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2EF" w:rsidRDefault="00C619CA" w:rsidP="00C619CA">
      <w:pPr>
        <w:pStyle w:val="a5"/>
        <w:tabs>
          <w:tab w:val="left" w:pos="3969"/>
        </w:tabs>
        <w:spacing w:before="0" w:after="0"/>
        <w:ind w:left="5103"/>
        <w:jc w:val="center"/>
        <w:rPr>
          <w:rFonts w:ascii="Times New Roman" w:eastAsia="Times New Roman" w:hAnsi="Times New Roman" w:cs="Times New Roman"/>
        </w:rPr>
      </w:pPr>
      <w:r>
        <w:rPr>
          <w:rFonts w:ascii="Times New Roman" w:eastAsia="Times New Roman" w:hAnsi="Times New Roman" w:cs="Times New Roman"/>
        </w:rPr>
        <w:t>ПРИНЯТ</w:t>
      </w:r>
    </w:p>
    <w:p w:rsidR="00C619CA" w:rsidRDefault="00C619CA" w:rsidP="00C619CA">
      <w:pPr>
        <w:pStyle w:val="a5"/>
        <w:tabs>
          <w:tab w:val="left" w:pos="3969"/>
        </w:tabs>
        <w:spacing w:before="0" w:after="0"/>
        <w:ind w:left="5103"/>
        <w:jc w:val="center"/>
        <w:rPr>
          <w:rFonts w:ascii="Times New Roman" w:hAnsi="Times New Roman" w:cs="Times New Roman"/>
        </w:rPr>
      </w:pPr>
      <w:r>
        <w:rPr>
          <w:rFonts w:ascii="Times New Roman" w:hAnsi="Times New Roman" w:cs="Times New Roman"/>
        </w:rPr>
        <w:t>решением</w:t>
      </w:r>
      <w:r w:rsidRPr="008C1A2A">
        <w:rPr>
          <w:rFonts w:ascii="Times New Roman" w:hAnsi="Times New Roman" w:cs="Times New Roman"/>
        </w:rPr>
        <w:t xml:space="preserve"> Совета</w:t>
      </w:r>
    </w:p>
    <w:p w:rsidR="00C619CA" w:rsidRDefault="00E812EF" w:rsidP="00C619CA">
      <w:pPr>
        <w:pStyle w:val="a5"/>
        <w:tabs>
          <w:tab w:val="left" w:pos="3969"/>
        </w:tabs>
        <w:spacing w:before="0" w:after="0"/>
        <w:ind w:left="5103"/>
        <w:jc w:val="center"/>
        <w:rPr>
          <w:rFonts w:ascii="Times New Roman" w:hAnsi="Times New Roman" w:cs="Times New Roman"/>
        </w:rPr>
      </w:pPr>
      <w:r>
        <w:rPr>
          <w:rFonts w:ascii="Times New Roman" w:hAnsi="Times New Roman" w:cs="Times New Roman"/>
        </w:rPr>
        <w:t>Пролетарского</w:t>
      </w:r>
      <w:r w:rsidR="00023D12">
        <w:rPr>
          <w:rFonts w:ascii="Times New Roman" w:hAnsi="Times New Roman" w:cs="Times New Roman"/>
        </w:rPr>
        <w:t xml:space="preserve"> </w:t>
      </w:r>
      <w:r w:rsidR="00C619CA" w:rsidRPr="008C1A2A">
        <w:rPr>
          <w:rFonts w:ascii="Times New Roman" w:hAnsi="Times New Roman" w:cs="Times New Roman"/>
        </w:rPr>
        <w:t>сельского</w:t>
      </w:r>
      <w:r w:rsidR="00023D12">
        <w:rPr>
          <w:rFonts w:ascii="Times New Roman" w:hAnsi="Times New Roman" w:cs="Times New Roman"/>
        </w:rPr>
        <w:t xml:space="preserve"> </w:t>
      </w:r>
      <w:r w:rsidR="00C619CA" w:rsidRPr="008C1A2A">
        <w:rPr>
          <w:rFonts w:ascii="Times New Roman" w:hAnsi="Times New Roman" w:cs="Times New Roman"/>
        </w:rPr>
        <w:t>поселения</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Кореновского района</w:t>
      </w:r>
    </w:p>
    <w:p w:rsidR="00C619CA" w:rsidRPr="008C1A2A" w:rsidRDefault="00C619CA" w:rsidP="00C619CA">
      <w:pPr>
        <w:pStyle w:val="a5"/>
        <w:tabs>
          <w:tab w:val="left" w:pos="3969"/>
        </w:tabs>
        <w:spacing w:before="0" w:after="0"/>
        <w:ind w:left="5103"/>
        <w:jc w:val="center"/>
        <w:rPr>
          <w:rFonts w:ascii="Times New Roman" w:eastAsia="Times New Roman" w:hAnsi="Times New Roman"/>
          <w:sz w:val="24"/>
          <w:szCs w:val="24"/>
        </w:rPr>
      </w:pPr>
      <w:r>
        <w:rPr>
          <w:rFonts w:ascii="Times New Roman" w:hAnsi="Times New Roman" w:cs="Times New Roman"/>
        </w:rPr>
        <w:t>от</w:t>
      </w:r>
      <w:r w:rsidR="003B4189">
        <w:rPr>
          <w:rFonts w:ascii="Times New Roman" w:hAnsi="Times New Roman" w:cs="Times New Roman"/>
        </w:rPr>
        <w:t>25.02</w:t>
      </w:r>
      <w:r w:rsidR="007514F6">
        <w:rPr>
          <w:rFonts w:ascii="Times New Roman" w:hAnsi="Times New Roman" w:cs="Times New Roman"/>
        </w:rPr>
        <w:t>.2016</w:t>
      </w:r>
      <w:r>
        <w:rPr>
          <w:rFonts w:ascii="Times New Roman" w:hAnsi="Times New Roman" w:cs="Times New Roman"/>
        </w:rPr>
        <w:t xml:space="preserve"> </w:t>
      </w:r>
      <w:r w:rsidRPr="008C1A2A">
        <w:rPr>
          <w:rFonts w:ascii="Times New Roman" w:hAnsi="Times New Roman" w:cs="Times New Roman"/>
        </w:rPr>
        <w:t xml:space="preserve">№ </w:t>
      </w:r>
      <w:r w:rsidR="003B4189">
        <w:rPr>
          <w:rFonts w:ascii="Times New Roman" w:hAnsi="Times New Roman" w:cs="Times New Roman"/>
        </w:rPr>
        <w:t>00</w:t>
      </w: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Pr="00C619CA" w:rsidRDefault="00C619CA" w:rsidP="00C619CA">
      <w:pPr>
        <w:tabs>
          <w:tab w:val="left" w:pos="142"/>
        </w:tabs>
        <w:jc w:val="center"/>
        <w:rPr>
          <w:rFonts w:eastAsia="Times New Roman"/>
          <w:sz w:val="40"/>
          <w:szCs w:val="40"/>
        </w:rPr>
      </w:pPr>
      <w:r>
        <w:rPr>
          <w:rFonts w:eastAsia="Times New Roman"/>
          <w:sz w:val="40"/>
          <w:szCs w:val="40"/>
        </w:rPr>
        <w:t>ПРОЕКТ</w:t>
      </w:r>
    </w:p>
    <w:p w:rsidR="00C619CA" w:rsidRDefault="00C619CA" w:rsidP="00C619CA">
      <w:pPr>
        <w:pStyle w:val="6"/>
        <w:tabs>
          <w:tab w:val="clear" w:pos="142"/>
          <w:tab w:val="left" w:pos="0"/>
        </w:tabs>
        <w:rPr>
          <w:sz w:val="144"/>
          <w:szCs w:val="144"/>
        </w:rPr>
      </w:pPr>
      <w:r>
        <w:rPr>
          <w:sz w:val="144"/>
          <w:szCs w:val="144"/>
        </w:rPr>
        <w:t>У С Т А В</w:t>
      </w:r>
    </w:p>
    <w:p w:rsidR="00C619CA" w:rsidRDefault="00C619CA" w:rsidP="00C619CA">
      <w:pPr>
        <w:tabs>
          <w:tab w:val="left" w:pos="-1276"/>
        </w:tabs>
        <w:jc w:val="center"/>
        <w:rPr>
          <w:rFonts w:eastAsia="Times New Roman"/>
          <w:b/>
        </w:rPr>
      </w:pPr>
    </w:p>
    <w:p w:rsidR="00C619CA" w:rsidRPr="008C1A2A" w:rsidRDefault="00E812EF" w:rsidP="00C619CA">
      <w:pPr>
        <w:tabs>
          <w:tab w:val="left" w:pos="0"/>
        </w:tabs>
        <w:jc w:val="center"/>
        <w:rPr>
          <w:b/>
          <w:sz w:val="28"/>
          <w:szCs w:val="28"/>
        </w:rPr>
      </w:pPr>
      <w:r>
        <w:rPr>
          <w:rFonts w:eastAsia="Times New Roman"/>
          <w:b/>
          <w:sz w:val="28"/>
          <w:szCs w:val="28"/>
        </w:rPr>
        <w:t>Пролетарского</w:t>
      </w:r>
      <w:r w:rsidR="00C619CA" w:rsidRPr="008C1A2A">
        <w:rPr>
          <w:rFonts w:eastAsia="Times New Roman"/>
          <w:b/>
          <w:sz w:val="28"/>
          <w:szCs w:val="28"/>
        </w:rPr>
        <w:t xml:space="preserve"> </w:t>
      </w:r>
      <w:r w:rsidR="00C619CA" w:rsidRPr="008C1A2A">
        <w:rPr>
          <w:b/>
          <w:sz w:val="28"/>
          <w:szCs w:val="28"/>
        </w:rPr>
        <w:t>сельского поселения Кореновского района</w:t>
      </w:r>
    </w:p>
    <w:p w:rsidR="00C619CA" w:rsidRDefault="00C619CA" w:rsidP="00C619CA">
      <w:pPr>
        <w:tabs>
          <w:tab w:val="left" w:pos="142"/>
        </w:tabs>
        <w:ind w:firstLine="560"/>
        <w:jc w:val="center"/>
        <w:rPr>
          <w:rFonts w:eastAsia="Times New Roman"/>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Pr="008C1A2A" w:rsidRDefault="00E812EF" w:rsidP="00C619CA">
      <w:pPr>
        <w:tabs>
          <w:tab w:val="left" w:pos="142"/>
        </w:tabs>
        <w:jc w:val="center"/>
        <w:rPr>
          <w:rFonts w:eastAsia="Times New Roman"/>
          <w:b/>
          <w:sz w:val="28"/>
          <w:szCs w:val="28"/>
        </w:rPr>
      </w:pPr>
      <w:r>
        <w:rPr>
          <w:rFonts w:eastAsia="Times New Roman"/>
          <w:b/>
          <w:sz w:val="28"/>
          <w:szCs w:val="28"/>
        </w:rPr>
        <w:t>хутор Бабиче-Кореновский</w:t>
      </w:r>
    </w:p>
    <w:p w:rsidR="00C619CA" w:rsidRPr="008C1A2A" w:rsidRDefault="00C619CA" w:rsidP="00C619CA">
      <w:pPr>
        <w:tabs>
          <w:tab w:val="left" w:pos="0"/>
        </w:tabs>
        <w:jc w:val="center"/>
        <w:rPr>
          <w:rFonts w:eastAsia="Times New Roman"/>
          <w:b/>
          <w:sz w:val="28"/>
          <w:szCs w:val="28"/>
        </w:rPr>
      </w:pPr>
      <w:r>
        <w:rPr>
          <w:rFonts w:eastAsia="Times New Roman"/>
          <w:b/>
          <w:sz w:val="28"/>
          <w:szCs w:val="28"/>
        </w:rPr>
        <w:t>2016</w:t>
      </w:r>
      <w:r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C619CA" w:rsidRPr="008C1A2A" w:rsidRDefault="00C619CA" w:rsidP="00C619C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00E812EF">
              <w:rPr>
                <w:kern w:val="2"/>
                <w:sz w:val="28"/>
                <w:szCs w:val="28"/>
              </w:rPr>
              <w:t>Пролетарского</w:t>
            </w:r>
            <w:r w:rsidRPr="008C1A2A">
              <w:rPr>
                <w:kern w:val="2"/>
                <w:sz w:val="28"/>
                <w:szCs w:val="28"/>
              </w:rPr>
              <w:t xml:space="preserve"> сельского поселения </w:t>
            </w:r>
          </w:p>
          <w:p w:rsidR="009917B8" w:rsidRDefault="00C619CA" w:rsidP="00414C83">
            <w:pPr>
              <w:tabs>
                <w:tab w:val="left" w:pos="142"/>
                <w:tab w:val="left" w:pos="7920"/>
              </w:tabs>
              <w:snapToGrid w:val="0"/>
              <w:rPr>
                <w:rFonts w:eastAsia="Times New Roman"/>
                <w:sz w:val="28"/>
              </w:rPr>
            </w:pPr>
            <w:r w:rsidRPr="008C1A2A">
              <w:rPr>
                <w:kern w:val="2"/>
                <w:sz w:val="28"/>
                <w:szCs w:val="28"/>
              </w:rPr>
              <w:t xml:space="preserve">Кореновского района (преамбула)  </w:t>
            </w:r>
            <w:r w:rsidR="00023D12">
              <w:rPr>
                <w:kern w:val="2"/>
                <w:sz w:val="28"/>
                <w:szCs w:val="28"/>
              </w:rPr>
              <w:t xml:space="preserve">                                                     </w:t>
            </w:r>
            <w:r w:rsidR="00414C83">
              <w:rPr>
                <w:kern w:val="2"/>
                <w:sz w:val="28"/>
                <w:szCs w:val="28"/>
              </w:rPr>
              <w:t xml:space="preserve"> </w:t>
            </w:r>
            <w:r w:rsidR="001F11E1">
              <w:rPr>
                <w:rFonts w:eastAsia="Times New Roman"/>
                <w:sz w:val="28"/>
              </w:rPr>
              <w:t>стр.3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стр.1-5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023D12">
              <w:rPr>
                <w:sz w:val="28"/>
                <w:szCs w:val="28"/>
              </w:rPr>
              <w:t xml:space="preserve"> </w:t>
            </w:r>
            <w:r w:rsidR="000B422B" w:rsidRPr="00610AD2">
              <w:rPr>
                <w:rFonts w:eastAsia="Times New Roman"/>
                <w:kern w:val="0"/>
                <w:sz w:val="28"/>
                <w:szCs w:val="28"/>
                <w:lang w:eastAsia="ru-RU"/>
              </w:rPr>
              <w:t>наделение органов местного самоуправления отдельными государственными полномочиями</w:t>
            </w:r>
            <w:r>
              <w:rPr>
                <w:rFonts w:eastAsia="Times New Roman"/>
                <w:sz w:val="28"/>
              </w:rPr>
              <w:t xml:space="preserve">               </w:t>
            </w:r>
            <w:r w:rsidR="00023D12">
              <w:rPr>
                <w:rFonts w:eastAsia="Times New Roman"/>
                <w:sz w:val="28"/>
              </w:rPr>
              <w:t xml:space="preserve">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 5-11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стр.11-26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 26-46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стр.46-49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стр.49-56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w:t>
            </w:r>
            <w:r w:rsidR="001F11E1">
              <w:rPr>
                <w:rFonts w:eastAsia="Times New Roman"/>
                <w:sz w:val="28"/>
              </w:rPr>
              <w:t xml:space="preserve"> самоуправления               </w:t>
            </w:r>
            <w:r w:rsidR="00414C83">
              <w:rPr>
                <w:rFonts w:eastAsia="Times New Roman"/>
                <w:sz w:val="28"/>
              </w:rPr>
              <w:t xml:space="preserve"> </w:t>
            </w:r>
            <w:r w:rsidR="001F11E1">
              <w:rPr>
                <w:rFonts w:eastAsia="Times New Roman"/>
                <w:sz w:val="28"/>
              </w:rPr>
              <w:t>стр.57-66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стр.66-69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1F11E1">
              <w:rPr>
                <w:rFonts w:eastAsia="Times New Roman"/>
                <w:sz w:val="28"/>
              </w:rPr>
              <w:t xml:space="preserve">                             </w:t>
            </w:r>
            <w:r w:rsidR="00414C83">
              <w:rPr>
                <w:rFonts w:eastAsia="Times New Roman"/>
                <w:sz w:val="28"/>
              </w:rPr>
              <w:t xml:space="preserve"> </w:t>
            </w:r>
            <w:r w:rsidR="001F11E1">
              <w:rPr>
                <w:rFonts w:eastAsia="Times New Roman"/>
                <w:sz w:val="28"/>
              </w:rPr>
              <w:t>стр.69</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C619CA" w:rsidRPr="00C619CA" w:rsidRDefault="00C619CA" w:rsidP="00C619CA"/>
    <w:p w:rsidR="009917B8" w:rsidRDefault="009917B8" w:rsidP="0081350A"/>
    <w:p w:rsidR="009917B8" w:rsidRDefault="009917B8"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C619CA" w:rsidRDefault="00C619CA" w:rsidP="00C619CA">
      <w:pPr>
        <w:tabs>
          <w:tab w:val="left" w:pos="-1276"/>
        </w:tabs>
        <w:ind w:firstLine="851"/>
        <w:jc w:val="both"/>
        <w:rPr>
          <w:sz w:val="28"/>
        </w:rPr>
      </w:pPr>
      <w:r>
        <w:rPr>
          <w:sz w:val="28"/>
        </w:rPr>
        <w:t xml:space="preserve">Настоящий устав </w:t>
      </w:r>
      <w:r w:rsidR="00E812EF">
        <w:rPr>
          <w:sz w:val="28"/>
        </w:rPr>
        <w:t>Пролетарского</w:t>
      </w:r>
      <w:r>
        <w:rPr>
          <w:sz w:val="28"/>
        </w:rPr>
        <w:t xml:space="preserve"> сельского поселения Кореновского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E812EF">
        <w:rPr>
          <w:sz w:val="28"/>
        </w:rPr>
        <w:t>Пролетарского</w:t>
      </w:r>
      <w:r>
        <w:rPr>
          <w:sz w:val="28"/>
        </w:rPr>
        <w:t xml:space="preserve"> сельского поселения Кореновского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E812EF">
        <w:rPr>
          <w:sz w:val="28"/>
        </w:rPr>
        <w:t xml:space="preserve">Пролетарского </w:t>
      </w:r>
      <w:r>
        <w:rPr>
          <w:sz w:val="28"/>
        </w:rPr>
        <w:t>сельского поселения Кореновского района.</w:t>
      </w:r>
    </w:p>
    <w:p w:rsidR="00C619CA" w:rsidRDefault="00C619CA" w:rsidP="00C619CA">
      <w:pPr>
        <w:tabs>
          <w:tab w:val="left" w:pos="-1276"/>
        </w:tabs>
        <w:ind w:firstLine="851"/>
        <w:jc w:val="both"/>
        <w:rPr>
          <w:sz w:val="28"/>
        </w:rPr>
      </w:pPr>
      <w:r>
        <w:rPr>
          <w:sz w:val="28"/>
        </w:rPr>
        <w:t xml:space="preserve">Устав является основным нормативным правовым актом </w:t>
      </w:r>
      <w:r w:rsidR="00E812EF">
        <w:rPr>
          <w:sz w:val="28"/>
        </w:rPr>
        <w:t>Пролетарского</w:t>
      </w:r>
      <w:r>
        <w:rPr>
          <w:sz w:val="28"/>
        </w:rPr>
        <w:t xml:space="preserve"> сельского поселения Кореновского района, которому должны соответствовать все иные нормативные правовые акты органов и должностных лиц местного самоуправления </w:t>
      </w:r>
      <w:r w:rsidR="00E812EF">
        <w:rPr>
          <w:sz w:val="28"/>
        </w:rPr>
        <w:t>Пролетарского</w:t>
      </w:r>
      <w:r>
        <w:rPr>
          <w:sz w:val="28"/>
        </w:rPr>
        <w:t xml:space="preserve"> сельского поселения </w:t>
      </w:r>
      <w:r w:rsidRPr="00FE021A">
        <w:rPr>
          <w:sz w:val="28"/>
        </w:rPr>
        <w:t>Кореновского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C619CA" w:rsidRDefault="00C619CA" w:rsidP="00C619CA">
      <w:pPr>
        <w:pStyle w:val="WW-3"/>
        <w:rPr>
          <w:b w:val="0"/>
          <w:i w:val="0"/>
        </w:rPr>
      </w:pPr>
      <w:r>
        <w:rPr>
          <w:b w:val="0"/>
          <w:i w:val="0"/>
        </w:rPr>
        <w:t>Наименования «мун</w:t>
      </w:r>
      <w:r w:rsidR="00E812EF">
        <w:rPr>
          <w:b w:val="0"/>
          <w:i w:val="0"/>
        </w:rPr>
        <w:t>иципальное образование Пролетарское</w:t>
      </w:r>
      <w:r>
        <w:rPr>
          <w:b w:val="0"/>
          <w:i w:val="0"/>
        </w:rPr>
        <w:t xml:space="preserve"> сельское поселение в составе муниципального образования Кореновский район» и                «</w:t>
      </w:r>
      <w:r w:rsidR="00E812EF">
        <w:rPr>
          <w:b w:val="0"/>
          <w:i w:val="0"/>
        </w:rPr>
        <w:t>Пролетарское</w:t>
      </w:r>
      <w:r>
        <w:rPr>
          <w:b w:val="0"/>
          <w:i w:val="0"/>
        </w:rPr>
        <w:t xml:space="preserve">  сельское поселение Кореновского района» равнозначны (далее по тексту – поселение).</w:t>
      </w:r>
    </w:p>
    <w:p w:rsidR="00C619CA" w:rsidRDefault="00C619CA" w:rsidP="00C619C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E812EF">
        <w:rPr>
          <w:rFonts w:eastAsia="Lucida Sans Unicode"/>
        </w:rPr>
        <w:t>Пролетарского</w:t>
      </w:r>
      <w:r>
        <w:rPr>
          <w:rFonts w:eastAsia="Lucida Sans Unicode"/>
        </w:rPr>
        <w:t xml:space="preserve"> сельского поселения Кореновского района (далее по тексту – Совет). </w:t>
      </w:r>
    </w:p>
    <w:p w:rsidR="00C619CA" w:rsidRDefault="00C619CA" w:rsidP="00C619CA">
      <w:pPr>
        <w:tabs>
          <w:tab w:val="left" w:pos="-1276"/>
        </w:tabs>
        <w:ind w:firstLine="851"/>
        <w:jc w:val="both"/>
        <w:rPr>
          <w:sz w:val="28"/>
        </w:rPr>
      </w:pPr>
      <w:r>
        <w:rPr>
          <w:sz w:val="28"/>
        </w:rPr>
        <w:t xml:space="preserve">Глава муниципального образования - глава </w:t>
      </w:r>
      <w:r w:rsidR="00E812EF">
        <w:rPr>
          <w:sz w:val="28"/>
        </w:rPr>
        <w:t xml:space="preserve">Пролетарского </w:t>
      </w:r>
      <w:r>
        <w:rPr>
          <w:sz w:val="28"/>
        </w:rPr>
        <w:t>сельского поселения Кореновского района (далее по тексту - глава поселения).</w:t>
      </w:r>
    </w:p>
    <w:p w:rsidR="00C619CA" w:rsidRDefault="00C619CA" w:rsidP="00C619C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E812EF">
        <w:rPr>
          <w:sz w:val="28"/>
        </w:rPr>
        <w:t xml:space="preserve">Пролетарского </w:t>
      </w:r>
      <w:r>
        <w:rPr>
          <w:sz w:val="28"/>
        </w:rPr>
        <w:t>сельского поселения Кореновского района (далее по тексту - администрация).</w:t>
      </w:r>
    </w:p>
    <w:p w:rsidR="00C619CA" w:rsidRDefault="00C619CA" w:rsidP="00C619C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619CA" w:rsidRDefault="00E812EF" w:rsidP="00C619CA">
      <w:pPr>
        <w:pStyle w:val="ad"/>
        <w:tabs>
          <w:tab w:val="left" w:pos="142"/>
          <w:tab w:val="left" w:pos="280"/>
        </w:tabs>
        <w:spacing w:after="0" w:line="100" w:lineRule="atLeast"/>
        <w:ind w:firstLine="851"/>
        <w:jc w:val="both"/>
        <w:rPr>
          <w:rFonts w:eastAsia="Times New Roman"/>
          <w:sz w:val="28"/>
        </w:rPr>
      </w:pPr>
      <w:r>
        <w:rPr>
          <w:rFonts w:eastAsia="Times New Roman"/>
          <w:sz w:val="28"/>
        </w:rPr>
        <w:t>Пролетарское</w:t>
      </w:r>
      <w:r w:rsidR="00C619CA">
        <w:rPr>
          <w:rFonts w:eastAsia="Times New Roman"/>
          <w:sz w:val="28"/>
        </w:rPr>
        <w:t xml:space="preserve"> сельское поселение наделено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00C619CA" w:rsidRPr="00597B74">
        <w:rPr>
          <w:rFonts w:eastAsia="Times New Roman"/>
          <w:sz w:val="28"/>
        </w:rPr>
        <w:t>городского</w:t>
      </w:r>
      <w:r w:rsidR="00C619CA">
        <w:rPr>
          <w:rFonts w:eastAsia="Times New Roman"/>
          <w:sz w:val="28"/>
        </w:rPr>
        <w:t xml:space="preserve"> и сельских поселений - и установлении их границ» статусом сельского поселения, </w:t>
      </w:r>
      <w:r w:rsidR="00C619CA" w:rsidRPr="00176787">
        <w:rPr>
          <w:rFonts w:eastAsia="Times New Roman"/>
          <w:sz w:val="28"/>
        </w:rPr>
        <w:t>входящего</w:t>
      </w:r>
      <w:r w:rsidR="00C619CA">
        <w:rPr>
          <w:rFonts w:eastAsia="Times New Roman"/>
          <w:sz w:val="28"/>
        </w:rPr>
        <w:t xml:space="preserve"> в состав территории Кореновского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C619CA" w:rsidRDefault="00C619CA" w:rsidP="00C619C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C619CA" w:rsidRDefault="00C619CA" w:rsidP="00C619C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7514F6">
        <w:rPr>
          <w:rFonts w:eastAsia="Times New Roman"/>
          <w:sz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E812EF">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E812EF">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587A64" w:rsidP="0081350A">
      <w:pPr>
        <w:tabs>
          <w:tab w:val="left" w:pos="142"/>
        </w:tabs>
        <w:ind w:firstLine="851"/>
        <w:jc w:val="both"/>
        <w:rPr>
          <w:rFonts w:eastAsia="Times New Roman"/>
          <w:b/>
          <w:sz w:val="28"/>
        </w:rPr>
      </w:pPr>
      <w:r>
        <w:rPr>
          <w:rFonts w:eastAsia="Times New Roman"/>
          <w:b/>
          <w:sz w:val="28"/>
        </w:rPr>
        <w:t>Статья</w:t>
      </w:r>
      <w:r>
        <w:rPr>
          <w:rFonts w:eastAsia="Times New Roman"/>
          <w:b/>
          <w:sz w:val="28"/>
        </w:rPr>
        <w:t> </w:t>
      </w:r>
      <w:r w:rsidR="009917B8">
        <w:rPr>
          <w:rFonts w:eastAsia="Times New Roman"/>
          <w:b/>
          <w:sz w:val="28"/>
        </w:rPr>
        <w:t>7.</w:t>
      </w:r>
      <w:r>
        <w:rPr>
          <w:rFonts w:eastAsia="Times New Roman"/>
          <w:b/>
          <w:sz w:val="28"/>
        </w:rPr>
        <w:t> </w:t>
      </w:r>
      <w:r w:rsidR="009917B8">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r w:rsidR="002F696C">
        <w:rPr>
          <w:b/>
          <w:caps/>
          <w:sz w:val="28"/>
          <w:szCs w:val="28"/>
        </w:rPr>
        <w:t xml:space="preserve">, </w:t>
      </w:r>
      <w:r w:rsidR="002F696C" w:rsidRPr="00610AD2">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914ECB">
        <w:rPr>
          <w:rFonts w:eastAsiaTheme="minorHAnsi"/>
          <w:kern w:val="0"/>
          <w:sz w:val="28"/>
          <w:szCs w:val="28"/>
        </w:rPr>
        <w:lastRenderedPageBreak/>
        <w:t>муниципального контроля за сохранностью</w:t>
      </w:r>
      <w:r w:rsidR="00023D12">
        <w:rPr>
          <w:rFonts w:eastAsiaTheme="minorHAnsi"/>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00023D12">
        <w:rPr>
          <w:rFonts w:ascii="Times New Roman" w:hAnsi="Times New Roman"/>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w:t>
      </w:r>
      <w:r w:rsidR="00E812EF">
        <w:rPr>
          <w:sz w:val="28"/>
        </w:rPr>
        <w:t xml:space="preserve"> </w:t>
      </w:r>
      <w:r w:rsidRPr="002624C5">
        <w:rPr>
          <w:sz w:val="28"/>
        </w:rPr>
        <w:t>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E812EF">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3F5E9A">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023D12">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023D12">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023D12">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F02633">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610AD2" w:rsidP="006C6A0B">
      <w:pPr>
        <w:autoSpaceDE w:val="0"/>
        <w:autoSpaceDN w:val="0"/>
        <w:adjustRightInd w:val="0"/>
        <w:ind w:firstLine="851"/>
        <w:jc w:val="both"/>
        <w:outlineLvl w:val="1"/>
        <w:rPr>
          <w:sz w:val="28"/>
        </w:rPr>
      </w:pPr>
      <w:r>
        <w:rPr>
          <w:sz w:val="28"/>
        </w:rPr>
        <w:t>19</w:t>
      </w:r>
      <w:r w:rsidR="009917B8" w:rsidRPr="00480620">
        <w:rPr>
          <w:sz w:val="28"/>
        </w:rPr>
        <w:t xml:space="preserve">) </w:t>
      </w:r>
      <w:r w:rsidR="009917B8" w:rsidRPr="00914ECB">
        <w:rPr>
          <w:sz w:val="28"/>
        </w:rPr>
        <w:t xml:space="preserve">осуществление </w:t>
      </w:r>
      <w:r w:rsidR="00D31311" w:rsidRPr="00914ECB">
        <w:rPr>
          <w:sz w:val="28"/>
          <w:szCs w:val="28"/>
        </w:rPr>
        <w:t xml:space="preserve">муниципального </w:t>
      </w:r>
      <w:r w:rsidR="009917B8" w:rsidRPr="00914ECB">
        <w:rPr>
          <w:sz w:val="28"/>
        </w:rPr>
        <w:t xml:space="preserve">земельного контроля </w:t>
      </w:r>
      <w:r w:rsidR="000848B8" w:rsidRPr="00914ECB">
        <w:rPr>
          <w:sz w:val="28"/>
          <w:szCs w:val="28"/>
        </w:rPr>
        <w:t>в границах</w:t>
      </w:r>
      <w:r w:rsidR="003E57DA">
        <w:rPr>
          <w:sz w:val="28"/>
          <w:szCs w:val="28"/>
        </w:rPr>
        <w:t xml:space="preserve"> </w:t>
      </w:r>
      <w:r w:rsidR="00236F85" w:rsidRPr="00914ECB">
        <w:rPr>
          <w:sz w:val="28"/>
          <w:szCs w:val="28"/>
        </w:rPr>
        <w:t>поселения</w:t>
      </w:r>
      <w:r w:rsidR="009917B8" w:rsidRPr="00914ECB">
        <w:rPr>
          <w:sz w:val="28"/>
        </w:rPr>
        <w:t>;</w:t>
      </w:r>
    </w:p>
    <w:p w:rsidR="009917B8" w:rsidRPr="00914ECB" w:rsidRDefault="009917B8" w:rsidP="0081350A">
      <w:pPr>
        <w:tabs>
          <w:tab w:val="left" w:pos="-1276"/>
          <w:tab w:val="left" w:pos="1134"/>
        </w:tabs>
        <w:ind w:firstLine="851"/>
        <w:jc w:val="both"/>
        <w:rPr>
          <w:sz w:val="28"/>
        </w:rPr>
      </w:pPr>
      <w:r w:rsidRPr="00480620">
        <w:rPr>
          <w:sz w:val="28"/>
        </w:rPr>
        <w:t>2</w:t>
      </w:r>
      <w:r w:rsidR="00610AD2">
        <w:rPr>
          <w:sz w:val="28"/>
        </w:rPr>
        <w:t>0</w:t>
      </w:r>
      <w:r w:rsidRPr="00480620">
        <w:rPr>
          <w:sz w:val="28"/>
        </w:rPr>
        <w:t>)</w:t>
      </w:r>
      <w:r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610AD2">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2</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3</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610AD2" w:rsidP="0081350A">
      <w:pPr>
        <w:tabs>
          <w:tab w:val="left" w:pos="0"/>
        </w:tabs>
        <w:ind w:firstLine="870"/>
        <w:jc w:val="both"/>
        <w:rPr>
          <w:rFonts w:eastAsia="Arial" w:cs="Arial"/>
          <w:bCs/>
          <w:sz w:val="28"/>
          <w:szCs w:val="28"/>
        </w:rPr>
      </w:pPr>
      <w:r>
        <w:rPr>
          <w:rFonts w:eastAsia="Times New Roman"/>
          <w:kern w:val="0"/>
          <w:sz w:val="28"/>
          <w:szCs w:val="28"/>
          <w:lang w:eastAsia="ru-RU"/>
        </w:rPr>
        <w:t>24</w:t>
      </w:r>
      <w:r w:rsidR="00B4752E" w:rsidRPr="00480620">
        <w:rPr>
          <w:rFonts w:eastAsia="Times New Roman"/>
          <w:kern w:val="0"/>
          <w:sz w:val="28"/>
          <w:szCs w:val="28"/>
          <w:lang w:eastAsia="ru-RU"/>
        </w:rPr>
        <w:t xml:space="preserve">) </w:t>
      </w:r>
      <w:r w:rsidR="00E812EF">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610AD2" w:rsidP="0081350A">
      <w:pPr>
        <w:tabs>
          <w:tab w:val="left" w:pos="0"/>
        </w:tabs>
        <w:ind w:firstLine="870"/>
        <w:jc w:val="both"/>
        <w:rPr>
          <w:rStyle w:val="80"/>
        </w:rPr>
      </w:pPr>
      <w:r>
        <w:rPr>
          <w:rFonts w:eastAsia="Arial" w:cs="Arial"/>
          <w:bCs/>
          <w:sz w:val="28"/>
          <w:szCs w:val="28"/>
        </w:rPr>
        <w:t>25</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610AD2" w:rsidP="003D6917">
      <w:pPr>
        <w:autoSpaceDE w:val="0"/>
        <w:autoSpaceDN w:val="0"/>
        <w:adjustRightInd w:val="0"/>
        <w:ind w:firstLine="851"/>
        <w:jc w:val="both"/>
        <w:outlineLvl w:val="0"/>
        <w:rPr>
          <w:sz w:val="28"/>
          <w:szCs w:val="28"/>
          <w:highlight w:val="yellow"/>
        </w:rPr>
      </w:pPr>
      <w:r>
        <w:rPr>
          <w:sz w:val="28"/>
          <w:szCs w:val="28"/>
        </w:rPr>
        <w:t>26</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DF6330" w:rsidRPr="00480620">
        <w:rPr>
          <w:rFonts w:ascii="Times New Roman" w:hAnsi="Times New Roman" w:cs="Times New Roman"/>
          <w:sz w:val="28"/>
          <w:szCs w:val="28"/>
        </w:rPr>
        <w:t>7</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DF6330" w:rsidRPr="00480620">
        <w:rPr>
          <w:rFonts w:ascii="Times New Roman" w:hAnsi="Times New Roman"/>
          <w:kern w:val="0"/>
          <w:sz w:val="28"/>
          <w:szCs w:val="28"/>
          <w:lang w:eastAsia="ru-RU"/>
        </w:rPr>
        <w:t>8</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lastRenderedPageBreak/>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w:t>
      </w:r>
      <w:r w:rsidR="00C619CA">
        <w:rPr>
          <w:rFonts w:eastAsia="Times New Roman"/>
          <w:kern w:val="0"/>
          <w:sz w:val="28"/>
          <w:szCs w:val="28"/>
          <w:lang w:eastAsia="ru-RU"/>
        </w:rPr>
        <w:t xml:space="preserve"> законом от 24.11.1995 </w:t>
      </w:r>
      <w:r w:rsidRPr="00675AF6">
        <w:rPr>
          <w:rFonts w:eastAsia="Times New Roman"/>
          <w:kern w:val="0"/>
          <w:sz w:val="28"/>
          <w:szCs w:val="28"/>
          <w:lang w:eastAsia="ru-RU"/>
        </w:rPr>
        <w:t>№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3E57DA">
        <w:rPr>
          <w:rFonts w:eastAsia="Times New Roman"/>
          <w:sz w:val="28"/>
        </w:rPr>
        <w:t xml:space="preserve"> </w:t>
      </w:r>
      <w:r w:rsidR="009917B8">
        <w:rPr>
          <w:rFonts w:eastAsia="Times New Roman"/>
          <w:sz w:val="28"/>
        </w:rPr>
        <w:t>и внесение в него</w:t>
      </w:r>
      <w:r w:rsidR="003E57DA">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3E57DA">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3E57DA">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C619CA">
        <w:rPr>
          <w:rStyle w:val="afb"/>
          <w:rFonts w:ascii="Times New Roman" w:hAnsi="Times New Roman"/>
          <w:i w:val="0"/>
          <w:color w:val="auto"/>
          <w:sz w:val="28"/>
          <w:szCs w:val="28"/>
        </w:rPr>
        <w:t>Кореновский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E812EF">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C619CA">
      <w:pPr>
        <w:pStyle w:val="WW-2"/>
        <w:tabs>
          <w:tab w:val="left" w:pos="0"/>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3E57DA">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3E57DA">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CE2EE2">
        <w:t xml:space="preserve">от 06.10.2003 </w:t>
      </w:r>
      <w:r>
        <w:t xml:space="preserve">№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3E57DA">
        <w:rPr>
          <w:rFonts w:eastAsia="Times New Roman"/>
          <w:sz w:val="28"/>
        </w:rPr>
        <w:t xml:space="preserve"> к в</w:t>
      </w:r>
      <w:r>
        <w:rPr>
          <w:rFonts w:eastAsia="Times New Roman"/>
          <w:sz w:val="28"/>
        </w:rPr>
        <w:t xml:space="preserve">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3E57DA">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3E57DA">
        <w:rPr>
          <w:rFonts w:eastAsia="Times New Roman"/>
        </w:rPr>
        <w:t xml:space="preserve"> </w:t>
      </w:r>
      <w:r>
        <w:rPr>
          <w:rFonts w:eastAsia="Times New Roman"/>
        </w:rPr>
        <w:t>или  учебы</w:t>
      </w:r>
      <w:r w:rsidR="003E57DA">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sidR="00587A64">
        <w:rPr>
          <w:rFonts w:ascii="Times New Roman" w:hAnsi="Times New Roman"/>
          <w:b/>
          <w:sz w:val="28"/>
        </w:rPr>
        <w:t>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3E57DA">
        <w:rPr>
          <w:rFonts w:ascii="Times New Roman" w:hAnsi="Times New Roman"/>
          <w:sz w:val="28"/>
        </w:rPr>
        <w:t xml:space="preserve"> </w:t>
      </w:r>
      <w:r w:rsidR="005254E5" w:rsidRPr="006204B2">
        <w:rPr>
          <w:rFonts w:ascii="Times New Roman" w:hAnsi="Times New Roman"/>
          <w:sz w:val="28"/>
          <w:szCs w:val="28"/>
        </w:rPr>
        <w:lastRenderedPageBreak/>
        <w:t>в соответствии с</w:t>
      </w:r>
      <w:r w:rsidR="003E57DA">
        <w:rPr>
          <w:rFonts w:ascii="Times New Roman" w:hAnsi="Times New Roman"/>
          <w:sz w:val="28"/>
          <w:szCs w:val="28"/>
        </w:rPr>
        <w:t xml:space="preserve"> </w:t>
      </w:r>
      <w:r>
        <w:rPr>
          <w:rFonts w:ascii="Times New Roman" w:hAnsi="Times New Roman"/>
          <w:sz w:val="28"/>
        </w:rPr>
        <w:t>Федеральным законом от 06.10.2003 № 131-ФЗ</w:t>
      </w:r>
      <w:r w:rsidR="003E57DA">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3E57DA">
        <w:rPr>
          <w:rFonts w:eastAsia="Times New Roman"/>
          <w:bCs/>
          <w:iCs/>
          <w:kern w:val="0"/>
          <w:sz w:val="28"/>
          <w:szCs w:val="28"/>
          <w:lang w:eastAsia="ru-RU"/>
        </w:rPr>
        <w:t xml:space="preserve"> </w:t>
      </w:r>
      <w:r w:rsidR="00587A64">
        <w:rPr>
          <w:rFonts w:eastAsia="Times New Roman"/>
          <w:bCs/>
          <w:iCs/>
          <w:kern w:val="0"/>
          <w:sz w:val="28"/>
          <w:szCs w:val="28"/>
          <w:lang w:eastAsia="ru-RU"/>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587A64">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3E57DA">
        <w:rPr>
          <w:rFonts w:eastAsia="Times New Roman"/>
          <w:sz w:val="28"/>
        </w:rPr>
        <w:t xml:space="preserve"> </w:t>
      </w:r>
      <w:r w:rsidR="00F96E17" w:rsidRPr="002624C5">
        <w:rPr>
          <w:rFonts w:eastAsia="Times New Roman"/>
          <w:sz w:val="28"/>
        </w:rPr>
        <w:t>и проведении</w:t>
      </w:r>
      <w:r w:rsidR="003E57DA">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w:t>
      </w:r>
      <w:r w:rsidR="00E812EF">
        <w:rPr>
          <w:rFonts w:eastAsia="Times New Roman"/>
          <w:color w:val="000000"/>
          <w:sz w:val="28"/>
        </w:rPr>
        <w:t xml:space="preserve"> </w:t>
      </w:r>
      <w:r>
        <w:rPr>
          <w:rFonts w:eastAsia="Times New Roman"/>
          <w:color w:val="000000"/>
          <w:sz w:val="28"/>
        </w:rPr>
        <w:t xml:space="preserve">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sidR="00E812EF">
        <w:rPr>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w:t>
      </w:r>
      <w:r w:rsidR="00E812EF">
        <w:rPr>
          <w:color w:val="000000"/>
          <w:sz w:val="28"/>
        </w:rPr>
        <w:t xml:space="preserve"> </w:t>
      </w:r>
      <w:r>
        <w:rPr>
          <w:color w:val="000000"/>
          <w:sz w:val="28"/>
        </w:rPr>
        <w:t xml:space="preserve">№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3E57DA">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3E57DA">
        <w:rPr>
          <w:rFonts w:eastAsia="Times New Roman"/>
          <w:color w:val="000000"/>
          <w:sz w:val="28"/>
        </w:rPr>
        <w:t xml:space="preserve"> </w:t>
      </w:r>
      <w:r>
        <w:rPr>
          <w:rFonts w:eastAsia="Times New Roman"/>
          <w:color w:val="000000"/>
          <w:sz w:val="28"/>
        </w:rPr>
        <w:t xml:space="preserve">в соответствии с </w:t>
      </w:r>
      <w:r>
        <w:rPr>
          <w:color w:val="000000"/>
          <w:sz w:val="28"/>
        </w:rPr>
        <w:t>Федера</w:t>
      </w:r>
      <w:r w:rsidR="00CE2EE2">
        <w:rPr>
          <w:color w:val="000000"/>
          <w:sz w:val="28"/>
        </w:rPr>
        <w:t xml:space="preserve">льным законом от 12.06.2002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3E57DA">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3E57DA">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3E57DA">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3E57DA">
        <w:rPr>
          <w:rFonts w:eastAsia="Times New Roman"/>
          <w:color w:val="000000"/>
          <w:sz w:val="28"/>
        </w:rPr>
        <w:t xml:space="preserve"> </w:t>
      </w:r>
      <w:r>
        <w:rPr>
          <w:rFonts w:eastAsia="Times New Roman"/>
          <w:color w:val="000000"/>
          <w:sz w:val="28"/>
        </w:rPr>
        <w:t>референдуме</w:t>
      </w:r>
      <w:r w:rsidR="003E57DA">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587A64">
        <w:rPr>
          <w:color w:val="000000"/>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587A64" w:rsidP="0081350A">
      <w:pPr>
        <w:pStyle w:val="ad"/>
        <w:tabs>
          <w:tab w:val="left" w:pos="-1134"/>
          <w:tab w:val="left" w:pos="142"/>
        </w:tabs>
        <w:spacing w:after="0" w:line="100" w:lineRule="atLeast"/>
        <w:ind w:firstLine="851"/>
        <w:jc w:val="both"/>
        <w:rPr>
          <w:sz w:val="28"/>
        </w:rPr>
      </w:pPr>
      <w:r>
        <w:rPr>
          <w:sz w:val="28"/>
        </w:rPr>
        <w:t xml:space="preserve">11. </w:t>
      </w:r>
      <w:r w:rsidR="009917B8">
        <w:rPr>
          <w:sz w:val="28"/>
        </w:rPr>
        <w:t>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w:t>
      </w:r>
      <w:r w:rsidR="00CE2EE2">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 xml:space="preserve">4. В случае досрочного прекращения полномочий </w:t>
      </w:r>
      <w:r w:rsidR="00053692" w:rsidRPr="00053692">
        <w:rPr>
          <w:sz w:val="28"/>
          <w:szCs w:val="28"/>
        </w:rPr>
        <w:t>Совета,</w:t>
      </w:r>
      <w:r w:rsidR="00587A64">
        <w:rPr>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9917B8" w:rsidP="008571DE">
      <w:pPr>
        <w:ind w:firstLine="851"/>
        <w:jc w:val="both"/>
        <w:rPr>
          <w:sz w:val="28"/>
          <w:szCs w:val="28"/>
        </w:rPr>
      </w:pPr>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3E57DA">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3E57DA">
        <w:rPr>
          <w:rFonts w:eastAsia="Times New Roman"/>
          <w:sz w:val="28"/>
        </w:rPr>
        <w:t xml:space="preserve"> </w:t>
      </w:r>
      <w:r>
        <w:rPr>
          <w:sz w:val="28"/>
        </w:rPr>
        <w:t xml:space="preserve">Федеральным </w:t>
      </w:r>
      <w:r>
        <w:rPr>
          <w:sz w:val="28"/>
        </w:rPr>
        <w:lastRenderedPageBreak/>
        <w:t xml:space="preserve">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3E57DA">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3E57DA">
        <w:rPr>
          <w:rFonts w:eastAsia="Times New Roman"/>
          <w:sz w:val="28"/>
        </w:rPr>
        <w:t xml:space="preserve"> </w:t>
      </w:r>
      <w:r>
        <w:rPr>
          <w:rFonts w:eastAsia="Times New Roman"/>
          <w:sz w:val="28"/>
        </w:rPr>
        <w:t>комиссии (комитета) Совета, а также</w:t>
      </w:r>
      <w:r w:rsidR="003E57DA">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3E57DA">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 xml:space="preserve">Для выдвижения инициативы проведения голосования по отзыву и сбора подписей граждан в ее поддержку необходимо образовать инициативную </w:t>
      </w:r>
      <w:r w:rsidR="009917B8" w:rsidRPr="006204B2">
        <w:rPr>
          <w:rFonts w:eastAsia="Times New Roman"/>
          <w:sz w:val="28"/>
        </w:rPr>
        <w:lastRenderedPageBreak/>
        <w:t>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3E57DA">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3E57DA">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3E57DA">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3E57DA">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3E57DA" w:rsidRDefault="00A8761A" w:rsidP="0081350A">
      <w:pPr>
        <w:tabs>
          <w:tab w:val="left" w:pos="142"/>
        </w:tabs>
        <w:autoSpaceDE w:val="0"/>
        <w:ind w:firstLine="851"/>
        <w:jc w:val="both"/>
        <w:rPr>
          <w:rFonts w:eastAsia="Times New Roman"/>
          <w:color w:val="000000"/>
          <w:sz w:val="28"/>
          <w:szCs w:val="28"/>
        </w:rPr>
      </w:pPr>
      <w:r w:rsidRPr="003E57DA">
        <w:rPr>
          <w:sz w:val="28"/>
          <w:szCs w:val="28"/>
        </w:rPr>
        <w:t xml:space="preserve">Подписные листы изготавливаются по форме, установленной </w:t>
      </w:r>
      <w:r w:rsidRPr="003E57DA">
        <w:rPr>
          <w:color w:val="000000"/>
          <w:sz w:val="28"/>
          <w:szCs w:val="28"/>
        </w:rPr>
        <w:t>приложением 9 к Федеральному закону от 12.06.2002 № 67-ФЗ «</w:t>
      </w:r>
      <w:r w:rsidRPr="003E57DA">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E57DA">
        <w:rPr>
          <w:color w:val="000000"/>
          <w:sz w:val="28"/>
          <w:szCs w:val="28"/>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w:t>
      </w:r>
      <w:r w:rsidR="00CE2EE2">
        <w:rPr>
          <w:rFonts w:eastAsia="Times New Roman"/>
          <w:color w:val="000000"/>
          <w:sz w:val="28"/>
        </w:rPr>
        <w:t>,</w:t>
      </w:r>
      <w:r w:rsidR="00587A64">
        <w:rPr>
          <w:rFonts w:eastAsia="Times New Roman"/>
          <w:color w:val="000000"/>
          <w:sz w:val="28"/>
        </w:rPr>
        <w:t xml:space="preserve"> </w:t>
      </w:r>
      <w:r w:rsidRPr="0009600D">
        <w:rPr>
          <w:rFonts w:eastAsia="Times New Roman"/>
          <w:color w:val="000000"/>
          <w:sz w:val="28"/>
        </w:rPr>
        <w:t>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w:t>
      </w:r>
      <w:r w:rsidR="00CE2EE2">
        <w:rPr>
          <w:rFonts w:eastAsia="Times New Roman"/>
          <w:color w:val="000000"/>
          <w:sz w:val="28"/>
        </w:rPr>
        <w:t>,</w:t>
      </w:r>
      <w:r w:rsidRPr="0009600D">
        <w:rPr>
          <w:rFonts w:eastAsia="Times New Roman"/>
          <w:color w:val="000000"/>
          <w:sz w:val="28"/>
        </w:rPr>
        <w:t xml:space="preserve">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Форма и текст бюллетеня, число бюллетеней, а также порядок осуществления контр</w:t>
      </w:r>
      <w:r w:rsidR="00CE2EE2">
        <w:rPr>
          <w:rFonts w:eastAsia="Times New Roman"/>
          <w:color w:val="000000"/>
          <w:sz w:val="28"/>
        </w:rPr>
        <w:t xml:space="preserve">оля за изготовлением бюллетеней утверждается </w:t>
      </w:r>
      <w:r w:rsidRPr="0009600D">
        <w:rPr>
          <w:rFonts w:eastAsia="Times New Roman"/>
          <w:color w:val="000000"/>
          <w:sz w:val="28"/>
        </w:rPr>
        <w:t>комиссией не позднее</w:t>
      </w:r>
      <w:r w:rsidR="00CE2EE2">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w:t>
      </w:r>
      <w:r w:rsidR="00CE2EE2">
        <w:rPr>
          <w:rFonts w:eastAsia="Times New Roman"/>
          <w:color w:val="000000"/>
          <w:sz w:val="28"/>
        </w:rPr>
        <w:t xml:space="preserve">ыва. Далее указываются варианты </w:t>
      </w:r>
      <w:r w:rsidR="009917B8" w:rsidRPr="0009600D">
        <w:rPr>
          <w:rFonts w:eastAsia="Times New Roman"/>
          <w:color w:val="000000"/>
          <w:sz w:val="28"/>
        </w:rPr>
        <w:t>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w:t>
      </w:r>
      <w:r w:rsidRPr="0009600D">
        <w:rPr>
          <w:rFonts w:eastAsia="Times New Roman"/>
          <w:sz w:val="28"/>
        </w:rPr>
        <w:lastRenderedPageBreak/>
        <w:t xml:space="preserve">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E812EF">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w:t>
      </w:r>
      <w:r w:rsidR="00CE2EE2">
        <w:rPr>
          <w:sz w:val="28"/>
        </w:rPr>
        <w:t>льным законом от 12.06.2002</w:t>
      </w:r>
      <w:r w:rsidRPr="0009600D">
        <w:rPr>
          <w:sz w:val="28"/>
        </w:rPr>
        <w:t xml:space="preserve"> № 67-ФЗ «Об основных гарантиях избирательных прав и права на участие в референдуме граждан Российской Федерации», Законом Краснодарског</w:t>
      </w:r>
      <w:r w:rsidR="00CE2EE2">
        <w:rPr>
          <w:sz w:val="28"/>
        </w:rPr>
        <w:t xml:space="preserve">о края от 23.07.2003 </w:t>
      </w:r>
      <w:r w:rsidRPr="0009600D">
        <w:rPr>
          <w:sz w:val="28"/>
        </w:rPr>
        <w:t xml:space="preserve"> № 606-КЗ «О референдумах в Краснодарском крае», с учетом особенностей, предусмотренных Федерал</w:t>
      </w:r>
      <w:r w:rsidR="00CE2EE2">
        <w:rPr>
          <w:sz w:val="28"/>
        </w:rPr>
        <w:t xml:space="preserve">ьным законом от 06.10.2003 </w:t>
      </w:r>
      <w:r w:rsidRPr="0009600D">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w:t>
      </w:r>
      <w:r w:rsidR="00CE2EE2">
        <w:rPr>
          <w:sz w:val="28"/>
        </w:rPr>
        <w:t xml:space="preserve">одарского края от 23.07.2003                </w:t>
      </w:r>
      <w:r w:rsidRPr="0009600D">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проводимое </w:t>
      </w:r>
      <w:r w:rsidR="00552C0D" w:rsidRPr="0009600D">
        <w:rPr>
          <w:sz w:val="28"/>
          <w:szCs w:val="28"/>
        </w:rPr>
        <w:t xml:space="preserve">в соответствии </w:t>
      </w:r>
      <w:r w:rsidR="00712342" w:rsidRPr="0009600D">
        <w:rPr>
          <w:sz w:val="28"/>
          <w:szCs w:val="28"/>
        </w:rPr>
        <w:t xml:space="preserve">Федеральным законом </w:t>
      </w:r>
      <w:r w:rsidR="00552C0D" w:rsidRPr="0009600D">
        <w:rPr>
          <w:sz w:val="28"/>
          <w:szCs w:val="28"/>
        </w:rPr>
        <w:t xml:space="preserve">от 06.10.2003 № 131-ФЗ «Об общих принципах организации местного самоуправления в Российской Федерации»,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lastRenderedPageBreak/>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sidR="003E57DA">
        <w:rPr>
          <w:rFonts w:eastAsia="Times New Roman"/>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3E57DA">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w:t>
      </w:r>
      <w:r>
        <w:rPr>
          <w:rFonts w:eastAsia="Times New Roman"/>
        </w:rPr>
        <w:lastRenderedPageBreak/>
        <w:t xml:space="preserve">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3E57DA">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E57DA">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2) обеспечивают исполнение решений, принятых на собраниях и </w:t>
      </w:r>
      <w:r>
        <w:rPr>
          <w:rFonts w:ascii="Times New Roman" w:hAnsi="Times New Roman"/>
          <w:sz w:val="28"/>
        </w:rPr>
        <w:lastRenderedPageBreak/>
        <w:t>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sidR="00E812EF">
        <w:rPr>
          <w:rFonts w:eastAsia="Times New Roman"/>
          <w:b/>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 xml:space="preserve">1) проект устава поселения, а также проект решения Совета о внесении </w:t>
      </w:r>
      <w:r>
        <w:rPr>
          <w:rFonts w:eastAsia="Times New Roman"/>
        </w:rPr>
        <w:lastRenderedPageBreak/>
        <w:t>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3E57DA">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3E57DA">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3E57DA">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w:t>
      </w:r>
      <w:r>
        <w:rPr>
          <w:rFonts w:eastAsia="Times New Roman"/>
          <w:sz w:val="28"/>
        </w:rPr>
        <w:lastRenderedPageBreak/>
        <w:t>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w:t>
      </w:r>
      <w:r w:rsidR="00FA1071">
        <w:rPr>
          <w:sz w:val="28"/>
        </w:rPr>
        <w:t>льным законом от 06.10.2003</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sidR="00587A64">
        <w:rPr>
          <w:rFonts w:ascii="Times New Roman" w:hAnsi="Times New Roman"/>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lastRenderedPageBreak/>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F92D28">
        <w:rPr>
          <w:rFonts w:eastAsia="Times New Roman"/>
          <w:sz w:val="28"/>
        </w:rPr>
        <w:t xml:space="preserve"> </w:t>
      </w:r>
      <w:r w:rsidR="0020297F" w:rsidRPr="0087331D">
        <w:rPr>
          <w:rFonts w:eastAsia="Times New Roman"/>
          <w:sz w:val="28"/>
        </w:rPr>
        <w:t>краевого</w:t>
      </w:r>
      <w:r w:rsidR="003E57DA">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587A64">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w:t>
      </w:r>
      <w:r>
        <w:rPr>
          <w:rFonts w:ascii="Times New Roman" w:hAnsi="Times New Roman"/>
          <w:sz w:val="28"/>
        </w:rPr>
        <w:lastRenderedPageBreak/>
        <w:t>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42FAF" w:rsidRDefault="00242FAF" w:rsidP="00242FAF">
      <w:pPr>
        <w:ind w:firstLine="840"/>
        <w:jc w:val="both"/>
        <w:rPr>
          <w:sz w:val="28"/>
        </w:rPr>
      </w:pPr>
      <w:r>
        <w:rPr>
          <w:sz w:val="28"/>
        </w:rPr>
        <w:t xml:space="preserve">представительный орган муниципального образования – Совет </w:t>
      </w:r>
      <w:r w:rsidR="00E812EF">
        <w:rPr>
          <w:sz w:val="28"/>
        </w:rPr>
        <w:t>Пролетарского</w:t>
      </w:r>
      <w:r>
        <w:rPr>
          <w:sz w:val="28"/>
        </w:rPr>
        <w:t xml:space="preserve"> сельского поселения Кореновского района;</w:t>
      </w:r>
    </w:p>
    <w:p w:rsidR="00242FAF" w:rsidRDefault="00242FAF" w:rsidP="00242FAF">
      <w:pPr>
        <w:ind w:firstLine="840"/>
        <w:jc w:val="both"/>
        <w:rPr>
          <w:sz w:val="28"/>
        </w:rPr>
      </w:pPr>
      <w:r>
        <w:rPr>
          <w:sz w:val="28"/>
        </w:rPr>
        <w:t xml:space="preserve">глава муниципального образования – глава </w:t>
      </w:r>
      <w:r w:rsidR="00E812EF">
        <w:rPr>
          <w:sz w:val="28"/>
        </w:rPr>
        <w:t>Пролетарского</w:t>
      </w:r>
      <w:r>
        <w:rPr>
          <w:sz w:val="28"/>
        </w:rPr>
        <w:t xml:space="preserve"> сельского поселения Кореновского района;</w:t>
      </w:r>
    </w:p>
    <w:p w:rsidR="00242FAF" w:rsidRDefault="00242FAF" w:rsidP="00242FAF">
      <w:pPr>
        <w:ind w:firstLine="840"/>
        <w:jc w:val="both"/>
        <w:rPr>
          <w:sz w:val="28"/>
        </w:rPr>
      </w:pPr>
      <w:r>
        <w:rPr>
          <w:sz w:val="28"/>
        </w:rPr>
        <w:t xml:space="preserve">исполнительно-распорядительный орган муниципального                образования – администрация </w:t>
      </w:r>
      <w:r w:rsidR="00E812EF">
        <w:rPr>
          <w:sz w:val="28"/>
        </w:rPr>
        <w:t>Пролетарского</w:t>
      </w:r>
      <w:r>
        <w:rPr>
          <w:sz w:val="28"/>
        </w:rPr>
        <w:t xml:space="preserve"> сельского поселения Кореновского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3E57DA">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w:t>
      </w:r>
      <w:r w:rsidR="00E812EF">
        <w:rPr>
          <w:rFonts w:ascii="Times New Roman" w:hAnsi="Times New Roman"/>
          <w:sz w:val="28"/>
        </w:rPr>
        <w:t xml:space="preserve"> состоит из 10</w:t>
      </w:r>
      <w:r w:rsidR="00242FAF">
        <w:rPr>
          <w:rFonts w:ascii="Times New Roman" w:hAnsi="Times New Roman"/>
          <w:sz w:val="28"/>
        </w:rPr>
        <w:t xml:space="preserve">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lastRenderedPageBreak/>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3E57DA">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вступления в отношении его в законную силу обвинительного </w:t>
      </w:r>
      <w:r>
        <w:rPr>
          <w:rFonts w:ascii="Times New Roman" w:hAnsi="Times New Roman"/>
          <w:sz w:val="28"/>
        </w:rPr>
        <w:lastRenderedPageBreak/>
        <w:t>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sidR="00D87703">
        <w:rPr>
          <w:rFonts w:eastAsia="Times New Roman"/>
          <w:sz w:val="28"/>
        </w:rPr>
        <w:t xml:space="preserve"> </w:t>
      </w:r>
      <w:r>
        <w:rPr>
          <w:sz w:val="28"/>
        </w:rPr>
        <w:t>от 06.10.2003 № 131-ФЗ</w:t>
      </w:r>
      <w:r w:rsidR="00D87703">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sidR="00D87703">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1,3</w:t>
      </w:r>
      <w:r w:rsidR="00B5338E" w:rsidRPr="0087331D">
        <w:rPr>
          <w:sz w:val="28"/>
          <w:szCs w:val="28"/>
        </w:rPr>
        <w:t>-</w:t>
      </w:r>
      <w:r w:rsidRPr="0087331D">
        <w:rPr>
          <w:sz w:val="28"/>
          <w:szCs w:val="28"/>
        </w:rPr>
        <w:t>7,10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w:t>
      </w:r>
      <w:r w:rsidRPr="0087331D">
        <w:rPr>
          <w:sz w:val="28"/>
          <w:szCs w:val="28"/>
        </w:rPr>
        <w:lastRenderedPageBreak/>
        <w:t>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sidR="00E812EF">
        <w:rPr>
          <w:rFonts w:eastAsia="Times New Roman"/>
          <w:b/>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3E57DA">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lastRenderedPageBreak/>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3E57DA">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3E57DA">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w:t>
      </w:r>
      <w:r w:rsidR="001C0344">
        <w:rPr>
          <w:rFonts w:eastAsia="Times New Roman"/>
          <w:sz w:val="28"/>
        </w:rPr>
        <w:t>6</w:t>
      </w:r>
      <w:r w:rsidR="009917B8">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3E57DA">
        <w:rPr>
          <w:rFonts w:eastAsia="Times New Roman"/>
          <w:sz w:val="28"/>
        </w:rPr>
        <w:t xml:space="preserve"> </w:t>
      </w:r>
      <w:r w:rsidR="009917B8">
        <w:rPr>
          <w:rFonts w:eastAsia="Times New Roman"/>
          <w:sz w:val="28"/>
        </w:rPr>
        <w:t>специализированных служб</w:t>
      </w:r>
      <w:r w:rsidR="003E57DA">
        <w:rPr>
          <w:rFonts w:eastAsia="Times New Roman"/>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42507">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E812EF">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Pr="004C5FF4"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AE5B88" w:rsidRDefault="00F56302" w:rsidP="0081350A">
      <w:pPr>
        <w:pStyle w:val="ad"/>
        <w:tabs>
          <w:tab w:val="left" w:pos="142"/>
        </w:tabs>
        <w:spacing w:after="0" w:line="100" w:lineRule="atLeast"/>
        <w:ind w:firstLine="851"/>
        <w:jc w:val="both"/>
        <w:rPr>
          <w:color w:val="FF0000"/>
          <w:sz w:val="28"/>
        </w:rPr>
      </w:pPr>
      <w:r>
        <w:rPr>
          <w:color w:val="FF0000"/>
          <w:sz w:val="28"/>
        </w:rPr>
        <w:t>23</w:t>
      </w:r>
      <w:r w:rsidR="00AE5B88" w:rsidRPr="00AE5B88">
        <w:rPr>
          <w:color w:val="FF0000"/>
          <w:sz w:val="28"/>
        </w:rPr>
        <w:t>)установление в соответствии с законодательством надбавок к ц</w:t>
      </w:r>
      <w:r>
        <w:rPr>
          <w:color w:val="FF0000"/>
          <w:sz w:val="28"/>
        </w:rPr>
        <w:t>енам (тарифам) для потребителей;</w:t>
      </w:r>
    </w:p>
    <w:p w:rsidR="00F56302" w:rsidRPr="00F56302" w:rsidRDefault="00F56302" w:rsidP="00F56302">
      <w:pPr>
        <w:pStyle w:val="ad"/>
        <w:tabs>
          <w:tab w:val="left" w:pos="142"/>
        </w:tabs>
        <w:spacing w:after="0" w:line="100" w:lineRule="atLeast"/>
        <w:ind w:firstLine="851"/>
        <w:jc w:val="both"/>
        <w:rPr>
          <w:sz w:val="28"/>
        </w:rPr>
      </w:pPr>
      <w:r w:rsidRPr="004C5FF4">
        <w:rPr>
          <w:sz w:val="28"/>
        </w:rPr>
        <w:t>2</w:t>
      </w:r>
      <w:r>
        <w:rPr>
          <w:sz w:val="28"/>
        </w:rPr>
        <w:t>4</w:t>
      </w:r>
      <w:r w:rsidRPr="004C5FF4">
        <w:rPr>
          <w:sz w:val="28"/>
        </w:rPr>
        <w:t>)</w:t>
      </w:r>
      <w:r>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00D87703">
        <w:rPr>
          <w:rFonts w:eastAsia="Times New Roman"/>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lastRenderedPageBreak/>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sidR="00E812EF">
        <w:rPr>
          <w:rFonts w:eastAsia="Times New Roman"/>
          <w:b/>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3E57D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3E57DA">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lastRenderedPageBreak/>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3E57DA">
        <w:rPr>
          <w:rFonts w:eastAsia="Times New Roman"/>
          <w:sz w:val="28"/>
        </w:rPr>
        <w:t xml:space="preserve"> </w:t>
      </w:r>
      <w:r>
        <w:rPr>
          <w:rFonts w:eastAsia="Times New Roman"/>
          <w:sz w:val="28"/>
        </w:rPr>
        <w:t>самороспуска, выборы депутатов Совета</w:t>
      </w:r>
      <w:r w:rsidR="003E57DA">
        <w:rPr>
          <w:rFonts w:eastAsia="Times New Roman"/>
          <w:sz w:val="28"/>
        </w:rPr>
        <w:t xml:space="preserve"> </w:t>
      </w:r>
      <w:r>
        <w:rPr>
          <w:rFonts w:eastAsia="Times New Roman"/>
          <w:sz w:val="28"/>
        </w:rPr>
        <w:t>нового</w:t>
      </w:r>
      <w:r w:rsidR="003E57DA">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42FAF">
      <w:pPr>
        <w:pStyle w:val="ConsNormal"/>
        <w:numPr>
          <w:ilvl w:val="1"/>
          <w:numId w:val="8"/>
        </w:numPr>
        <w:tabs>
          <w:tab w:val="left"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42FAF">
      <w:pPr>
        <w:pStyle w:val="ConsNormal"/>
        <w:numPr>
          <w:ilvl w:val="1"/>
          <w:numId w:val="8"/>
        </w:numPr>
        <w:tabs>
          <w:tab w:val="left" w:pos="72"/>
          <w:tab w:val="left"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42FAF">
      <w:pPr>
        <w:pStyle w:val="ConsNormal"/>
        <w:numPr>
          <w:ilvl w:val="1"/>
          <w:numId w:val="8"/>
        </w:numPr>
        <w:tabs>
          <w:tab w:val="left" w:pos="-851"/>
          <w:tab w:val="left"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42FAF">
      <w:pPr>
        <w:pStyle w:val="ConsNormal"/>
        <w:numPr>
          <w:ilvl w:val="1"/>
          <w:numId w:val="8"/>
        </w:numPr>
        <w:tabs>
          <w:tab w:val="left" w:pos="-2268"/>
          <w:tab w:val="left" w:pos="-1843"/>
          <w:tab w:val="left" w:pos="1276"/>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242FAF">
      <w:pPr>
        <w:pStyle w:val="ConsNormal"/>
        <w:numPr>
          <w:ilvl w:val="1"/>
          <w:numId w:val="8"/>
        </w:numPr>
        <w:tabs>
          <w:tab w:val="left" w:pos="-2268"/>
          <w:tab w:val="left"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242FA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lastRenderedPageBreak/>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42FAF">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sidR="003E57DA">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w:t>
      </w:r>
      <w:r w:rsidR="009917B8">
        <w:rPr>
          <w:rFonts w:ascii="Times New Roman" w:hAnsi="Times New Roman"/>
          <w:sz w:val="28"/>
        </w:rPr>
        <w:lastRenderedPageBreak/>
        <w:t>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3E57DA">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3E57DA">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3E57DA">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 xml:space="preserve">5) обеспечивает осуществление органами местного самоуправления </w:t>
      </w:r>
      <w:r>
        <w:rPr>
          <w:rFonts w:ascii="Times New Roman" w:hAnsi="Times New Roman"/>
          <w:sz w:val="28"/>
          <w:szCs w:val="28"/>
        </w:rPr>
        <w:lastRenderedPageBreak/>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3E57DA">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3E57DA">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E812EF">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3E57DA">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496038">
      <w:pPr>
        <w:pStyle w:val="ConsNormal"/>
        <w:tabs>
          <w:tab w:val="left" w:pos="15"/>
        </w:tabs>
        <w:ind w:firstLine="851"/>
        <w:jc w:val="both"/>
        <w:rPr>
          <w:rFonts w:ascii="Times New Roman" w:hAnsi="Times New Roman"/>
          <w:sz w:val="28"/>
        </w:rPr>
      </w:pPr>
      <w:r>
        <w:rPr>
          <w:rFonts w:ascii="Times New Roman" w:hAnsi="Times New Roman"/>
          <w:sz w:val="28"/>
        </w:rPr>
        <w:lastRenderedPageBreak/>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3E57DA">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242FAF"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3E57DA">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242FAF"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242FAF"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)принимает меры к отмене противоречащих требованиям законодательства распоряжений и</w:t>
      </w:r>
      <w:r w:rsidR="003E57DA">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242FAF">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3</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1252F4" w:rsidRDefault="00474F39"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474F39" w:rsidRDefault="009917B8" w:rsidP="00474F39">
      <w:pPr>
        <w:pStyle w:val="a6"/>
        <w:tabs>
          <w:tab w:val="left" w:pos="0"/>
          <w:tab w:val="left" w:pos="142"/>
        </w:tabs>
        <w:spacing w:after="0"/>
        <w:ind w:firstLine="851"/>
        <w:jc w:val="both"/>
        <w:rPr>
          <w:rFonts w:eastAsia="Times New Roman"/>
          <w:sz w:val="28"/>
        </w:rPr>
      </w:pPr>
      <w:r>
        <w:rPr>
          <w:rFonts w:eastAsia="Times New Roman"/>
          <w:sz w:val="28"/>
        </w:rPr>
        <w:t xml:space="preserve">4. </w:t>
      </w:r>
      <w:r w:rsidR="00474F39">
        <w:rPr>
          <w:rFonts w:eastAsia="Times New Roman"/>
          <w:sz w:val="28"/>
        </w:rPr>
        <w:t>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917B8" w:rsidRDefault="009917B8" w:rsidP="00474F39">
      <w:pPr>
        <w:pStyle w:val="a6"/>
        <w:tabs>
          <w:tab w:val="left" w:pos="0"/>
          <w:tab w:val="left" w:pos="142"/>
        </w:tabs>
        <w:spacing w:after="0"/>
        <w:ind w:firstLine="851"/>
        <w:jc w:val="both"/>
        <w:rPr>
          <w:sz w:val="28"/>
          <w:szCs w:val="28"/>
        </w:rPr>
      </w:pPr>
      <w:r>
        <w:rPr>
          <w:rFonts w:eastAsia="Times New Roman"/>
          <w:sz w:val="28"/>
        </w:rPr>
        <w:t xml:space="preserve">5. </w:t>
      </w:r>
      <w:r>
        <w:rPr>
          <w:sz w:val="28"/>
          <w:szCs w:val="28"/>
        </w:rPr>
        <w:t xml:space="preserve">Глава поселения представляет Совету ежегодные отчеты о результатах своей деятельности, деятельности администрации поселения, в том числе о </w:t>
      </w:r>
      <w:r>
        <w:rPr>
          <w:sz w:val="28"/>
          <w:szCs w:val="28"/>
        </w:rPr>
        <w:lastRenderedPageBreak/>
        <w:t>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3E57DA">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w:t>
      </w:r>
      <w:r w:rsidR="00E812EF">
        <w:rPr>
          <w:sz w:val="28"/>
          <w:szCs w:val="28"/>
        </w:rPr>
        <w:t xml:space="preserve"> </w:t>
      </w:r>
      <w:r>
        <w:rPr>
          <w:sz w:val="28"/>
          <w:szCs w:val="28"/>
        </w:rPr>
        <w:t>№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3E57DA">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3E57DA">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w:t>
      </w:r>
      <w:r w:rsidRPr="00EE194F">
        <w:rPr>
          <w:sz w:val="28"/>
          <w:szCs w:val="28"/>
        </w:rPr>
        <w:lastRenderedPageBreak/>
        <w:t xml:space="preserve">установленных Федеральным </w:t>
      </w:r>
      <w:hyperlink r:id="rId12"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3"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4" w:history="1">
        <w:r w:rsidRPr="00EE194F">
          <w:rPr>
            <w:sz w:val="28"/>
            <w:szCs w:val="28"/>
          </w:rPr>
          <w:t>законом</w:t>
        </w:r>
      </w:hyperlink>
      <w:r w:rsidRPr="00EE194F">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3E57DA">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xml:space="preserve">право на своевременное и в полном объеме получение денежного </w:t>
      </w:r>
      <w:r w:rsidRPr="003D4ED9">
        <w:lastRenderedPageBreak/>
        <w:t>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474F39">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474F39">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3E57DA">
        <w:t xml:space="preserve"> </w:t>
      </w:r>
      <w:r w:rsidR="009917B8" w:rsidRPr="003D4ED9">
        <w:t xml:space="preserve">на непостоянной основе, </w:t>
      </w:r>
      <w:r w:rsidR="0098585F" w:rsidRPr="002D5A50">
        <w:t>может</w:t>
      </w:r>
      <w:r w:rsidR="003E57DA">
        <w:t xml:space="preserve"> </w:t>
      </w:r>
      <w:r w:rsidR="009917B8" w:rsidRPr="003D4ED9">
        <w:t>производит</w:t>
      </w:r>
      <w:r w:rsidR="0098585F" w:rsidRPr="002D5A50">
        <w:t>ь</w:t>
      </w:r>
      <w:r w:rsidR="009917B8" w:rsidRPr="003D4ED9">
        <w:t xml:space="preserve">ся выплата денежной компенсации </w:t>
      </w:r>
      <w:r w:rsidR="009917B8" w:rsidRPr="003D4ED9">
        <w:lastRenderedPageBreak/>
        <w:t>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E57DA">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Default="009917B8" w:rsidP="001F386D">
      <w:pPr>
        <w:tabs>
          <w:tab w:val="left" w:pos="0"/>
        </w:tabs>
        <w:ind w:firstLine="851"/>
        <w:jc w:val="both"/>
        <w:rPr>
          <w:rFonts w:eastAsia="Times New Roman"/>
          <w:bCs/>
          <w:sz w:val="28"/>
          <w:szCs w:val="28"/>
        </w:rPr>
      </w:pPr>
      <w:r w:rsidRPr="001F386D">
        <w:rPr>
          <w:rFonts w:eastAsia="Times New Roman"/>
          <w:bCs/>
          <w:sz w:val="28"/>
          <w:szCs w:val="28"/>
        </w:rPr>
        <w:t xml:space="preserve">6) осуществляет иные бюджетные полномочия в соответствии с </w:t>
      </w:r>
      <w:r w:rsidRPr="001F386D">
        <w:rPr>
          <w:rFonts w:eastAsia="Times New Roman"/>
          <w:bCs/>
          <w:sz w:val="28"/>
          <w:szCs w:val="28"/>
        </w:rPr>
        <w:lastRenderedPageBreak/>
        <w:t>Бюджетным кодексом Российской Федерации и иными нормативными правовыми актами, регулирующими бюджетные правоотношения.</w:t>
      </w:r>
    </w:p>
    <w:p w:rsidR="00E812EF" w:rsidRDefault="00E812EF" w:rsidP="001F386D">
      <w:pPr>
        <w:tabs>
          <w:tab w:val="left" w:pos="0"/>
        </w:tabs>
        <w:ind w:firstLine="851"/>
        <w:jc w:val="both"/>
        <w:rPr>
          <w:rFonts w:eastAsia="Times New Roman"/>
          <w:bCs/>
          <w:sz w:val="28"/>
          <w:szCs w:val="28"/>
        </w:rPr>
      </w:pPr>
    </w:p>
    <w:p w:rsidR="00E812EF" w:rsidRPr="001F386D" w:rsidRDefault="00E812EF" w:rsidP="001F386D">
      <w:pPr>
        <w:tabs>
          <w:tab w:val="left" w:pos="0"/>
        </w:tabs>
        <w:ind w:firstLine="851"/>
        <w:jc w:val="both"/>
        <w:rPr>
          <w:rFonts w:eastAsia="Times New Roman"/>
          <w:bCs/>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 xml:space="preserve">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w:t>
      </w:r>
      <w:r w:rsidR="00BC2F87" w:rsidRPr="001F386D">
        <w:rPr>
          <w:rFonts w:eastAsia="Times New Roman"/>
          <w:kern w:val="0"/>
          <w:szCs w:val="28"/>
          <w:lang w:eastAsia="ru-RU"/>
        </w:rPr>
        <w:lastRenderedPageBreak/>
        <w:t>неопределенного круга потребителей</w:t>
      </w:r>
      <w:r w:rsidRPr="001F386D">
        <w:rPr>
          <w:szCs w:val="28"/>
        </w:rPr>
        <w:t>;</w:t>
      </w:r>
    </w:p>
    <w:p w:rsidR="009917B8" w:rsidRPr="001F386D"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13356">
        <w:rPr>
          <w:rFonts w:eastAsia="Times New Roman"/>
          <w:sz w:val="28"/>
          <w:szCs w:val="28"/>
        </w:rPr>
        <w:t xml:space="preserve"> </w:t>
      </w:r>
      <w:r w:rsidR="009917B8" w:rsidRPr="001F386D">
        <w:rPr>
          <w:rFonts w:eastAsia="Times New Roman"/>
          <w:sz w:val="28"/>
          <w:szCs w:val="28"/>
        </w:rPr>
        <w:t>предпринимательства;</w:t>
      </w:r>
    </w:p>
    <w:p w:rsidR="00AE5B88" w:rsidRPr="00AE5B88" w:rsidRDefault="00AE5B88" w:rsidP="00AE5B88">
      <w:pPr>
        <w:ind w:firstLine="709"/>
        <w:rPr>
          <w:color w:val="FF0000"/>
          <w:sz w:val="28"/>
          <w:szCs w:val="28"/>
        </w:rPr>
      </w:pPr>
      <w:r>
        <w:rPr>
          <w:sz w:val="28"/>
          <w:szCs w:val="28"/>
        </w:rPr>
        <w:t xml:space="preserve">  </w:t>
      </w:r>
      <w:r w:rsidR="00F56302">
        <w:rPr>
          <w:color w:val="FF0000"/>
          <w:sz w:val="28"/>
          <w:szCs w:val="28"/>
        </w:rPr>
        <w:t>14</w:t>
      </w:r>
      <w:r w:rsidRPr="00AE5B88">
        <w:rPr>
          <w:color w:val="FF0000"/>
          <w:sz w:val="28"/>
          <w:szCs w:val="28"/>
        </w:rPr>
        <w:t>) устанавливает систему критериев, используемых для определения доступности для потребителей услуг организаций коммунального комплекса;</w:t>
      </w:r>
    </w:p>
    <w:p w:rsidR="00AE5B88" w:rsidRPr="00AE5B88" w:rsidRDefault="00F56302" w:rsidP="00AE5B88">
      <w:pPr>
        <w:ind w:firstLine="709"/>
        <w:rPr>
          <w:color w:val="FF0000"/>
          <w:sz w:val="28"/>
          <w:szCs w:val="28"/>
        </w:rPr>
      </w:pPr>
      <w:r>
        <w:rPr>
          <w:color w:val="FF0000"/>
          <w:sz w:val="28"/>
          <w:szCs w:val="28"/>
        </w:rPr>
        <w:t xml:space="preserve">  15</w:t>
      </w:r>
      <w:r w:rsidR="00AE5B88" w:rsidRPr="00AE5B88">
        <w:rPr>
          <w:color w:val="FF0000"/>
          <w:sz w:val="28"/>
          <w:szCs w:val="28"/>
        </w:rPr>
        <w:t>) публикует информацию о тарифах и надбавках;</w:t>
      </w:r>
    </w:p>
    <w:p w:rsidR="00AE5B88" w:rsidRPr="00AE5B88" w:rsidRDefault="00F56302" w:rsidP="00AE5B88">
      <w:pPr>
        <w:pStyle w:val="21"/>
        <w:tabs>
          <w:tab w:val="left" w:pos="70"/>
        </w:tabs>
        <w:suppressAutoHyphens w:val="0"/>
        <w:ind w:firstLine="709"/>
        <w:rPr>
          <w:color w:val="FF0000"/>
          <w:szCs w:val="28"/>
        </w:rPr>
      </w:pPr>
      <w:r>
        <w:rPr>
          <w:color w:val="FF0000"/>
          <w:szCs w:val="28"/>
        </w:rPr>
        <w:t xml:space="preserve">  16</w:t>
      </w:r>
      <w:r w:rsidR="00AE5B88" w:rsidRPr="00AE5B88">
        <w:rPr>
          <w:color w:val="FF0000"/>
          <w:szCs w:val="28"/>
        </w:rPr>
        <w:t xml:space="preserve">) принимает решения и выдает предписания, в пределах полномочий, установленных </w:t>
      </w:r>
      <w:r w:rsidR="00AE5B88" w:rsidRPr="00AE5B88">
        <w:rPr>
          <w:rFonts w:eastAsia="Times New Roman"/>
          <w:color w:val="FF0000"/>
          <w:kern w:val="0"/>
          <w:szCs w:val="28"/>
          <w:lang w:eastAsia="ru-RU"/>
        </w:rPr>
        <w:t>Федеральным законом от 30.12.2004 № 210-ФЗ «Об основах регулирования тарифов организаций коммунального комплекса»</w:t>
      </w:r>
      <w:r w:rsidR="00AE5B88" w:rsidRPr="00AE5B88">
        <w:rPr>
          <w:color w:val="FF0000"/>
          <w:szCs w:val="28"/>
        </w:rPr>
        <w:t>, которые обязательны для исполнения организациями коммунального комплекса;</w:t>
      </w:r>
    </w:p>
    <w:p w:rsidR="00AE5B88" w:rsidRDefault="00F56302" w:rsidP="00AE5B88">
      <w:pPr>
        <w:tabs>
          <w:tab w:val="left" w:pos="240"/>
        </w:tabs>
        <w:ind w:right="105"/>
        <w:jc w:val="both"/>
        <w:rPr>
          <w:rFonts w:eastAsia="Arial"/>
          <w:color w:val="FF0000"/>
          <w:sz w:val="28"/>
          <w:szCs w:val="28"/>
        </w:rPr>
      </w:pPr>
      <w:r>
        <w:rPr>
          <w:color w:val="FF0000"/>
          <w:sz w:val="28"/>
          <w:szCs w:val="28"/>
        </w:rPr>
        <w:t xml:space="preserve">           17</w:t>
      </w:r>
      <w:r w:rsidR="00AE5B88" w:rsidRPr="00AE5B88">
        <w:rPr>
          <w:color w:val="FF0000"/>
          <w:sz w:val="28"/>
          <w:szCs w:val="28"/>
        </w:rPr>
        <w:t xml:space="preserve">) </w:t>
      </w:r>
      <w:r w:rsidR="00AE5B88" w:rsidRPr="00AE5B88">
        <w:rPr>
          <w:rFonts w:eastAsia="Arial"/>
          <w:color w:val="FF0000"/>
          <w:sz w:val="28"/>
          <w:szCs w:val="28"/>
        </w:rPr>
        <w:t xml:space="preserve">устанавливает надбавки к тарифам на услуги организаций коммунального комплекса в соответствии с </w:t>
      </w:r>
      <w:r w:rsidR="00AE5B88" w:rsidRPr="00AE5B88">
        <w:rPr>
          <w:rFonts w:eastAsia="Times New Roman"/>
          <w:color w:val="FF0000"/>
          <w:sz w:val="28"/>
          <w:szCs w:val="28"/>
          <w:lang w:eastAsia="ru-RU"/>
        </w:rPr>
        <w:t>предельным индексом, установленным органом регулирования Краснодарского края для поселения</w:t>
      </w:r>
      <w:r w:rsidR="00AE5B88" w:rsidRPr="00AE5B88">
        <w:rPr>
          <w:rFonts w:eastAsia="Arial"/>
          <w:color w:val="FF0000"/>
          <w:sz w:val="28"/>
          <w:szCs w:val="28"/>
        </w:rPr>
        <w:t>.</w:t>
      </w:r>
    </w:p>
    <w:p w:rsidR="00F56302" w:rsidRDefault="00F56302" w:rsidP="00F56302">
      <w:pPr>
        <w:tabs>
          <w:tab w:val="left" w:pos="240"/>
        </w:tabs>
        <w:ind w:right="105" w:firstLine="851"/>
        <w:jc w:val="both"/>
        <w:rPr>
          <w:rFonts w:eastAsia="Times New Roman"/>
          <w:sz w:val="28"/>
          <w:szCs w:val="28"/>
        </w:rPr>
      </w:pPr>
      <w:r w:rsidRPr="001F386D">
        <w:rPr>
          <w:rFonts w:eastAsia="Times New Roman"/>
          <w:sz w:val="28"/>
          <w:szCs w:val="28"/>
        </w:rPr>
        <w:t>14) иные полномочия в соответствии с законодательством.</w:t>
      </w:r>
    </w:p>
    <w:p w:rsidR="00F56302" w:rsidRPr="00AE5B88" w:rsidRDefault="00F56302" w:rsidP="00AE5B88">
      <w:pPr>
        <w:tabs>
          <w:tab w:val="left" w:pos="240"/>
        </w:tabs>
        <w:ind w:right="105"/>
        <w:jc w:val="both"/>
        <w:rPr>
          <w:rFonts w:eastAsia="Times New Roman"/>
          <w:color w:val="FF0000"/>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00913356">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913356">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913356">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lastRenderedPageBreak/>
        <w:t>1) управляет и распоряжается земельными участками, находящимися в муниципальной собственности;</w:t>
      </w:r>
    </w:p>
    <w:p w:rsidR="009917B8" w:rsidRPr="001F386D" w:rsidRDefault="00B10AFC" w:rsidP="001F386D">
      <w:pPr>
        <w:pStyle w:val="WW-2"/>
        <w:tabs>
          <w:tab w:val="left" w:pos="500"/>
        </w:tabs>
        <w:rPr>
          <w:szCs w:val="28"/>
        </w:rPr>
      </w:pPr>
      <w:r w:rsidRPr="001F386D">
        <w:rPr>
          <w:szCs w:val="28"/>
        </w:rPr>
        <w:t>2</w:t>
      </w:r>
      <w:r w:rsidR="009917B8" w:rsidRPr="001F386D">
        <w:rPr>
          <w:szCs w:val="28"/>
        </w:rPr>
        <w:t>) осуществляет муниципальный</w:t>
      </w:r>
      <w:r w:rsidR="00913356">
        <w:rPr>
          <w:szCs w:val="28"/>
        </w:rPr>
        <w:t xml:space="preserve"> </w:t>
      </w:r>
      <w:r w:rsidR="009917B8" w:rsidRPr="001F386D">
        <w:rPr>
          <w:szCs w:val="28"/>
        </w:rPr>
        <w:t>земельный контроль;</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3</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4</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13356">
        <w:rPr>
          <w:rFonts w:eastAsia="Times New Roman"/>
          <w:sz w:val="28"/>
          <w:szCs w:val="28"/>
        </w:rPr>
        <w:t xml:space="preserve"> </w:t>
      </w:r>
      <w:r w:rsidR="00F46999" w:rsidRPr="001F386D">
        <w:rPr>
          <w:rFonts w:eastAsia="Calibri"/>
          <w:bCs/>
          <w:kern w:val="0"/>
          <w:sz w:val="28"/>
          <w:szCs w:val="28"/>
          <w:lang w:eastAsia="ru-RU"/>
        </w:rPr>
        <w:t>от 21.02.1992 № 2395-1</w:t>
      </w:r>
      <w:r w:rsidR="009917B8" w:rsidRPr="001F386D">
        <w:rPr>
          <w:rFonts w:eastAsia="Times New Roman"/>
          <w:sz w:val="28"/>
          <w:szCs w:val="28"/>
        </w:rPr>
        <w:t>«О недрах»;</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B10AFC" w:rsidP="001F386D">
      <w:pPr>
        <w:pStyle w:val="21"/>
        <w:tabs>
          <w:tab w:val="left" w:pos="100"/>
        </w:tabs>
        <w:ind w:firstLine="851"/>
        <w:rPr>
          <w:szCs w:val="28"/>
        </w:rPr>
      </w:pPr>
      <w:r w:rsidRPr="001F386D">
        <w:rPr>
          <w:szCs w:val="28"/>
        </w:rPr>
        <w:t>7</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B10AFC" w:rsidP="001F386D">
      <w:pPr>
        <w:pStyle w:val="21"/>
        <w:tabs>
          <w:tab w:val="left" w:pos="100"/>
        </w:tabs>
        <w:ind w:firstLine="851"/>
        <w:rPr>
          <w:szCs w:val="28"/>
        </w:rPr>
      </w:pPr>
      <w:r w:rsidRPr="001F386D">
        <w:rPr>
          <w:szCs w:val="28"/>
        </w:rPr>
        <w:t>8</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B10AFC" w:rsidP="001F386D">
      <w:pPr>
        <w:pStyle w:val="21"/>
        <w:tabs>
          <w:tab w:val="left" w:pos="100"/>
        </w:tabs>
        <w:ind w:firstLine="851"/>
        <w:rPr>
          <w:szCs w:val="28"/>
        </w:rPr>
      </w:pPr>
      <w:r w:rsidRPr="001F386D">
        <w:rPr>
          <w:szCs w:val="28"/>
        </w:rPr>
        <w:t>9</w:t>
      </w:r>
      <w:r w:rsidR="00506E17" w:rsidRPr="001F386D">
        <w:rPr>
          <w:szCs w:val="28"/>
        </w:rPr>
        <w:t>) разрабатывает лесохозяйственный регламент;</w:t>
      </w:r>
    </w:p>
    <w:p w:rsidR="00506E17" w:rsidRPr="001F386D" w:rsidRDefault="00B10AFC" w:rsidP="001F386D">
      <w:pPr>
        <w:ind w:right="30" w:firstLine="851"/>
        <w:jc w:val="both"/>
        <w:rPr>
          <w:rFonts w:eastAsia="Times New Roman"/>
          <w:sz w:val="28"/>
          <w:szCs w:val="28"/>
        </w:rPr>
      </w:pPr>
      <w:r w:rsidRPr="001F386D">
        <w:rPr>
          <w:rFonts w:eastAsia="Times New Roman"/>
          <w:sz w:val="28"/>
          <w:szCs w:val="28"/>
        </w:rPr>
        <w:t>10</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11</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913356">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13356">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 xml:space="preserve">хранение, комплектование (формирование), учет и </w:t>
      </w:r>
      <w:r w:rsidR="00C073A9" w:rsidRPr="001F386D">
        <w:rPr>
          <w:rFonts w:eastAsia="Calibri"/>
          <w:kern w:val="0"/>
          <w:sz w:val="28"/>
          <w:szCs w:val="28"/>
          <w:lang w:eastAsia="ru-RU"/>
        </w:rPr>
        <w:lastRenderedPageBreak/>
        <w:t>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от 26.12.2008 </w:t>
      </w:r>
      <w:r>
        <w:rPr>
          <w:sz w:val="28"/>
          <w:szCs w:val="28"/>
        </w:rPr>
        <w:lastRenderedPageBreak/>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A350F0">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7A69A5">
        <w:rPr>
          <w:sz w:val="28"/>
          <w:szCs w:val="28"/>
        </w:rPr>
        <w:t>Советом.</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w:t>
      </w:r>
      <w:r w:rsidR="007A69A5">
        <w:rPr>
          <w:rFonts w:eastAsiaTheme="minorHAnsi"/>
          <w:kern w:val="0"/>
          <w:sz w:val="28"/>
          <w:szCs w:val="28"/>
        </w:rPr>
        <w:t>олномочиями по</w:t>
      </w:r>
      <w:r w:rsidR="00A350F0">
        <w:rPr>
          <w:rFonts w:eastAsiaTheme="minorHAnsi"/>
          <w:kern w:val="0"/>
          <w:sz w:val="28"/>
          <w:szCs w:val="28"/>
        </w:rPr>
        <w:t xml:space="preserve"> </w:t>
      </w:r>
      <w:r w:rsidRPr="004235DE">
        <w:rPr>
          <w:rFonts w:eastAsiaTheme="minorHAnsi"/>
          <w:kern w:val="0"/>
          <w:sz w:val="28"/>
          <w:szCs w:val="28"/>
        </w:rPr>
        <w:t>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A350F0">
        <w:rPr>
          <w:rFonts w:eastAsiaTheme="minorHAnsi"/>
          <w:kern w:val="0"/>
          <w:sz w:val="28"/>
          <w:szCs w:val="28"/>
        </w:rPr>
        <w:t xml:space="preserve"> </w:t>
      </w:r>
      <w:r w:rsidR="009917B8">
        <w:rPr>
          <w:sz w:val="28"/>
          <w:szCs w:val="28"/>
        </w:rPr>
        <w:t>муниципального контроля</w:t>
      </w:r>
      <w:r w:rsidR="00A350F0">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A350F0">
        <w:rPr>
          <w:rFonts w:eastAsiaTheme="minorHAnsi"/>
          <w:kern w:val="0"/>
          <w:sz w:val="28"/>
          <w:szCs w:val="28"/>
        </w:rPr>
        <w:t xml:space="preserve"> </w:t>
      </w:r>
      <w:r w:rsidR="00E82211" w:rsidRPr="00E82211">
        <w:rPr>
          <w:rFonts w:eastAsiaTheme="minorHAnsi"/>
          <w:kern w:val="0"/>
          <w:sz w:val="28"/>
          <w:szCs w:val="28"/>
        </w:rPr>
        <w:t>Краснодарского края</w:t>
      </w:r>
      <w:r w:rsidR="00A350F0">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A69A5">
        <w:rPr>
          <w:rFonts w:ascii="Times New Roman" w:hAnsi="Times New Roman"/>
          <w:sz w:val="28"/>
          <w:szCs w:val="28"/>
        </w:rPr>
        <w:t>Советом</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913356">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7A69A5">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7A69A5">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913356">
        <w:rPr>
          <w:sz w:val="28"/>
        </w:rPr>
        <w:t xml:space="preserve"> </w:t>
      </w:r>
      <w:r>
        <w:rPr>
          <w:sz w:val="28"/>
        </w:rPr>
        <w:t>(работодатель).</w:t>
      </w:r>
    </w:p>
    <w:p w:rsidR="009917B8" w:rsidRDefault="009917B8" w:rsidP="007A69A5">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7A69A5">
      <w:pPr>
        <w:ind w:firstLine="851"/>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A350F0">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sidR="00D87703">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AE5B88">
        <w:rPr>
          <w:sz w:val="28"/>
          <w:szCs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sidR="00A350F0">
        <w:rPr>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913356">
        <w:rPr>
          <w:sz w:val="28"/>
          <w:szCs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D87703">
        <w:rPr>
          <w:sz w:val="28"/>
          <w:szCs w:val="28"/>
        </w:rPr>
        <w:t xml:space="preserve"> </w:t>
      </w:r>
      <w:r w:rsidR="00D87703">
        <w:rPr>
          <w:sz w:val="28"/>
        </w:rPr>
        <w:t xml:space="preserve">«О </w:t>
      </w:r>
      <w:r w:rsidRPr="0087331D">
        <w:rPr>
          <w:sz w:val="28"/>
        </w:rPr>
        <w:t>Реестре муниципальных должностей и Реестре должностей</w:t>
      </w:r>
      <w:r>
        <w:rPr>
          <w:sz w:val="28"/>
        </w:rPr>
        <w:t xml:space="preserve"> </w:t>
      </w:r>
      <w:r>
        <w:rPr>
          <w:sz w:val="28"/>
        </w:rPr>
        <w:lastRenderedPageBreak/>
        <w:t xml:space="preserve">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D87703">
        <w:rPr>
          <w:sz w:val="28"/>
          <w:szCs w:val="28"/>
        </w:rPr>
        <w:t>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913356">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A350F0">
        <w:rPr>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D343DD">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D343DD">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D343DD" w:rsidRDefault="00D343DD" w:rsidP="0081350A">
      <w:pPr>
        <w:pStyle w:val="a6"/>
        <w:tabs>
          <w:tab w:val="left" w:pos="0"/>
          <w:tab w:val="left" w:pos="142"/>
          <w:tab w:val="left" w:pos="360"/>
        </w:tabs>
        <w:spacing w:after="0"/>
        <w:ind w:firstLine="851"/>
        <w:jc w:val="both"/>
        <w:rPr>
          <w:b/>
          <w:sz w:val="28"/>
        </w:rPr>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13356">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A350F0">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13356">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w:t>
      </w:r>
      <w:r w:rsidRPr="002F3F83">
        <w:rPr>
          <w:bCs/>
          <w:sz w:val="28"/>
          <w:szCs w:val="28"/>
        </w:rPr>
        <w:lastRenderedPageBreak/>
        <w:t>доходах, об имуществе и обязательствах имущественного характера государственными гражданскими служащими Краснодарского края.</w:t>
      </w:r>
    </w:p>
    <w:p w:rsidR="00276ACD"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13356" w:rsidRPr="002624C5" w:rsidRDefault="00913356" w:rsidP="001F386D">
      <w:pPr>
        <w:suppressAutoHyphens w:val="0"/>
        <w:autoSpaceDE w:val="0"/>
        <w:autoSpaceDN w:val="0"/>
        <w:adjustRightInd w:val="0"/>
        <w:ind w:firstLine="851"/>
        <w:jc w:val="both"/>
        <w:rPr>
          <w:rFonts w:eastAsia="Times New Roman"/>
          <w:bCs/>
          <w:kern w:val="0"/>
          <w:sz w:val="28"/>
          <w:szCs w:val="28"/>
          <w:lang w:eastAsia="ru-RU"/>
        </w:rPr>
      </w:pP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A350F0">
        <w:rPr>
          <w:sz w:val="28"/>
        </w:rPr>
        <w:t xml:space="preserve"> </w:t>
      </w:r>
      <w:r>
        <w:rPr>
          <w:sz w:val="28"/>
        </w:rPr>
        <w:t xml:space="preserve">Федеральным законом </w:t>
      </w:r>
      <w:r w:rsidR="00927170" w:rsidRPr="00FF1A6D">
        <w:rPr>
          <w:sz w:val="28"/>
          <w:szCs w:val="28"/>
        </w:rPr>
        <w:t>от 02.03.2007 № 25-ФЗ</w:t>
      </w:r>
      <w:r w:rsidR="00CE5FE4">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A350F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sidR="00815BF2">
        <w:rPr>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D343DD">
      <w:pPr>
        <w:ind w:firstLine="851"/>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913356">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CE5FE4">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F92D28" w:rsidRDefault="00F92D28" w:rsidP="0081350A">
      <w:pPr>
        <w:ind w:firstLine="900"/>
        <w:jc w:val="both"/>
        <w:rPr>
          <w:strike/>
          <w:sz w:val="28"/>
        </w:rPr>
      </w:pPr>
    </w:p>
    <w:p w:rsidR="00F92D28" w:rsidRDefault="00F92D2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A350F0">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A350F0">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1F386D" w:rsidRDefault="00070BC6" w:rsidP="00070BC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AE5B88" w:rsidRPr="00AE5B88">
        <w:rPr>
          <w:rFonts w:eastAsia="Calibri"/>
          <w:color w:val="FF0000"/>
          <w:kern w:val="0"/>
          <w:sz w:val="28"/>
          <w:szCs w:val="28"/>
        </w:rPr>
        <w:t xml:space="preserve">могут </w:t>
      </w:r>
      <w:r w:rsidRPr="00AE5B88">
        <w:rPr>
          <w:rFonts w:eastAsia="Calibri"/>
          <w:color w:val="FF0000"/>
          <w:kern w:val="0"/>
          <w:sz w:val="28"/>
          <w:szCs w:val="28"/>
        </w:rPr>
        <w:t>подлежат</w:t>
      </w:r>
      <w:r w:rsidR="00AE5B88" w:rsidRPr="00AE5B88">
        <w:rPr>
          <w:rFonts w:eastAsia="Calibri"/>
          <w:color w:val="FF0000"/>
          <w:kern w:val="0"/>
          <w:sz w:val="28"/>
          <w:szCs w:val="28"/>
        </w:rPr>
        <w:t>ь</w:t>
      </w:r>
      <w:r w:rsidRPr="001F386D">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D343DD">
        <w:rPr>
          <w:sz w:val="28"/>
          <w:szCs w:val="28"/>
        </w:rPr>
        <w:t>Кореновского района</w:t>
      </w:r>
      <w:r w:rsidR="00D54B3E" w:rsidRPr="004235DE">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AD470F" w:rsidRPr="00AD470F" w:rsidRDefault="00EE6D1F" w:rsidP="00EE6D1F">
      <w:pPr>
        <w:suppressAutoHyphens w:val="0"/>
        <w:autoSpaceDE w:val="0"/>
        <w:autoSpaceDN w:val="0"/>
        <w:adjustRightInd w:val="0"/>
        <w:ind w:firstLine="851"/>
        <w:jc w:val="both"/>
        <w:rPr>
          <w:color w:val="FF0000"/>
          <w:sz w:val="28"/>
          <w:szCs w:val="28"/>
        </w:rPr>
      </w:pPr>
      <w:r w:rsidRPr="00AD470F">
        <w:rPr>
          <w:rFonts w:eastAsia="Calibri"/>
          <w:color w:val="FF0000"/>
          <w:kern w:val="0"/>
          <w:sz w:val="28"/>
          <w:szCs w:val="28"/>
        </w:rPr>
        <w:t xml:space="preserve">3. </w:t>
      </w:r>
      <w:r w:rsidR="00AD470F" w:rsidRPr="00AD470F">
        <w:rPr>
          <w:color w:val="FF0000"/>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w:t>
      </w:r>
      <w:r w:rsidR="00AD470F" w:rsidRPr="00AD470F">
        <w:rPr>
          <w:color w:val="FF0000"/>
          <w:sz w:val="28"/>
          <w:szCs w:val="28"/>
        </w:rPr>
        <w:lastRenderedPageBreak/>
        <w:t>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F02633">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913356">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w:t>
      </w:r>
      <w:r>
        <w:rPr>
          <w:sz w:val="28"/>
        </w:rPr>
        <w:lastRenderedPageBreak/>
        <w:t>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 xml:space="preserve">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w:t>
      </w:r>
      <w:r w:rsidRPr="002F3F83">
        <w:rPr>
          <w:rFonts w:ascii="Times New Roman" w:hAnsi="Times New Roman"/>
          <w:sz w:val="28"/>
        </w:rPr>
        <w:lastRenderedPageBreak/>
        <w:t>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sidR="00815BF2">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sidR="00913356">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lastRenderedPageBreak/>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913356">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913356">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sidR="00AD470F">
        <w:rPr>
          <w:rFonts w:eastAsia="Times New Roman"/>
          <w:b/>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913356">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lastRenderedPageBreak/>
        <w:t xml:space="preserve">2. Постановления и распоряжения администрации вступают в силу </w:t>
      </w:r>
      <w:r w:rsidRPr="005E20E9">
        <w:rPr>
          <w:rStyle w:val="80"/>
        </w:rPr>
        <w:t>со дня</w:t>
      </w:r>
      <w:r w:rsidR="00CE5FE4">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00CE5FE4">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sidR="00913356">
        <w:rPr>
          <w:rFonts w:ascii="Times New Roman" w:hAnsi="Times New Roman"/>
          <w:sz w:val="28"/>
        </w:rPr>
        <w:t xml:space="preserve"> </w:t>
      </w:r>
      <w:r>
        <w:rPr>
          <w:rFonts w:ascii="Times New Roman" w:hAnsi="Times New Roman"/>
          <w:sz w:val="28"/>
        </w:rPr>
        <w:t>Федерации.</w:t>
      </w:r>
    </w:p>
    <w:p w:rsidR="00AD470F" w:rsidRPr="00AD470F" w:rsidRDefault="00AD470F" w:rsidP="00AD470F">
      <w:pPr>
        <w:pStyle w:val="ConsNormal"/>
        <w:tabs>
          <w:tab w:val="left" w:pos="75"/>
        </w:tabs>
        <w:ind w:firstLine="851"/>
        <w:jc w:val="both"/>
        <w:rPr>
          <w:rFonts w:ascii="Times New Roman" w:hAnsi="Times New Roman"/>
          <w:color w:val="FF0000"/>
          <w:sz w:val="28"/>
        </w:rPr>
      </w:pPr>
      <w:r w:rsidRPr="00AD470F">
        <w:rPr>
          <w:rFonts w:ascii="Times New Roman" w:hAnsi="Times New Roman"/>
          <w:color w:val="FF0000"/>
          <w:sz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815BF2"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13356">
        <w:rPr>
          <w:rFonts w:ascii="Times New Roman" w:hAnsi="Times New Roman"/>
          <w:sz w:val="28"/>
          <w:szCs w:val="28"/>
        </w:rPr>
        <w:t xml:space="preserve"> </w:t>
      </w:r>
      <w:r w:rsidR="009917B8">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AD470F" w:rsidRPr="00AD470F" w:rsidRDefault="00AD470F" w:rsidP="00AD470F">
      <w:pPr>
        <w:autoSpaceDE w:val="0"/>
        <w:autoSpaceDN w:val="0"/>
        <w:adjustRightInd w:val="0"/>
        <w:ind w:firstLine="709"/>
        <w:jc w:val="both"/>
        <w:rPr>
          <w:rFonts w:eastAsia="Calibri"/>
          <w:color w:val="FF0000"/>
          <w:sz w:val="28"/>
          <w:szCs w:val="28"/>
        </w:rPr>
      </w:pPr>
      <w:bookmarkStart w:id="0" w:name="sub_737"/>
      <w:r w:rsidRPr="00AD470F">
        <w:rPr>
          <w:color w:val="FF0000"/>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AD470F">
        <w:rPr>
          <w:rFonts w:eastAsia="Calibri"/>
          <w:color w:val="FF0000"/>
          <w:sz w:val="28"/>
          <w:szCs w:val="28"/>
        </w:rPr>
        <w:t xml:space="preserve">и (или) </w:t>
      </w:r>
      <w:r w:rsidRPr="00AD470F">
        <w:rPr>
          <w:color w:val="FF0000"/>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AD470F">
        <w:rPr>
          <w:rFonts w:eastAsia="Calibri"/>
          <w:color w:val="FF0000"/>
          <w:sz w:val="28"/>
          <w:szCs w:val="28"/>
        </w:rPr>
        <w:t xml:space="preserve">. </w:t>
      </w:r>
    </w:p>
    <w:p w:rsidR="00AD470F" w:rsidRPr="00AD470F" w:rsidRDefault="00AD470F" w:rsidP="00AD470F">
      <w:pPr>
        <w:autoSpaceDE w:val="0"/>
        <w:autoSpaceDN w:val="0"/>
        <w:adjustRightInd w:val="0"/>
        <w:ind w:firstLine="709"/>
        <w:jc w:val="both"/>
        <w:rPr>
          <w:color w:val="FF0000"/>
          <w:sz w:val="28"/>
          <w:szCs w:val="28"/>
        </w:rPr>
      </w:pPr>
      <w:r w:rsidRPr="00AD470F">
        <w:rPr>
          <w:rFonts w:eastAsia="Calibri"/>
          <w:color w:val="FF000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AD470F">
        <w:rPr>
          <w:color w:val="FF0000"/>
          <w:sz w:val="28"/>
          <w:szCs w:val="28"/>
        </w:rPr>
        <w:t>Официальное опубликование производится за счет местного бюджета.</w:t>
      </w:r>
    </w:p>
    <w:p w:rsidR="00AD470F" w:rsidRPr="00AD470F" w:rsidRDefault="00AD470F" w:rsidP="00AD470F">
      <w:pPr>
        <w:ind w:firstLine="709"/>
        <w:jc w:val="both"/>
        <w:rPr>
          <w:rFonts w:eastAsia="Calibri"/>
          <w:color w:val="FF0000"/>
          <w:sz w:val="28"/>
          <w:szCs w:val="28"/>
        </w:rPr>
      </w:pPr>
      <w:r w:rsidRPr="00AD470F">
        <w:rPr>
          <w:color w:val="FF0000"/>
          <w:sz w:val="28"/>
          <w:szCs w:val="28"/>
        </w:rPr>
        <w:t xml:space="preserve">7. </w:t>
      </w:r>
      <w:r w:rsidRPr="00AD470F">
        <w:rPr>
          <w:rFonts w:eastAsia="Calibri"/>
          <w:color w:val="FF000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470F">
        <w:rPr>
          <w:color w:val="FF0000"/>
          <w:sz w:val="28"/>
          <w:szCs w:val="28"/>
        </w:rPr>
        <w:t xml:space="preserve">сайте в информационно-телекоммуникационной сети «Интернет», зарегистрированном в качестве </w:t>
      </w:r>
      <w:r w:rsidRPr="00AD470F">
        <w:rPr>
          <w:color w:val="FF0000"/>
          <w:sz w:val="28"/>
          <w:szCs w:val="28"/>
        </w:rPr>
        <w:lastRenderedPageBreak/>
        <w:t>средства массовой информации</w:t>
      </w:r>
      <w:r w:rsidRPr="00AD470F">
        <w:rPr>
          <w:rFonts w:eastAsia="Calibri"/>
          <w:color w:val="FF0000"/>
          <w:sz w:val="28"/>
          <w:szCs w:val="28"/>
        </w:rPr>
        <w:t>.</w:t>
      </w:r>
    </w:p>
    <w:p w:rsidR="00AD470F" w:rsidRPr="00AD470F" w:rsidRDefault="00AD470F" w:rsidP="00AD470F">
      <w:pPr>
        <w:ind w:firstLine="709"/>
        <w:jc w:val="both"/>
        <w:rPr>
          <w:color w:val="FF0000"/>
          <w:sz w:val="28"/>
          <w:szCs w:val="28"/>
        </w:rPr>
      </w:pPr>
      <w:r w:rsidRPr="00AD470F">
        <w:rPr>
          <w:rFonts w:eastAsia="Calibri"/>
          <w:color w:val="FF0000"/>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F16B1E">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0"/>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w:t>
      </w:r>
      <w:r w:rsidR="009917B8">
        <w:rPr>
          <w:rFonts w:ascii="Times New Roman" w:hAnsi="Times New Roman"/>
          <w:sz w:val="28"/>
        </w:rPr>
        <w:lastRenderedPageBreak/>
        <w:t>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815BF2" w:rsidRPr="00F02633" w:rsidRDefault="00815BF2" w:rsidP="00913356">
      <w:pPr>
        <w:pStyle w:val="ConsNormal"/>
        <w:ind w:firstLine="0"/>
        <w:jc w:val="both"/>
        <w:rPr>
          <w:rFonts w:ascii="Times New Roman" w:hAnsi="Times New Roman"/>
          <w:b/>
          <w:sz w:val="28"/>
        </w:rPr>
      </w:pPr>
    </w:p>
    <w:p w:rsidR="00C5000A" w:rsidRDefault="00C5000A" w:rsidP="0081350A">
      <w:pPr>
        <w:pStyle w:val="ConsNormal"/>
        <w:ind w:firstLine="851"/>
        <w:jc w:val="both"/>
        <w:rPr>
          <w:rFonts w:ascii="Times New Roman" w:hAnsi="Times New Roman"/>
          <w:b/>
          <w:sz w:val="28"/>
        </w:rPr>
      </w:pPr>
    </w:p>
    <w:p w:rsidR="009917B8" w:rsidRDefault="009917B8" w:rsidP="00C5000A">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3. В случаях возникновения у поселения права собственности на имущество, не соответствующее требованиям части 2 настоящей статьи, </w:t>
      </w:r>
      <w:r w:rsidRPr="00117862">
        <w:rPr>
          <w:rFonts w:eastAsia="Times New Roman"/>
          <w:bCs/>
          <w:kern w:val="0"/>
          <w:sz w:val="28"/>
          <w:szCs w:val="28"/>
          <w:lang w:eastAsia="ru-RU"/>
        </w:rPr>
        <w:lastRenderedPageBreak/>
        <w:t>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554A3B" w:rsidP="00554A3B">
      <w:pPr>
        <w:pStyle w:val="22"/>
        <w:tabs>
          <w:tab w:val="left" w:pos="-30"/>
          <w:tab w:val="left" w:pos="0"/>
        </w:tabs>
        <w:spacing w:before="0" w:after="0"/>
        <w:ind w:firstLine="851"/>
        <w:rPr>
          <w:rFonts w:eastAsia="Times New Roman"/>
        </w:rPr>
      </w:pPr>
      <w:r w:rsidRPr="00554A3B">
        <w:rPr>
          <w:rFonts w:eastAsia="Times New Roman"/>
        </w:rPr>
        <w:t>2</w:t>
      </w:r>
      <w:r>
        <w:rPr>
          <w:rFonts w:eastAsia="Times New Roman"/>
        </w:rPr>
        <w:t xml:space="preserve">.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lastRenderedPageBreak/>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xml:space="preserve">. Руководитель финансового органа поселения назначается на </w:t>
      </w:r>
      <w:r w:rsidR="00BC3247" w:rsidRPr="00117862">
        <w:rPr>
          <w:rFonts w:eastAsia="Times New Roman"/>
          <w:kern w:val="0"/>
          <w:sz w:val="28"/>
          <w:szCs w:val="28"/>
          <w:lang w:eastAsia="ru-RU"/>
        </w:rPr>
        <w:lastRenderedPageBreak/>
        <w:t>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913356" w:rsidRPr="00913356">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913356" w:rsidRPr="00913356">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913356" w:rsidRPr="0091335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913356" w:rsidRPr="00913356">
        <w:rPr>
          <w:rFonts w:ascii="Times New Roman" w:hAnsi="Times New Roman"/>
          <w:sz w:val="28"/>
        </w:rPr>
        <w:t xml:space="preserve"> </w:t>
      </w:r>
      <w:r>
        <w:rPr>
          <w:rFonts w:ascii="Times New Roman" w:hAnsi="Times New Roman"/>
          <w:sz w:val="28"/>
        </w:rPr>
        <w:t>местного бюджета основывается</w:t>
      </w:r>
      <w:r w:rsidR="00913356" w:rsidRPr="00913356">
        <w:rPr>
          <w:rFonts w:ascii="Times New Roman" w:hAnsi="Times New Roman"/>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прогнозе социально-экономического развития;</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бюджетном прогнозе (проекте бюджетного прогноза, проекте изменений бюджетного прогноза) на долгосрочный период;</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lastRenderedPageBreak/>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5" w:history="1">
        <w:r w:rsidR="00AA4585" w:rsidRPr="00414C83">
          <w:rPr>
            <w:rFonts w:eastAsiaTheme="minorHAnsi"/>
            <w:color w:val="FF0000"/>
            <w:kern w:val="0"/>
            <w:szCs w:val="28"/>
          </w:rPr>
          <w:t>пунктом 5</w:t>
        </w:r>
      </w:hyperlink>
      <w:r w:rsidR="00AD470F" w:rsidRPr="00414C83">
        <w:rPr>
          <w:rFonts w:eastAsiaTheme="minorHAnsi"/>
          <w:color w:val="FF0000"/>
          <w:kern w:val="0"/>
          <w:szCs w:val="28"/>
        </w:rPr>
        <w:t xml:space="preserve"> статьи 11</w:t>
      </w:r>
      <w:r w:rsidR="00AA4585" w:rsidRPr="00414C83">
        <w:rPr>
          <w:rFonts w:eastAsiaTheme="minorHAnsi"/>
          <w:color w:val="FF0000"/>
          <w:kern w:val="0"/>
          <w:szCs w:val="28"/>
        </w:rPr>
        <w:t xml:space="preserve">5.2 </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913356" w:rsidRPr="00913356">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913356" w:rsidRPr="00913356">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913356" w:rsidRPr="00913356">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1. Муниципальный финансовый контроль осуществляется в целях обеспечения соблюдения бюджетного законодательства Российской Федерации </w:t>
      </w:r>
      <w:r w:rsidRPr="00C53985">
        <w:rPr>
          <w:rFonts w:eastAsiaTheme="minorHAnsi"/>
          <w:kern w:val="0"/>
          <w:sz w:val="28"/>
          <w:szCs w:val="28"/>
        </w:rPr>
        <w:lastRenderedPageBreak/>
        <w:t>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554A3B">
        <w:rPr>
          <w:bCs/>
          <w:sz w:val="28"/>
          <w:szCs w:val="28"/>
        </w:rPr>
        <w:t>Кореновский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913356" w:rsidRPr="00913356">
        <w:rPr>
          <w:bCs/>
          <w:sz w:val="28"/>
          <w:szCs w:val="28"/>
        </w:rPr>
        <w:t xml:space="preserve"> </w:t>
      </w:r>
      <w:r w:rsidR="00180E3D" w:rsidRPr="00C71751">
        <w:rPr>
          <w:bCs/>
          <w:sz w:val="28"/>
          <w:szCs w:val="28"/>
        </w:rPr>
        <w:t xml:space="preserve">с Советом муниципального образования </w:t>
      </w:r>
      <w:r w:rsidR="00554A3B">
        <w:rPr>
          <w:bCs/>
          <w:sz w:val="28"/>
          <w:szCs w:val="28"/>
        </w:rPr>
        <w:t>Кореновский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lastRenderedPageBreak/>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913356" w:rsidRPr="00913356">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w:t>
      </w:r>
      <w:r w:rsidR="00913356" w:rsidRPr="00913356">
        <w:rPr>
          <w:rFonts w:eastAsiaTheme="minorHAnsi"/>
          <w:bCs/>
          <w:kern w:val="0"/>
          <w:sz w:val="28"/>
          <w:szCs w:val="28"/>
        </w:rPr>
        <w:t xml:space="preserve"> </w:t>
      </w:r>
      <w:r w:rsidRPr="008A6D0D">
        <w:rPr>
          <w:rFonts w:eastAsiaTheme="minorHAnsi"/>
          <w:bCs/>
          <w:kern w:val="0"/>
          <w:sz w:val="28"/>
          <w:szCs w:val="28"/>
        </w:rPr>
        <w:t>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w:t>
      </w:r>
      <w:r w:rsidRPr="008A6D0D">
        <w:rPr>
          <w:rFonts w:ascii="Times New Roman" w:hAnsi="Times New Roman"/>
          <w:sz w:val="28"/>
          <w:szCs w:val="28"/>
        </w:rPr>
        <w:lastRenderedPageBreak/>
        <w:t>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913356" w:rsidRPr="00913356">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913356" w:rsidRPr="00913356">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D62568">
        <w:rPr>
          <w:rFonts w:eastAsiaTheme="minorHAnsi"/>
          <w:kern w:val="0"/>
          <w:sz w:val="28"/>
          <w:szCs w:val="28"/>
        </w:rPr>
        <w:t>Кореновский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D62568">
        <w:rPr>
          <w:rFonts w:eastAsia="Calibri"/>
          <w:kern w:val="0"/>
          <w:sz w:val="28"/>
          <w:szCs w:val="28"/>
        </w:rPr>
        <w:t>Кореновский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lastRenderedPageBreak/>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17"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18" w:history="1">
        <w:r w:rsidRPr="00C53985">
          <w:rPr>
            <w:rFonts w:eastAsiaTheme="minorHAnsi"/>
            <w:kern w:val="0"/>
            <w:sz w:val="28"/>
            <w:szCs w:val="28"/>
          </w:rPr>
          <w:t>111</w:t>
        </w:r>
      </w:hyperlink>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sidR="00815BF2" w:rsidRPr="00815BF2">
        <w:rPr>
          <w:rFonts w:ascii="Times New Roman" w:hAnsi="Times New Roman"/>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sidR="00815BF2" w:rsidRPr="00815BF2">
        <w:rPr>
          <w:rFonts w:ascii="Times New Roman" w:hAnsi="Times New Roman"/>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913356" w:rsidRPr="00F02633">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sidR="00815BF2" w:rsidRPr="00A350F0">
        <w:rPr>
          <w:rFonts w:eastAsia="Times New Roman"/>
          <w:b/>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 xml:space="preserve">Совет и глава поселения несут ответственность перед государством в порядке, установленном Федеральным законом </w:t>
      </w:r>
      <w:r w:rsidR="00D62568">
        <w:t>от 06.10.2003</w:t>
      </w:r>
      <w:r>
        <w:t xml:space="preserve">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w:t>
      </w:r>
      <w:r>
        <w:rPr>
          <w:sz w:val="28"/>
          <w:szCs w:val="28"/>
        </w:rPr>
        <w:lastRenderedPageBreak/>
        <w:t>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D62568">
      <w:pPr>
        <w:autoSpaceDE w:val="0"/>
        <w:ind w:firstLine="851"/>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D62568">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D62568">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D62568">
      <w:pPr>
        <w:autoSpaceDE w:val="0"/>
        <w:ind w:firstLine="851"/>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D62568">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D62568">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D62568">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D62568">
      <w:pPr>
        <w:autoSpaceDE w:val="0"/>
        <w:ind w:firstLine="851"/>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D62568">
      <w:pPr>
        <w:autoSpaceDE w:val="0"/>
        <w:ind w:firstLine="851"/>
        <w:jc w:val="both"/>
        <w:rPr>
          <w:sz w:val="28"/>
          <w:szCs w:val="28"/>
        </w:rPr>
      </w:pPr>
      <w:r>
        <w:rPr>
          <w:sz w:val="28"/>
          <w:szCs w:val="28"/>
        </w:rPr>
        <w:lastRenderedPageBreak/>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D62568">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w:t>
      </w:r>
      <w:bookmarkStart w:id="2" w:name="_GoBack"/>
      <w:bookmarkEnd w:id="2"/>
      <w:r>
        <w:rPr>
          <w:szCs w:val="28"/>
        </w:rPr>
        <w:t xml:space="preserve">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Pr="00414C83" w:rsidRDefault="009917B8" w:rsidP="0081350A">
      <w:pPr>
        <w:tabs>
          <w:tab w:val="left" w:pos="142"/>
        </w:tabs>
        <w:ind w:firstLine="851"/>
        <w:rPr>
          <w:rFonts w:eastAsia="Times New Roman"/>
          <w:b/>
          <w:color w:val="FF0000"/>
          <w:sz w:val="28"/>
        </w:rPr>
      </w:pPr>
      <w:r w:rsidRPr="00414C83">
        <w:rPr>
          <w:rFonts w:eastAsia="Times New Roman"/>
          <w:b/>
          <w:color w:val="FF0000"/>
          <w:sz w:val="28"/>
        </w:rPr>
        <w:t>Статья 8</w:t>
      </w:r>
      <w:r w:rsidR="009431CF" w:rsidRPr="00414C83">
        <w:rPr>
          <w:rFonts w:eastAsia="Times New Roman"/>
          <w:b/>
          <w:color w:val="FF0000"/>
          <w:sz w:val="28"/>
        </w:rPr>
        <w:t>0</w:t>
      </w:r>
      <w:r w:rsidR="00414C83" w:rsidRPr="00414C83">
        <w:rPr>
          <w:rFonts w:eastAsia="Times New Roman"/>
          <w:b/>
          <w:color w:val="FF0000"/>
          <w:sz w:val="28"/>
        </w:rPr>
        <w:t>. Переходные положение</w:t>
      </w:r>
    </w:p>
    <w:p w:rsidR="00574A64" w:rsidRPr="00414C83" w:rsidRDefault="00574A64" w:rsidP="00574A64">
      <w:pPr>
        <w:suppressAutoHyphens w:val="0"/>
        <w:ind w:firstLine="851"/>
        <w:jc w:val="both"/>
        <w:rPr>
          <w:color w:val="FF0000"/>
          <w:sz w:val="28"/>
          <w:szCs w:val="28"/>
        </w:rPr>
      </w:pPr>
      <w:r w:rsidRPr="00414C83">
        <w:rPr>
          <w:color w:val="FF0000"/>
          <w:sz w:val="28"/>
          <w:szCs w:val="28"/>
        </w:rPr>
        <w:t>1. Устав поселения вступает в силу после его официального опубликования (обнародования).</w:t>
      </w:r>
    </w:p>
    <w:p w:rsidR="001E367F" w:rsidRPr="00414C83" w:rsidRDefault="001E367F" w:rsidP="0081350A">
      <w:pPr>
        <w:tabs>
          <w:tab w:val="left" w:pos="142"/>
        </w:tabs>
        <w:ind w:firstLine="851"/>
        <w:jc w:val="both"/>
        <w:rPr>
          <w:rFonts w:eastAsia="Times New Roman"/>
          <w:b/>
          <w:color w:val="FF0000"/>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20"/>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B07" w:rsidRDefault="00191B07" w:rsidP="002F13D4">
      <w:r>
        <w:separator/>
      </w:r>
    </w:p>
  </w:endnote>
  <w:endnote w:type="continuationSeparator" w:id="1">
    <w:p w:rsidR="00191B07" w:rsidRDefault="00191B07"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B07" w:rsidRDefault="00191B07" w:rsidP="002F13D4">
      <w:r>
        <w:separator/>
      </w:r>
    </w:p>
  </w:footnote>
  <w:footnote w:type="continuationSeparator" w:id="1">
    <w:p w:rsidR="00191B07" w:rsidRDefault="00191B07"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587A64" w:rsidRDefault="001B66CD">
        <w:pPr>
          <w:pStyle w:val="af3"/>
          <w:jc w:val="center"/>
        </w:pPr>
        <w:fldSimple w:instr="PAGE   \* MERGEFORMAT">
          <w:r w:rsidR="003B4189">
            <w:rPr>
              <w:noProof/>
            </w:rPr>
            <w:t>2</w:t>
          </w:r>
        </w:fldSimple>
      </w:p>
    </w:sdtContent>
  </w:sdt>
  <w:p w:rsidR="00587A64" w:rsidRDefault="00587A64">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3D12"/>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4634"/>
    <w:rsid w:val="00056CB0"/>
    <w:rsid w:val="00062173"/>
    <w:rsid w:val="00063D29"/>
    <w:rsid w:val="00070A14"/>
    <w:rsid w:val="00070BC6"/>
    <w:rsid w:val="00071660"/>
    <w:rsid w:val="000730F8"/>
    <w:rsid w:val="00076C93"/>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1B07"/>
    <w:rsid w:val="00192031"/>
    <w:rsid w:val="0019268A"/>
    <w:rsid w:val="00194E8A"/>
    <w:rsid w:val="00196713"/>
    <w:rsid w:val="001A41DF"/>
    <w:rsid w:val="001B0D2C"/>
    <w:rsid w:val="001B2F94"/>
    <w:rsid w:val="001B3F43"/>
    <w:rsid w:val="001B66CD"/>
    <w:rsid w:val="001C0344"/>
    <w:rsid w:val="001C3AC9"/>
    <w:rsid w:val="001C6808"/>
    <w:rsid w:val="001C7C7C"/>
    <w:rsid w:val="001D7FA5"/>
    <w:rsid w:val="001E367F"/>
    <w:rsid w:val="001E3A56"/>
    <w:rsid w:val="001E446A"/>
    <w:rsid w:val="001E5444"/>
    <w:rsid w:val="001E6575"/>
    <w:rsid w:val="001F11E1"/>
    <w:rsid w:val="001F386D"/>
    <w:rsid w:val="001F77B9"/>
    <w:rsid w:val="002000AE"/>
    <w:rsid w:val="002024C1"/>
    <w:rsid w:val="0020297F"/>
    <w:rsid w:val="00203A3D"/>
    <w:rsid w:val="002048E2"/>
    <w:rsid w:val="00204CC6"/>
    <w:rsid w:val="002051E1"/>
    <w:rsid w:val="00210BFA"/>
    <w:rsid w:val="00212DE0"/>
    <w:rsid w:val="00230762"/>
    <w:rsid w:val="00233FA7"/>
    <w:rsid w:val="00236A5C"/>
    <w:rsid w:val="00236F85"/>
    <w:rsid w:val="00237CB9"/>
    <w:rsid w:val="002421C5"/>
    <w:rsid w:val="00242507"/>
    <w:rsid w:val="00242C4C"/>
    <w:rsid w:val="00242FAF"/>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5665"/>
    <w:rsid w:val="002968F8"/>
    <w:rsid w:val="002A2D9F"/>
    <w:rsid w:val="002A2DB7"/>
    <w:rsid w:val="002A740D"/>
    <w:rsid w:val="002B21FB"/>
    <w:rsid w:val="002B26BF"/>
    <w:rsid w:val="002C01BD"/>
    <w:rsid w:val="002C0D3C"/>
    <w:rsid w:val="002C76F7"/>
    <w:rsid w:val="002D1102"/>
    <w:rsid w:val="002D13C6"/>
    <w:rsid w:val="002D2B9A"/>
    <w:rsid w:val="002D4E1C"/>
    <w:rsid w:val="002D5A50"/>
    <w:rsid w:val="002D72D0"/>
    <w:rsid w:val="002E12E8"/>
    <w:rsid w:val="002E196F"/>
    <w:rsid w:val="002E3633"/>
    <w:rsid w:val="002E738D"/>
    <w:rsid w:val="002F13D4"/>
    <w:rsid w:val="002F3F83"/>
    <w:rsid w:val="002F696C"/>
    <w:rsid w:val="00301FB9"/>
    <w:rsid w:val="003041F9"/>
    <w:rsid w:val="003050E5"/>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91D2B"/>
    <w:rsid w:val="003939CB"/>
    <w:rsid w:val="003A191E"/>
    <w:rsid w:val="003A19B7"/>
    <w:rsid w:val="003A3296"/>
    <w:rsid w:val="003A39DA"/>
    <w:rsid w:val="003A7CBD"/>
    <w:rsid w:val="003B1896"/>
    <w:rsid w:val="003B300A"/>
    <w:rsid w:val="003B4189"/>
    <w:rsid w:val="003B5BD4"/>
    <w:rsid w:val="003C0A98"/>
    <w:rsid w:val="003D029A"/>
    <w:rsid w:val="003D211B"/>
    <w:rsid w:val="003D3843"/>
    <w:rsid w:val="003D4ED9"/>
    <w:rsid w:val="003D627F"/>
    <w:rsid w:val="003D6917"/>
    <w:rsid w:val="003E05BA"/>
    <w:rsid w:val="003E57DA"/>
    <w:rsid w:val="003E792A"/>
    <w:rsid w:val="003F52AC"/>
    <w:rsid w:val="003F5E9A"/>
    <w:rsid w:val="00400BD5"/>
    <w:rsid w:val="00401F9F"/>
    <w:rsid w:val="004030BA"/>
    <w:rsid w:val="00412469"/>
    <w:rsid w:val="00414C83"/>
    <w:rsid w:val="00415211"/>
    <w:rsid w:val="004216E1"/>
    <w:rsid w:val="00421B41"/>
    <w:rsid w:val="004235DE"/>
    <w:rsid w:val="00423FE8"/>
    <w:rsid w:val="004249E7"/>
    <w:rsid w:val="0042700E"/>
    <w:rsid w:val="0043067D"/>
    <w:rsid w:val="0043278B"/>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4F39"/>
    <w:rsid w:val="00475A1E"/>
    <w:rsid w:val="00475C04"/>
    <w:rsid w:val="00480620"/>
    <w:rsid w:val="00480763"/>
    <w:rsid w:val="00480AED"/>
    <w:rsid w:val="00482F04"/>
    <w:rsid w:val="00486D5B"/>
    <w:rsid w:val="00492931"/>
    <w:rsid w:val="00493892"/>
    <w:rsid w:val="004938F2"/>
    <w:rsid w:val="004950B1"/>
    <w:rsid w:val="004952AF"/>
    <w:rsid w:val="00496038"/>
    <w:rsid w:val="004A05BA"/>
    <w:rsid w:val="004A0836"/>
    <w:rsid w:val="004A2CFA"/>
    <w:rsid w:val="004A3D01"/>
    <w:rsid w:val="004B0652"/>
    <w:rsid w:val="004B2447"/>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50A3"/>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4A3B"/>
    <w:rsid w:val="0055642A"/>
    <w:rsid w:val="00561227"/>
    <w:rsid w:val="005634B1"/>
    <w:rsid w:val="00565289"/>
    <w:rsid w:val="00570E66"/>
    <w:rsid w:val="005733CF"/>
    <w:rsid w:val="00574A64"/>
    <w:rsid w:val="00577590"/>
    <w:rsid w:val="00581C1A"/>
    <w:rsid w:val="00581CA9"/>
    <w:rsid w:val="00584B2F"/>
    <w:rsid w:val="00585ADC"/>
    <w:rsid w:val="00587A64"/>
    <w:rsid w:val="00587D6D"/>
    <w:rsid w:val="005901B1"/>
    <w:rsid w:val="005954A8"/>
    <w:rsid w:val="005966B6"/>
    <w:rsid w:val="005A4C87"/>
    <w:rsid w:val="005B2D9F"/>
    <w:rsid w:val="005B5496"/>
    <w:rsid w:val="005C222C"/>
    <w:rsid w:val="005D289A"/>
    <w:rsid w:val="005D40E2"/>
    <w:rsid w:val="005D6BEC"/>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5BA8"/>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474"/>
    <w:rsid w:val="006E0D65"/>
    <w:rsid w:val="006E49AB"/>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14F6"/>
    <w:rsid w:val="007625C4"/>
    <w:rsid w:val="00764879"/>
    <w:rsid w:val="00764BF1"/>
    <w:rsid w:val="00766F82"/>
    <w:rsid w:val="007676FC"/>
    <w:rsid w:val="0077596A"/>
    <w:rsid w:val="00775F12"/>
    <w:rsid w:val="0077677B"/>
    <w:rsid w:val="00785C69"/>
    <w:rsid w:val="00787A5A"/>
    <w:rsid w:val="00793862"/>
    <w:rsid w:val="00797EC6"/>
    <w:rsid w:val="007A69A5"/>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5BF2"/>
    <w:rsid w:val="00816510"/>
    <w:rsid w:val="00816636"/>
    <w:rsid w:val="00821B7E"/>
    <w:rsid w:val="0082633F"/>
    <w:rsid w:val="00835A88"/>
    <w:rsid w:val="0083768F"/>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404"/>
    <w:rsid w:val="008E1BC1"/>
    <w:rsid w:val="008E3100"/>
    <w:rsid w:val="008E32B3"/>
    <w:rsid w:val="008E3300"/>
    <w:rsid w:val="008E3B10"/>
    <w:rsid w:val="008E480C"/>
    <w:rsid w:val="008F02B9"/>
    <w:rsid w:val="008F1BE8"/>
    <w:rsid w:val="008F2FC5"/>
    <w:rsid w:val="008F567D"/>
    <w:rsid w:val="009019BA"/>
    <w:rsid w:val="00904A37"/>
    <w:rsid w:val="00906D30"/>
    <w:rsid w:val="00913356"/>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350F0"/>
    <w:rsid w:val="00A40DB0"/>
    <w:rsid w:val="00A43105"/>
    <w:rsid w:val="00A4327C"/>
    <w:rsid w:val="00A4421A"/>
    <w:rsid w:val="00A4487B"/>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B72DC"/>
    <w:rsid w:val="00AB72F1"/>
    <w:rsid w:val="00AC1A78"/>
    <w:rsid w:val="00AC1AE5"/>
    <w:rsid w:val="00AD470F"/>
    <w:rsid w:val="00AD7482"/>
    <w:rsid w:val="00AD7F0D"/>
    <w:rsid w:val="00AE0F31"/>
    <w:rsid w:val="00AE1D9B"/>
    <w:rsid w:val="00AE1F7F"/>
    <w:rsid w:val="00AE5B88"/>
    <w:rsid w:val="00B01C7E"/>
    <w:rsid w:val="00B02BD8"/>
    <w:rsid w:val="00B039E3"/>
    <w:rsid w:val="00B05C31"/>
    <w:rsid w:val="00B06E19"/>
    <w:rsid w:val="00B10AFC"/>
    <w:rsid w:val="00B13749"/>
    <w:rsid w:val="00B14C75"/>
    <w:rsid w:val="00B15A40"/>
    <w:rsid w:val="00B17C92"/>
    <w:rsid w:val="00B213F2"/>
    <w:rsid w:val="00B249FC"/>
    <w:rsid w:val="00B30FF6"/>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15D6"/>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000A"/>
    <w:rsid w:val="00C53985"/>
    <w:rsid w:val="00C54D46"/>
    <w:rsid w:val="00C5593B"/>
    <w:rsid w:val="00C56C19"/>
    <w:rsid w:val="00C56C9D"/>
    <w:rsid w:val="00C619CA"/>
    <w:rsid w:val="00C66072"/>
    <w:rsid w:val="00C668C9"/>
    <w:rsid w:val="00C716C7"/>
    <w:rsid w:val="00C71751"/>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E0CEC"/>
    <w:rsid w:val="00CE2EE2"/>
    <w:rsid w:val="00CE4878"/>
    <w:rsid w:val="00CE541B"/>
    <w:rsid w:val="00CE5FE4"/>
    <w:rsid w:val="00CE6188"/>
    <w:rsid w:val="00CF06F4"/>
    <w:rsid w:val="00CF4536"/>
    <w:rsid w:val="00CF753A"/>
    <w:rsid w:val="00D0302C"/>
    <w:rsid w:val="00D15528"/>
    <w:rsid w:val="00D15590"/>
    <w:rsid w:val="00D23DC0"/>
    <w:rsid w:val="00D25095"/>
    <w:rsid w:val="00D30C40"/>
    <w:rsid w:val="00D3122E"/>
    <w:rsid w:val="00D31311"/>
    <w:rsid w:val="00D34392"/>
    <w:rsid w:val="00D343DD"/>
    <w:rsid w:val="00D420BB"/>
    <w:rsid w:val="00D424EE"/>
    <w:rsid w:val="00D475C6"/>
    <w:rsid w:val="00D512E9"/>
    <w:rsid w:val="00D513D2"/>
    <w:rsid w:val="00D53FA7"/>
    <w:rsid w:val="00D54875"/>
    <w:rsid w:val="00D54B3E"/>
    <w:rsid w:val="00D60455"/>
    <w:rsid w:val="00D61A89"/>
    <w:rsid w:val="00D62568"/>
    <w:rsid w:val="00D64814"/>
    <w:rsid w:val="00D64866"/>
    <w:rsid w:val="00D65396"/>
    <w:rsid w:val="00D70855"/>
    <w:rsid w:val="00D70D04"/>
    <w:rsid w:val="00D714A1"/>
    <w:rsid w:val="00D72575"/>
    <w:rsid w:val="00D7258D"/>
    <w:rsid w:val="00D74866"/>
    <w:rsid w:val="00D865A1"/>
    <w:rsid w:val="00D87703"/>
    <w:rsid w:val="00D910B8"/>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1283"/>
    <w:rsid w:val="00E53A1D"/>
    <w:rsid w:val="00E56703"/>
    <w:rsid w:val="00E57476"/>
    <w:rsid w:val="00E5789D"/>
    <w:rsid w:val="00E60977"/>
    <w:rsid w:val="00E63B66"/>
    <w:rsid w:val="00E64CF2"/>
    <w:rsid w:val="00E706C9"/>
    <w:rsid w:val="00E7086E"/>
    <w:rsid w:val="00E73C6B"/>
    <w:rsid w:val="00E812EF"/>
    <w:rsid w:val="00E82211"/>
    <w:rsid w:val="00E83603"/>
    <w:rsid w:val="00E8523C"/>
    <w:rsid w:val="00E869EB"/>
    <w:rsid w:val="00E93902"/>
    <w:rsid w:val="00E94535"/>
    <w:rsid w:val="00E952BF"/>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2633"/>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56302"/>
    <w:rsid w:val="00F61263"/>
    <w:rsid w:val="00F65F44"/>
    <w:rsid w:val="00F701AF"/>
    <w:rsid w:val="00F71EFE"/>
    <w:rsid w:val="00F7428D"/>
    <w:rsid w:val="00F744EF"/>
    <w:rsid w:val="00F75BCF"/>
    <w:rsid w:val="00F75E8E"/>
    <w:rsid w:val="00F7735B"/>
    <w:rsid w:val="00F77E30"/>
    <w:rsid w:val="00F81CDD"/>
    <w:rsid w:val="00F8290A"/>
    <w:rsid w:val="00F90835"/>
    <w:rsid w:val="00F90B01"/>
    <w:rsid w:val="00F90F93"/>
    <w:rsid w:val="00F92D28"/>
    <w:rsid w:val="00F939D6"/>
    <w:rsid w:val="00F93BE2"/>
    <w:rsid w:val="00F954BC"/>
    <w:rsid w:val="00F96E17"/>
    <w:rsid w:val="00FA1071"/>
    <w:rsid w:val="00FA26A3"/>
    <w:rsid w:val="00FA2E38"/>
    <w:rsid w:val="00FA53D6"/>
    <w:rsid w:val="00FA64F8"/>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BA133B4F61EAF06pDF3H" TargetMode="External"/><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numbering" Target="numbering.xml"/><Relationship Id="rId16" Type="http://schemas.openxmlformats.org/officeDocument/2006/relationships/hyperlink" Target="consultantplus://offline/main?base=LAW;n=112715;fld=134;dst=10037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webSettings" Target="webSettings.xml"/><Relationship Id="rId15" Type="http://schemas.openxmlformats.org/officeDocument/2006/relationships/hyperlink" Target="consultantplus://offline/ref=AB669C442A7E3E048E4B69D5BDA2D8E2CBCB74D56159E7538842823790ECF1A70855DA075ED2o8p5N" TargetMode="External"/><Relationship Id="rId10" Type="http://schemas.openxmlformats.org/officeDocument/2006/relationships/hyperlink" Target="consultantplus://offline/ref=CF2075795604EAE03CAD8E3452D3E27B955D5ADC5A9EA133B4F61EAF06pDF3H"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CA133B4F61EAF06pDF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7909B-6F42-46F2-B838-8420AD3ED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5455</TotalTime>
  <Pages>1</Pages>
  <Words>25281</Words>
  <Characters>144105</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583</cp:revision>
  <cp:lastPrinted>2016-02-09T12:26:00Z</cp:lastPrinted>
  <dcterms:created xsi:type="dcterms:W3CDTF">2011-08-03T10:01:00Z</dcterms:created>
  <dcterms:modified xsi:type="dcterms:W3CDTF">2016-02-09T12:27:00Z</dcterms:modified>
</cp:coreProperties>
</file>