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BEE" w:rsidRDefault="00C619CA" w:rsidP="00C619CA">
      <w:pPr>
        <w:pStyle w:val="a5"/>
        <w:tabs>
          <w:tab w:val="left" w:pos="3969"/>
        </w:tabs>
        <w:spacing w:before="0" w:after="0"/>
        <w:ind w:left="5103"/>
        <w:jc w:val="center"/>
        <w:rPr>
          <w:rFonts w:ascii="Times New Roman" w:eastAsia="Times New Roman" w:hAnsi="Times New Roman" w:cs="Times New Roman"/>
        </w:rPr>
      </w:pPr>
      <w:r>
        <w:rPr>
          <w:rFonts w:ascii="Times New Roman" w:eastAsia="Times New Roman" w:hAnsi="Times New Roman" w:cs="Times New Roman"/>
        </w:rPr>
        <w:t>ПРИНЯТ</w:t>
      </w:r>
    </w:p>
    <w:p w:rsidR="00C619CA" w:rsidRDefault="00C619CA" w:rsidP="00C619CA">
      <w:pPr>
        <w:pStyle w:val="a5"/>
        <w:tabs>
          <w:tab w:val="left" w:pos="3969"/>
        </w:tabs>
        <w:spacing w:before="0" w:after="0"/>
        <w:ind w:left="5103"/>
        <w:jc w:val="center"/>
        <w:rPr>
          <w:rFonts w:ascii="Times New Roman" w:hAnsi="Times New Roman" w:cs="Times New Roman"/>
        </w:rPr>
      </w:pPr>
      <w:r>
        <w:rPr>
          <w:rFonts w:ascii="Times New Roman" w:hAnsi="Times New Roman" w:cs="Times New Roman"/>
        </w:rPr>
        <w:t>решением</w:t>
      </w:r>
      <w:r w:rsidRPr="008C1A2A">
        <w:rPr>
          <w:rFonts w:ascii="Times New Roman" w:hAnsi="Times New Roman" w:cs="Times New Roman"/>
        </w:rPr>
        <w:t xml:space="preserve"> Совета</w:t>
      </w:r>
    </w:p>
    <w:p w:rsidR="00C619CA" w:rsidRDefault="00FA0BEE" w:rsidP="00C619CA">
      <w:pPr>
        <w:pStyle w:val="a5"/>
        <w:tabs>
          <w:tab w:val="left" w:pos="3969"/>
        </w:tabs>
        <w:spacing w:before="0" w:after="0"/>
        <w:ind w:left="5103"/>
        <w:jc w:val="center"/>
        <w:rPr>
          <w:rFonts w:ascii="Times New Roman" w:hAnsi="Times New Roman" w:cs="Times New Roman"/>
        </w:rPr>
      </w:pPr>
      <w:r>
        <w:rPr>
          <w:rFonts w:ascii="Times New Roman" w:hAnsi="Times New Roman" w:cs="Times New Roman"/>
        </w:rPr>
        <w:t xml:space="preserve">Пролетарского </w:t>
      </w:r>
      <w:r w:rsidR="00C619CA" w:rsidRPr="008C1A2A">
        <w:rPr>
          <w:rFonts w:ascii="Times New Roman" w:hAnsi="Times New Roman" w:cs="Times New Roman"/>
        </w:rPr>
        <w:t>сельского</w:t>
      </w:r>
      <w:r>
        <w:rPr>
          <w:rFonts w:ascii="Times New Roman" w:hAnsi="Times New Roman" w:cs="Times New Roman"/>
        </w:rPr>
        <w:t xml:space="preserve"> </w:t>
      </w:r>
      <w:r w:rsidR="00C619CA" w:rsidRPr="008C1A2A">
        <w:rPr>
          <w:rFonts w:ascii="Times New Roman" w:hAnsi="Times New Roman" w:cs="Times New Roman"/>
        </w:rPr>
        <w:t>поселения</w:t>
      </w:r>
    </w:p>
    <w:p w:rsidR="00C619CA" w:rsidRDefault="00C619CA" w:rsidP="00C619CA">
      <w:pPr>
        <w:pStyle w:val="a5"/>
        <w:tabs>
          <w:tab w:val="left" w:pos="3969"/>
        </w:tabs>
        <w:spacing w:before="0" w:after="0"/>
        <w:ind w:left="5103"/>
        <w:jc w:val="center"/>
        <w:rPr>
          <w:rFonts w:ascii="Times New Roman" w:hAnsi="Times New Roman" w:cs="Times New Roman"/>
        </w:rPr>
      </w:pPr>
      <w:r w:rsidRPr="008C1A2A">
        <w:rPr>
          <w:rFonts w:ascii="Times New Roman" w:hAnsi="Times New Roman" w:cs="Times New Roman"/>
        </w:rPr>
        <w:t>Кореновского района</w:t>
      </w:r>
    </w:p>
    <w:p w:rsidR="00C619CA" w:rsidRPr="008C1A2A" w:rsidRDefault="0062740E" w:rsidP="00C619CA">
      <w:pPr>
        <w:pStyle w:val="a5"/>
        <w:tabs>
          <w:tab w:val="left" w:pos="3969"/>
        </w:tabs>
        <w:spacing w:before="0" w:after="0"/>
        <w:ind w:left="5103"/>
        <w:jc w:val="center"/>
        <w:rPr>
          <w:rFonts w:ascii="Times New Roman" w:eastAsia="Times New Roman" w:hAnsi="Times New Roman"/>
          <w:sz w:val="24"/>
          <w:szCs w:val="24"/>
        </w:rPr>
      </w:pPr>
      <w:r>
        <w:rPr>
          <w:rFonts w:ascii="Times New Roman" w:hAnsi="Times New Roman" w:cs="Times New Roman"/>
        </w:rPr>
        <w:t>о</w:t>
      </w:r>
      <w:r w:rsidR="00C619CA">
        <w:rPr>
          <w:rFonts w:ascii="Times New Roman" w:hAnsi="Times New Roman" w:cs="Times New Roman"/>
        </w:rPr>
        <w:t>т</w:t>
      </w:r>
      <w:r w:rsidR="00886382">
        <w:rPr>
          <w:rFonts w:ascii="Times New Roman" w:hAnsi="Times New Roman" w:cs="Times New Roman"/>
        </w:rPr>
        <w:t xml:space="preserve"> 20 февраля</w:t>
      </w:r>
      <w:r w:rsidR="00FA0BEE">
        <w:rPr>
          <w:rFonts w:ascii="Times New Roman" w:hAnsi="Times New Roman" w:cs="Times New Roman"/>
        </w:rPr>
        <w:t xml:space="preserve"> </w:t>
      </w:r>
      <w:r w:rsidR="00112960">
        <w:rPr>
          <w:rFonts w:ascii="Times New Roman" w:hAnsi="Times New Roman" w:cs="Times New Roman"/>
        </w:rPr>
        <w:t>201</w:t>
      </w:r>
      <w:r>
        <w:rPr>
          <w:rFonts w:ascii="Times New Roman" w:hAnsi="Times New Roman" w:cs="Times New Roman"/>
        </w:rPr>
        <w:t>7</w:t>
      </w:r>
      <w:r w:rsidR="00886382">
        <w:rPr>
          <w:rFonts w:ascii="Times New Roman" w:hAnsi="Times New Roman" w:cs="Times New Roman"/>
        </w:rPr>
        <w:t xml:space="preserve">года </w:t>
      </w:r>
      <w:r w:rsidR="00C619CA" w:rsidRPr="008C1A2A">
        <w:rPr>
          <w:rFonts w:ascii="Times New Roman" w:hAnsi="Times New Roman" w:cs="Times New Roman"/>
        </w:rPr>
        <w:t>№</w:t>
      </w:r>
      <w:r w:rsidR="00886382">
        <w:rPr>
          <w:rFonts w:ascii="Times New Roman" w:hAnsi="Times New Roman" w:cs="Times New Roman"/>
        </w:rPr>
        <w:t>150</w:t>
      </w: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bookmarkStart w:id="0" w:name="_GoBack"/>
      <w:bookmarkEnd w:id="0"/>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2925E9" w:rsidRDefault="002925E9" w:rsidP="00C619CA">
      <w:pPr>
        <w:tabs>
          <w:tab w:val="left" w:pos="142"/>
        </w:tabs>
        <w:ind w:left="4900" w:right="-22"/>
        <w:jc w:val="both"/>
        <w:rPr>
          <w:rFonts w:eastAsia="Times New Roman"/>
        </w:rPr>
      </w:pPr>
    </w:p>
    <w:p w:rsidR="002925E9" w:rsidRDefault="002925E9" w:rsidP="00C619CA">
      <w:pPr>
        <w:tabs>
          <w:tab w:val="left" w:pos="142"/>
        </w:tabs>
        <w:ind w:left="4900" w:right="-22"/>
        <w:jc w:val="both"/>
        <w:rPr>
          <w:rFonts w:eastAsia="Times New Roman"/>
        </w:rPr>
      </w:pPr>
    </w:p>
    <w:p w:rsidR="002925E9" w:rsidRPr="00886382" w:rsidRDefault="00886382" w:rsidP="00C619CA">
      <w:pPr>
        <w:tabs>
          <w:tab w:val="left" w:pos="142"/>
        </w:tabs>
        <w:ind w:left="4900" w:right="-22"/>
        <w:jc w:val="both"/>
        <w:rPr>
          <w:rFonts w:eastAsia="Times New Roman"/>
          <w:b/>
          <w:sz w:val="32"/>
          <w:szCs w:val="32"/>
        </w:rPr>
      </w:pPr>
      <w:r w:rsidRPr="00886382">
        <w:rPr>
          <w:rFonts w:eastAsia="Times New Roman"/>
          <w:b/>
          <w:sz w:val="32"/>
          <w:szCs w:val="32"/>
        </w:rPr>
        <w:t>ПРОЕКТ</w:t>
      </w:r>
    </w:p>
    <w:p w:rsidR="002925E9" w:rsidRDefault="002925E9" w:rsidP="00C619CA">
      <w:pPr>
        <w:tabs>
          <w:tab w:val="left" w:pos="142"/>
        </w:tabs>
        <w:ind w:left="4900" w:right="-22"/>
        <w:jc w:val="both"/>
        <w:rPr>
          <w:rFonts w:eastAsia="Times New Roman"/>
        </w:rPr>
      </w:pPr>
    </w:p>
    <w:p w:rsidR="00C619CA" w:rsidRDefault="00C619CA" w:rsidP="00C619CA">
      <w:pPr>
        <w:pStyle w:val="6"/>
        <w:tabs>
          <w:tab w:val="clear" w:pos="142"/>
          <w:tab w:val="left" w:pos="0"/>
        </w:tabs>
        <w:rPr>
          <w:sz w:val="144"/>
          <w:szCs w:val="144"/>
        </w:rPr>
      </w:pPr>
      <w:r>
        <w:rPr>
          <w:sz w:val="144"/>
          <w:szCs w:val="144"/>
        </w:rPr>
        <w:t>У С Т А В</w:t>
      </w:r>
    </w:p>
    <w:p w:rsidR="00C619CA" w:rsidRDefault="00C619CA" w:rsidP="00C619CA">
      <w:pPr>
        <w:tabs>
          <w:tab w:val="left" w:pos="-1276"/>
        </w:tabs>
        <w:jc w:val="center"/>
        <w:rPr>
          <w:rFonts w:eastAsia="Times New Roman"/>
          <w:b/>
        </w:rPr>
      </w:pPr>
    </w:p>
    <w:p w:rsidR="00C619CA" w:rsidRPr="008C1A2A" w:rsidRDefault="00FA0BEE" w:rsidP="00C619CA">
      <w:pPr>
        <w:tabs>
          <w:tab w:val="left" w:pos="0"/>
        </w:tabs>
        <w:jc w:val="center"/>
        <w:rPr>
          <w:b/>
          <w:sz w:val="28"/>
          <w:szCs w:val="28"/>
        </w:rPr>
      </w:pPr>
      <w:r>
        <w:rPr>
          <w:rFonts w:eastAsia="Times New Roman"/>
          <w:b/>
          <w:sz w:val="28"/>
          <w:szCs w:val="28"/>
        </w:rPr>
        <w:t>Пролетарского</w:t>
      </w:r>
      <w:r w:rsidR="00C619CA" w:rsidRPr="008C1A2A">
        <w:rPr>
          <w:rFonts w:eastAsia="Times New Roman"/>
          <w:b/>
          <w:sz w:val="28"/>
          <w:szCs w:val="28"/>
        </w:rPr>
        <w:t xml:space="preserve"> </w:t>
      </w:r>
      <w:r w:rsidR="00C619CA" w:rsidRPr="008C1A2A">
        <w:rPr>
          <w:b/>
          <w:sz w:val="28"/>
          <w:szCs w:val="28"/>
        </w:rPr>
        <w:t>сельского поселения Кореновского района</w:t>
      </w:r>
    </w:p>
    <w:p w:rsidR="00C619CA" w:rsidRDefault="00C619CA" w:rsidP="00C619CA">
      <w:pPr>
        <w:tabs>
          <w:tab w:val="left" w:pos="142"/>
        </w:tabs>
        <w:ind w:firstLine="560"/>
        <w:jc w:val="center"/>
        <w:rPr>
          <w:rFonts w:eastAsia="Times New Roman"/>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276"/>
        </w:tabs>
        <w:ind w:firstLine="560"/>
        <w:jc w:val="center"/>
        <w:rPr>
          <w:b/>
          <w:color w:val="FF0000"/>
        </w:rPr>
      </w:pPr>
    </w:p>
    <w:p w:rsidR="00C619CA" w:rsidRDefault="00C619CA" w:rsidP="00C619CA">
      <w:pPr>
        <w:tabs>
          <w:tab w:val="left" w:pos="-1276"/>
        </w:tabs>
        <w:ind w:firstLine="560"/>
        <w:jc w:val="center"/>
        <w:rPr>
          <w:b/>
          <w:color w:val="FF0000"/>
        </w:rPr>
      </w:pPr>
    </w:p>
    <w:p w:rsidR="00C619CA" w:rsidRDefault="00C619CA" w:rsidP="00C619CA">
      <w:pPr>
        <w:tabs>
          <w:tab w:val="left" w:pos="-1276"/>
        </w:tabs>
        <w:ind w:firstLine="560"/>
        <w:jc w:val="center"/>
        <w:rPr>
          <w:b/>
          <w:color w:val="FF0000"/>
        </w:rPr>
      </w:pPr>
    </w:p>
    <w:p w:rsidR="00C619CA" w:rsidRDefault="00C619CA" w:rsidP="00C619CA">
      <w:pPr>
        <w:tabs>
          <w:tab w:val="left" w:pos="-1276"/>
        </w:tabs>
        <w:ind w:firstLine="560"/>
        <w:jc w:val="center"/>
        <w:rPr>
          <w:b/>
          <w:color w:val="FF0000"/>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112960" w:rsidRDefault="00112960" w:rsidP="00C619CA">
      <w:pPr>
        <w:tabs>
          <w:tab w:val="left" w:pos="142"/>
        </w:tabs>
        <w:ind w:firstLine="560"/>
        <w:jc w:val="center"/>
        <w:rPr>
          <w:rFonts w:eastAsia="Times New Roman"/>
          <w:b/>
        </w:rPr>
      </w:pPr>
    </w:p>
    <w:p w:rsidR="00C619CA" w:rsidRPr="008C1A2A" w:rsidRDefault="001F3D6F" w:rsidP="00C619CA">
      <w:pPr>
        <w:tabs>
          <w:tab w:val="left" w:pos="142"/>
        </w:tabs>
        <w:jc w:val="center"/>
        <w:rPr>
          <w:rFonts w:eastAsia="Times New Roman"/>
          <w:b/>
          <w:sz w:val="28"/>
          <w:szCs w:val="28"/>
        </w:rPr>
      </w:pPr>
      <w:r>
        <w:rPr>
          <w:rFonts w:eastAsia="Times New Roman"/>
          <w:b/>
          <w:sz w:val="28"/>
          <w:szCs w:val="28"/>
        </w:rPr>
        <w:t>хутор Бабиче-Кореновский</w:t>
      </w:r>
    </w:p>
    <w:p w:rsidR="00C619CA" w:rsidRPr="008C1A2A" w:rsidRDefault="001F3D6F" w:rsidP="00C619CA">
      <w:pPr>
        <w:tabs>
          <w:tab w:val="left" w:pos="0"/>
        </w:tabs>
        <w:jc w:val="center"/>
        <w:rPr>
          <w:rFonts w:eastAsia="Times New Roman"/>
          <w:b/>
          <w:sz w:val="28"/>
          <w:szCs w:val="28"/>
        </w:rPr>
      </w:pPr>
      <w:r>
        <w:rPr>
          <w:rFonts w:eastAsia="Times New Roman"/>
          <w:b/>
          <w:sz w:val="28"/>
          <w:szCs w:val="28"/>
        </w:rPr>
        <w:t>2017</w:t>
      </w:r>
      <w:r w:rsidR="00C619CA" w:rsidRPr="008C1A2A">
        <w:rPr>
          <w:rFonts w:eastAsia="Times New Roman"/>
          <w:b/>
          <w:sz w:val="28"/>
          <w:szCs w:val="28"/>
        </w:rPr>
        <w:t xml:space="preserve"> год</w:t>
      </w:r>
    </w:p>
    <w:p w:rsidR="009917B8" w:rsidRDefault="009917B8" w:rsidP="0081350A">
      <w:pPr>
        <w:tabs>
          <w:tab w:val="left" w:pos="142"/>
        </w:tabs>
        <w:jc w:val="center"/>
        <w:rPr>
          <w:rFonts w:eastAsia="Times New Roman"/>
          <w:b/>
          <w:sz w:val="28"/>
        </w:rPr>
      </w:pPr>
      <w:r>
        <w:rPr>
          <w:rFonts w:eastAsia="Times New Roman"/>
          <w:b/>
          <w:sz w:val="28"/>
        </w:rPr>
        <w:lastRenderedPageBreak/>
        <w:t>СОДЕРЖАНИЕ</w:t>
      </w:r>
    </w:p>
    <w:p w:rsidR="009917B8" w:rsidRDefault="009917B8" w:rsidP="0081350A">
      <w:pPr>
        <w:tabs>
          <w:tab w:val="left" w:pos="142"/>
        </w:tabs>
        <w:jc w:val="center"/>
        <w:rPr>
          <w:rFonts w:eastAsia="Times New Roman"/>
          <w:b/>
          <w:sz w:val="28"/>
        </w:rPr>
      </w:pPr>
    </w:p>
    <w:tbl>
      <w:tblPr>
        <w:tblW w:w="0" w:type="auto"/>
        <w:tblLayout w:type="fixed"/>
        <w:tblCellMar>
          <w:left w:w="0" w:type="dxa"/>
          <w:right w:w="0" w:type="dxa"/>
        </w:tblCellMar>
        <w:tblLook w:val="0000"/>
      </w:tblPr>
      <w:tblGrid>
        <w:gridCol w:w="9214"/>
        <w:gridCol w:w="284"/>
      </w:tblGrid>
      <w:tr w:rsidR="009917B8" w:rsidTr="005B282F">
        <w:tc>
          <w:tcPr>
            <w:tcW w:w="9214" w:type="dxa"/>
          </w:tcPr>
          <w:p w:rsidR="00C619CA" w:rsidRPr="008C1A2A" w:rsidRDefault="00C619CA" w:rsidP="00C619CA">
            <w:pPr>
              <w:tabs>
                <w:tab w:val="left" w:pos="-1276"/>
              </w:tabs>
              <w:snapToGrid w:val="0"/>
              <w:spacing w:line="276" w:lineRule="auto"/>
              <w:rPr>
                <w:kern w:val="2"/>
                <w:sz w:val="28"/>
                <w:szCs w:val="28"/>
              </w:rPr>
            </w:pPr>
            <w:r w:rsidRPr="008C1A2A">
              <w:rPr>
                <w:rFonts w:eastAsia="Times New Roman"/>
                <w:kern w:val="2"/>
                <w:sz w:val="28"/>
                <w:szCs w:val="28"/>
              </w:rPr>
              <w:t xml:space="preserve">Устав </w:t>
            </w:r>
            <w:r w:rsidR="00FA0BEE">
              <w:rPr>
                <w:kern w:val="2"/>
                <w:sz w:val="28"/>
                <w:szCs w:val="28"/>
              </w:rPr>
              <w:t>Пролетарского</w:t>
            </w:r>
            <w:r w:rsidRPr="008C1A2A">
              <w:rPr>
                <w:kern w:val="2"/>
                <w:sz w:val="28"/>
                <w:szCs w:val="28"/>
              </w:rPr>
              <w:t xml:space="preserve"> сельского поселения </w:t>
            </w:r>
          </w:p>
          <w:p w:rsidR="009917B8" w:rsidRDefault="00C619CA" w:rsidP="00C619CA">
            <w:pPr>
              <w:tabs>
                <w:tab w:val="left" w:pos="142"/>
              </w:tabs>
              <w:snapToGrid w:val="0"/>
              <w:rPr>
                <w:rFonts w:eastAsia="Times New Roman"/>
                <w:sz w:val="28"/>
              </w:rPr>
            </w:pPr>
            <w:r w:rsidRPr="008C1A2A">
              <w:rPr>
                <w:kern w:val="2"/>
                <w:sz w:val="28"/>
                <w:szCs w:val="28"/>
              </w:rPr>
              <w:t xml:space="preserve">Кореновского района (преамбула)  </w:t>
            </w:r>
            <w:r w:rsidR="00886382">
              <w:rPr>
                <w:kern w:val="2"/>
                <w:sz w:val="28"/>
                <w:szCs w:val="28"/>
              </w:rPr>
              <w:t xml:space="preserve">                                                           </w:t>
            </w:r>
            <w:r w:rsidR="005B282F">
              <w:rPr>
                <w:rFonts w:eastAsia="Times New Roman"/>
                <w:sz w:val="28"/>
              </w:rPr>
              <w:t>стр.3</w:t>
            </w:r>
          </w:p>
          <w:p w:rsidR="009917B8" w:rsidRDefault="009917B8" w:rsidP="0081350A">
            <w:pPr>
              <w:pStyle w:val="21"/>
              <w:tabs>
                <w:tab w:val="left" w:pos="142"/>
              </w:tabs>
              <w:jc w:val="left"/>
              <w:rPr>
                <w:rFonts w:eastAsia="Times New Roman"/>
              </w:rPr>
            </w:pPr>
          </w:p>
        </w:tc>
        <w:tc>
          <w:tcPr>
            <w:tcW w:w="284" w:type="dxa"/>
          </w:tcPr>
          <w:p w:rsidR="009917B8" w:rsidRDefault="009917B8" w:rsidP="0081350A">
            <w:pPr>
              <w:snapToGrid w:val="0"/>
              <w:rPr>
                <w:rFonts w:eastAsia="Times New Roman"/>
                <w:sz w:val="28"/>
              </w:rPr>
            </w:pPr>
          </w:p>
        </w:tc>
      </w:tr>
      <w:tr w:rsidR="009917B8" w:rsidTr="005B282F">
        <w:tc>
          <w:tcPr>
            <w:tcW w:w="9498" w:type="dxa"/>
            <w:gridSpan w:val="2"/>
          </w:tcPr>
          <w:p w:rsidR="009917B8" w:rsidRDefault="009917B8" w:rsidP="0081350A">
            <w:pPr>
              <w:tabs>
                <w:tab w:val="left" w:pos="142"/>
              </w:tabs>
              <w:snapToGrid w:val="0"/>
              <w:rPr>
                <w:rFonts w:eastAsia="Times New Roman"/>
                <w:sz w:val="28"/>
              </w:rPr>
            </w:pPr>
            <w:r>
              <w:rPr>
                <w:rFonts w:eastAsia="Times New Roman"/>
                <w:sz w:val="28"/>
              </w:rPr>
              <w:t xml:space="preserve">Глава 1.Общие положения                                                                     </w:t>
            </w:r>
            <w:r w:rsidR="005B282F">
              <w:rPr>
                <w:rFonts w:eastAsia="Times New Roman"/>
                <w:sz w:val="28"/>
              </w:rPr>
              <w:t xml:space="preserve">     стр.3-5</w:t>
            </w:r>
          </w:p>
          <w:p w:rsidR="009917B8" w:rsidRDefault="009917B8" w:rsidP="0081350A">
            <w:pPr>
              <w:tabs>
                <w:tab w:val="left" w:pos="142"/>
              </w:tabs>
              <w:rPr>
                <w:rFonts w:eastAsia="Times New Roman"/>
                <w:sz w:val="28"/>
              </w:rPr>
            </w:pPr>
          </w:p>
        </w:tc>
      </w:tr>
      <w:tr w:rsidR="009917B8" w:rsidTr="005B282F">
        <w:tc>
          <w:tcPr>
            <w:tcW w:w="9498" w:type="dxa"/>
            <w:gridSpan w:val="2"/>
          </w:tcPr>
          <w:p w:rsidR="002036F5" w:rsidRDefault="009917B8" w:rsidP="0081350A">
            <w:pPr>
              <w:tabs>
                <w:tab w:val="left" w:pos="142"/>
              </w:tabs>
              <w:snapToGrid w:val="0"/>
              <w:rPr>
                <w:rFonts w:eastAsia="Times New Roman"/>
                <w:kern w:val="0"/>
                <w:lang w:eastAsia="ru-RU"/>
              </w:rPr>
            </w:pPr>
            <w:r>
              <w:rPr>
                <w:rFonts w:eastAsia="Times New Roman"/>
                <w:sz w:val="28"/>
              </w:rPr>
              <w:t>Глава 2.Вопросы местного значения сельского поселения</w:t>
            </w:r>
            <w:r w:rsidR="000B422B" w:rsidRPr="00610AD2">
              <w:rPr>
                <w:sz w:val="28"/>
                <w:szCs w:val="28"/>
              </w:rPr>
              <w:t>,</w:t>
            </w:r>
          </w:p>
          <w:p w:rsidR="00345AAE" w:rsidRDefault="000B422B" w:rsidP="0081350A">
            <w:pPr>
              <w:tabs>
                <w:tab w:val="left" w:pos="142"/>
              </w:tabs>
              <w:snapToGrid w:val="0"/>
              <w:rPr>
                <w:rFonts w:eastAsia="Times New Roman"/>
                <w:kern w:val="0"/>
                <w:sz w:val="28"/>
                <w:szCs w:val="28"/>
                <w:lang w:eastAsia="ru-RU"/>
              </w:rPr>
            </w:pPr>
            <w:r w:rsidRPr="00610AD2">
              <w:rPr>
                <w:rFonts w:eastAsia="Times New Roman"/>
                <w:kern w:val="0"/>
                <w:sz w:val="28"/>
                <w:szCs w:val="28"/>
                <w:lang w:eastAsia="ru-RU"/>
              </w:rPr>
              <w:t>наделение органов местного самоуправления</w:t>
            </w:r>
          </w:p>
          <w:p w:rsidR="002036F5" w:rsidRDefault="00345AAE" w:rsidP="0081350A">
            <w:pPr>
              <w:tabs>
                <w:tab w:val="left" w:pos="142"/>
              </w:tabs>
              <w:snapToGrid w:val="0"/>
              <w:rPr>
                <w:rFonts w:eastAsia="Times New Roman"/>
                <w:kern w:val="0"/>
                <w:sz w:val="28"/>
                <w:szCs w:val="28"/>
                <w:lang w:eastAsia="ru-RU"/>
              </w:rPr>
            </w:pPr>
            <w:r w:rsidRPr="00C11FB7">
              <w:rPr>
                <w:rFonts w:eastAsia="Times New Roman"/>
                <w:sz w:val="28"/>
              </w:rPr>
              <w:t>сельского поселения</w:t>
            </w:r>
            <w:r w:rsidR="000B422B" w:rsidRPr="00610AD2">
              <w:rPr>
                <w:rFonts w:eastAsia="Times New Roman"/>
                <w:kern w:val="0"/>
                <w:sz w:val="28"/>
                <w:szCs w:val="28"/>
                <w:lang w:eastAsia="ru-RU"/>
              </w:rPr>
              <w:t xml:space="preserve"> отдельными </w:t>
            </w:r>
          </w:p>
          <w:p w:rsidR="009917B8" w:rsidRDefault="000B422B" w:rsidP="0081350A">
            <w:pPr>
              <w:tabs>
                <w:tab w:val="left" w:pos="142"/>
              </w:tabs>
              <w:snapToGrid w:val="0"/>
              <w:rPr>
                <w:rFonts w:eastAsia="Times New Roman"/>
                <w:sz w:val="28"/>
              </w:rPr>
            </w:pPr>
            <w:r w:rsidRPr="00610AD2">
              <w:rPr>
                <w:rFonts w:eastAsia="Times New Roman"/>
                <w:kern w:val="0"/>
                <w:sz w:val="28"/>
                <w:szCs w:val="28"/>
                <w:lang w:eastAsia="ru-RU"/>
              </w:rPr>
              <w:t>государственными полномочиями</w:t>
            </w:r>
            <w:r w:rsidR="005B282F">
              <w:rPr>
                <w:rFonts w:eastAsia="Times New Roman"/>
                <w:sz w:val="28"/>
              </w:rPr>
              <w:t xml:space="preserve">      </w:t>
            </w:r>
            <w:r w:rsidR="001F3D6F">
              <w:rPr>
                <w:rFonts w:eastAsia="Times New Roman"/>
                <w:sz w:val="28"/>
              </w:rPr>
              <w:t xml:space="preserve">                                                      </w:t>
            </w:r>
            <w:r w:rsidR="005B282F">
              <w:rPr>
                <w:rFonts w:eastAsia="Times New Roman"/>
                <w:sz w:val="28"/>
              </w:rPr>
              <w:t>стр.5-11</w:t>
            </w:r>
          </w:p>
          <w:p w:rsidR="009917B8" w:rsidRDefault="009917B8" w:rsidP="0081350A">
            <w:pPr>
              <w:tabs>
                <w:tab w:val="left" w:pos="142"/>
              </w:tabs>
              <w:rPr>
                <w:rFonts w:eastAsia="Times New Roman"/>
                <w:sz w:val="28"/>
              </w:rPr>
            </w:pPr>
          </w:p>
        </w:tc>
      </w:tr>
      <w:tr w:rsidR="009917B8" w:rsidTr="005B282F">
        <w:tc>
          <w:tcPr>
            <w:tcW w:w="9498" w:type="dxa"/>
            <w:gridSpan w:val="2"/>
          </w:tcPr>
          <w:p w:rsidR="009917B8" w:rsidRDefault="009917B8" w:rsidP="0081350A">
            <w:pPr>
              <w:tabs>
                <w:tab w:val="left" w:pos="142"/>
              </w:tabs>
              <w:snapToGrid w:val="0"/>
              <w:ind w:right="-108" w:firstLine="32"/>
              <w:rPr>
                <w:rFonts w:eastAsia="Times New Roman"/>
                <w:sz w:val="28"/>
              </w:rPr>
            </w:pPr>
            <w:r>
              <w:rPr>
                <w:rFonts w:eastAsia="Times New Roman"/>
                <w:sz w:val="28"/>
              </w:rPr>
              <w:t xml:space="preserve">Глава 3.Формы непосредственного осуществления населением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и участия населения </w:t>
            </w:r>
          </w:p>
          <w:p w:rsidR="009917B8" w:rsidRDefault="009917B8" w:rsidP="0081350A">
            <w:pPr>
              <w:tabs>
                <w:tab w:val="left" w:pos="142"/>
              </w:tabs>
              <w:ind w:right="-108" w:firstLine="32"/>
              <w:rPr>
                <w:rFonts w:eastAsia="Times New Roman"/>
                <w:sz w:val="28"/>
              </w:rPr>
            </w:pPr>
            <w:r>
              <w:rPr>
                <w:rFonts w:eastAsia="Times New Roman"/>
                <w:sz w:val="28"/>
              </w:rPr>
              <w:t xml:space="preserve">сельского поселения в осуществлении местного </w:t>
            </w:r>
          </w:p>
          <w:p w:rsidR="009917B8" w:rsidRDefault="009917B8" w:rsidP="0081350A">
            <w:pPr>
              <w:tabs>
                <w:tab w:val="left" w:pos="142"/>
              </w:tabs>
              <w:rPr>
                <w:rFonts w:eastAsia="Times New Roman"/>
                <w:sz w:val="28"/>
              </w:rPr>
            </w:pPr>
            <w:r>
              <w:rPr>
                <w:rFonts w:eastAsia="Times New Roman"/>
                <w:sz w:val="28"/>
              </w:rPr>
              <w:t xml:space="preserve">самоуправления                                                                              </w:t>
            </w:r>
            <w:r w:rsidR="005B282F">
              <w:rPr>
                <w:rFonts w:eastAsia="Times New Roman"/>
                <w:sz w:val="28"/>
              </w:rPr>
              <w:t xml:space="preserve"> </w:t>
            </w:r>
            <w:r w:rsidR="001F3D6F">
              <w:rPr>
                <w:rFonts w:eastAsia="Times New Roman"/>
                <w:sz w:val="28"/>
              </w:rPr>
              <w:t xml:space="preserve">            </w:t>
            </w:r>
            <w:r w:rsidR="005B282F">
              <w:rPr>
                <w:rFonts w:eastAsia="Times New Roman"/>
                <w:sz w:val="28"/>
              </w:rPr>
              <w:t>стр.11-26</w:t>
            </w:r>
          </w:p>
          <w:p w:rsidR="009917B8" w:rsidRDefault="009917B8" w:rsidP="0081350A">
            <w:pPr>
              <w:tabs>
                <w:tab w:val="left" w:pos="142"/>
              </w:tabs>
              <w:rPr>
                <w:rFonts w:eastAsia="Times New Roman"/>
                <w:sz w:val="28"/>
              </w:rPr>
            </w:pPr>
          </w:p>
        </w:tc>
      </w:tr>
      <w:tr w:rsidR="009917B8" w:rsidTr="005B282F">
        <w:tc>
          <w:tcPr>
            <w:tcW w:w="9498" w:type="dxa"/>
            <w:gridSpan w:val="2"/>
          </w:tcPr>
          <w:p w:rsidR="009917B8" w:rsidRDefault="009917B8" w:rsidP="0081350A">
            <w:pPr>
              <w:tabs>
                <w:tab w:val="left" w:pos="142"/>
              </w:tabs>
              <w:snapToGrid w:val="0"/>
              <w:rPr>
                <w:rFonts w:eastAsia="Times New Roman"/>
                <w:sz w:val="28"/>
              </w:rPr>
            </w:pPr>
            <w:r>
              <w:rPr>
                <w:rFonts w:eastAsia="Times New Roman"/>
                <w:sz w:val="28"/>
              </w:rPr>
              <w:t xml:space="preserve">Глава 4.Органы местного самоуправления и должностные лица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w:t>
            </w:r>
            <w:r w:rsidR="001F3D6F">
              <w:rPr>
                <w:rFonts w:eastAsia="Times New Roman"/>
                <w:sz w:val="28"/>
              </w:rPr>
              <w:t xml:space="preserve">              </w:t>
            </w:r>
            <w:r w:rsidR="00387EA4">
              <w:rPr>
                <w:rFonts w:eastAsia="Times New Roman"/>
                <w:sz w:val="28"/>
              </w:rPr>
              <w:t>стр.26-48</w:t>
            </w:r>
          </w:p>
          <w:p w:rsidR="009917B8" w:rsidRDefault="009917B8" w:rsidP="0081350A">
            <w:pPr>
              <w:tabs>
                <w:tab w:val="left" w:pos="142"/>
              </w:tabs>
              <w:rPr>
                <w:rFonts w:eastAsia="Times New Roman"/>
                <w:sz w:val="28"/>
              </w:rPr>
            </w:pPr>
          </w:p>
        </w:tc>
      </w:tr>
      <w:tr w:rsidR="009917B8" w:rsidTr="005B282F">
        <w:tc>
          <w:tcPr>
            <w:tcW w:w="9498" w:type="dxa"/>
            <w:gridSpan w:val="2"/>
          </w:tcPr>
          <w:p w:rsidR="009917B8" w:rsidRDefault="009917B8" w:rsidP="0081350A">
            <w:pPr>
              <w:tabs>
                <w:tab w:val="left" w:pos="142"/>
              </w:tabs>
              <w:snapToGrid w:val="0"/>
              <w:rPr>
                <w:rFonts w:eastAsia="Times New Roman"/>
                <w:sz w:val="28"/>
              </w:rPr>
            </w:pPr>
            <w:r>
              <w:rPr>
                <w:rFonts w:eastAsia="Times New Roman"/>
                <w:sz w:val="28"/>
              </w:rPr>
              <w:t xml:space="preserve">Глава 5.Муниципальная служба                                                           </w:t>
            </w:r>
            <w:r w:rsidR="00387EA4">
              <w:rPr>
                <w:rFonts w:eastAsia="Times New Roman"/>
                <w:sz w:val="28"/>
              </w:rPr>
              <w:t xml:space="preserve">      стр.48-51</w:t>
            </w:r>
          </w:p>
          <w:p w:rsidR="009917B8" w:rsidRDefault="009917B8" w:rsidP="0081350A">
            <w:pPr>
              <w:tabs>
                <w:tab w:val="left" w:pos="142"/>
              </w:tabs>
              <w:rPr>
                <w:rFonts w:eastAsia="Times New Roman"/>
                <w:sz w:val="28"/>
              </w:rPr>
            </w:pPr>
          </w:p>
        </w:tc>
      </w:tr>
      <w:tr w:rsidR="009917B8" w:rsidTr="005B282F">
        <w:tc>
          <w:tcPr>
            <w:tcW w:w="9498" w:type="dxa"/>
            <w:gridSpan w:val="2"/>
          </w:tcPr>
          <w:p w:rsidR="009917B8" w:rsidRDefault="009917B8" w:rsidP="0081350A">
            <w:pPr>
              <w:tabs>
                <w:tab w:val="left" w:pos="142"/>
              </w:tabs>
              <w:snapToGrid w:val="0"/>
              <w:rPr>
                <w:rFonts w:eastAsia="Times New Roman"/>
                <w:sz w:val="28"/>
              </w:rPr>
            </w:pPr>
            <w:r>
              <w:rPr>
                <w:rFonts w:eastAsia="Times New Roman"/>
                <w:sz w:val="28"/>
              </w:rPr>
              <w:t xml:space="preserve">Глава 6.Муниципальные правовые акты                                              </w:t>
            </w:r>
            <w:r w:rsidR="00387EA4">
              <w:rPr>
                <w:rFonts w:eastAsia="Times New Roman"/>
                <w:sz w:val="28"/>
              </w:rPr>
              <w:t xml:space="preserve">     стр.51-58</w:t>
            </w:r>
          </w:p>
          <w:p w:rsidR="009917B8" w:rsidRDefault="009917B8" w:rsidP="0081350A">
            <w:pPr>
              <w:tabs>
                <w:tab w:val="left" w:pos="142"/>
              </w:tabs>
              <w:rPr>
                <w:rFonts w:eastAsia="Times New Roman"/>
                <w:sz w:val="28"/>
              </w:rPr>
            </w:pPr>
          </w:p>
        </w:tc>
      </w:tr>
      <w:tr w:rsidR="009917B8" w:rsidTr="005B282F">
        <w:tc>
          <w:tcPr>
            <w:tcW w:w="9498" w:type="dxa"/>
            <w:gridSpan w:val="2"/>
          </w:tcPr>
          <w:p w:rsidR="009917B8" w:rsidRDefault="009917B8" w:rsidP="0081350A">
            <w:pPr>
              <w:tabs>
                <w:tab w:val="left" w:pos="142"/>
              </w:tabs>
              <w:snapToGrid w:val="0"/>
              <w:rPr>
                <w:rFonts w:eastAsia="Times New Roman"/>
                <w:sz w:val="28"/>
              </w:rPr>
            </w:pPr>
            <w:r>
              <w:rPr>
                <w:rFonts w:eastAsia="Times New Roman"/>
                <w:sz w:val="28"/>
              </w:rPr>
              <w:t xml:space="preserve">Глава 7.Экономическая основа местного самоуправления                 </w:t>
            </w:r>
            <w:r w:rsidR="00387EA4">
              <w:rPr>
                <w:rFonts w:eastAsia="Times New Roman"/>
                <w:sz w:val="28"/>
              </w:rPr>
              <w:t xml:space="preserve">     стр.58-68</w:t>
            </w:r>
          </w:p>
          <w:p w:rsidR="009917B8" w:rsidRDefault="009917B8" w:rsidP="0081350A">
            <w:pPr>
              <w:tabs>
                <w:tab w:val="left" w:pos="142"/>
              </w:tabs>
              <w:rPr>
                <w:rFonts w:eastAsia="Times New Roman"/>
                <w:sz w:val="28"/>
              </w:rPr>
            </w:pPr>
          </w:p>
        </w:tc>
      </w:tr>
      <w:tr w:rsidR="009917B8" w:rsidTr="005B282F">
        <w:tc>
          <w:tcPr>
            <w:tcW w:w="9498" w:type="dxa"/>
            <w:gridSpan w:val="2"/>
          </w:tcPr>
          <w:p w:rsidR="009917B8" w:rsidRDefault="009917B8" w:rsidP="0081350A">
            <w:pPr>
              <w:tabs>
                <w:tab w:val="left" w:pos="142"/>
              </w:tabs>
              <w:snapToGrid w:val="0"/>
              <w:rPr>
                <w:rFonts w:eastAsia="Times New Roman"/>
                <w:sz w:val="28"/>
              </w:rPr>
            </w:pPr>
            <w:r>
              <w:rPr>
                <w:rFonts w:eastAsia="Times New Roman"/>
                <w:sz w:val="28"/>
              </w:rPr>
              <w:t xml:space="preserve">Глава 8.Ответственность органов местного самоуправления и </w:t>
            </w:r>
          </w:p>
          <w:p w:rsidR="009917B8" w:rsidRDefault="009917B8" w:rsidP="0081350A">
            <w:pPr>
              <w:tabs>
                <w:tab w:val="left" w:pos="142"/>
              </w:tabs>
              <w:rPr>
                <w:rFonts w:eastAsia="Times New Roman"/>
                <w:sz w:val="28"/>
              </w:rPr>
            </w:pPr>
            <w:r>
              <w:rPr>
                <w:rFonts w:eastAsia="Times New Roman"/>
                <w:sz w:val="28"/>
              </w:rPr>
              <w:t xml:space="preserve">должностных лиц местного самоуправления поселения            </w:t>
            </w:r>
            <w:r w:rsidR="005B282F">
              <w:rPr>
                <w:rFonts w:eastAsia="Times New Roman"/>
                <w:sz w:val="28"/>
              </w:rPr>
              <w:t xml:space="preserve"> </w:t>
            </w:r>
            <w:r w:rsidR="00387EA4">
              <w:rPr>
                <w:rFonts w:eastAsia="Times New Roman"/>
                <w:sz w:val="28"/>
              </w:rPr>
              <w:t xml:space="preserve">            стр.68-71</w:t>
            </w:r>
          </w:p>
          <w:p w:rsidR="009917B8" w:rsidRDefault="009917B8" w:rsidP="0081350A">
            <w:pPr>
              <w:tabs>
                <w:tab w:val="left" w:pos="142"/>
              </w:tabs>
              <w:rPr>
                <w:rFonts w:eastAsia="Times New Roman"/>
                <w:sz w:val="28"/>
              </w:rPr>
            </w:pPr>
          </w:p>
        </w:tc>
      </w:tr>
      <w:tr w:rsidR="009917B8" w:rsidTr="005B282F">
        <w:tc>
          <w:tcPr>
            <w:tcW w:w="9498" w:type="dxa"/>
            <w:gridSpan w:val="2"/>
          </w:tcPr>
          <w:p w:rsidR="009917B8" w:rsidRDefault="009917B8" w:rsidP="0081350A">
            <w:pPr>
              <w:tabs>
                <w:tab w:val="left" w:pos="142"/>
              </w:tabs>
              <w:snapToGrid w:val="0"/>
              <w:rPr>
                <w:rFonts w:eastAsia="Times New Roman"/>
                <w:sz w:val="28"/>
              </w:rPr>
            </w:pPr>
            <w:r>
              <w:rPr>
                <w:rFonts w:eastAsia="Times New Roman"/>
                <w:sz w:val="28"/>
              </w:rPr>
              <w:t xml:space="preserve">Глава 9.Заключительные положения                                             </w:t>
            </w:r>
            <w:r w:rsidR="005B282F">
              <w:rPr>
                <w:rFonts w:eastAsia="Times New Roman"/>
                <w:sz w:val="28"/>
              </w:rPr>
              <w:t xml:space="preserve"> </w:t>
            </w:r>
            <w:r w:rsidR="001F3D6F">
              <w:rPr>
                <w:rFonts w:eastAsia="Times New Roman"/>
                <w:sz w:val="28"/>
              </w:rPr>
              <w:t xml:space="preserve">            </w:t>
            </w:r>
            <w:r w:rsidR="00387EA4">
              <w:rPr>
                <w:rFonts w:eastAsia="Times New Roman"/>
                <w:sz w:val="28"/>
              </w:rPr>
              <w:t xml:space="preserve"> стр.71</w:t>
            </w:r>
          </w:p>
          <w:p w:rsidR="009917B8" w:rsidRDefault="009917B8" w:rsidP="0081350A">
            <w:pPr>
              <w:tabs>
                <w:tab w:val="left" w:pos="142"/>
              </w:tabs>
              <w:rPr>
                <w:rFonts w:eastAsia="Times New Roman"/>
                <w:sz w:val="28"/>
              </w:rPr>
            </w:pPr>
          </w:p>
        </w:tc>
      </w:tr>
    </w:tbl>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Pr>
        <w:pStyle w:val="5"/>
        <w:keepNext w:val="0"/>
      </w:pPr>
    </w:p>
    <w:p w:rsidR="009917B8" w:rsidRDefault="009917B8" w:rsidP="0081350A"/>
    <w:p w:rsidR="009917B8" w:rsidRDefault="009917B8" w:rsidP="0081350A">
      <w:pPr>
        <w:pStyle w:val="5"/>
        <w:keepNext w:val="0"/>
      </w:pPr>
    </w:p>
    <w:p w:rsidR="00C619CA" w:rsidRPr="00C619CA" w:rsidRDefault="00C619CA" w:rsidP="00C619CA"/>
    <w:p w:rsidR="009917B8" w:rsidRDefault="009917B8" w:rsidP="0081350A"/>
    <w:p w:rsidR="009917B8" w:rsidRDefault="009917B8" w:rsidP="0081350A"/>
    <w:p w:rsidR="009917B8" w:rsidRDefault="009917B8" w:rsidP="0081350A">
      <w:pPr>
        <w:pStyle w:val="5"/>
        <w:keepNext w:val="0"/>
      </w:pPr>
      <w:r>
        <w:t>УСТАВ ПОСЕЛЕНИЯ</w:t>
      </w:r>
    </w:p>
    <w:p w:rsidR="009917B8" w:rsidRDefault="009917B8" w:rsidP="0081350A">
      <w:pPr>
        <w:tabs>
          <w:tab w:val="left" w:pos="142"/>
        </w:tabs>
        <w:ind w:firstLine="851"/>
        <w:jc w:val="center"/>
        <w:rPr>
          <w:rFonts w:eastAsia="Times New Roman"/>
          <w:sz w:val="28"/>
        </w:rPr>
      </w:pPr>
    </w:p>
    <w:p w:rsidR="00C619CA" w:rsidRDefault="00C619CA" w:rsidP="00C619CA">
      <w:pPr>
        <w:tabs>
          <w:tab w:val="left" w:pos="-1276"/>
        </w:tabs>
        <w:ind w:firstLine="851"/>
        <w:jc w:val="both"/>
        <w:rPr>
          <w:sz w:val="28"/>
        </w:rPr>
      </w:pPr>
      <w:r>
        <w:rPr>
          <w:sz w:val="28"/>
        </w:rPr>
        <w:t xml:space="preserve">Настоящий устав </w:t>
      </w:r>
      <w:r w:rsidR="00FA0BEE">
        <w:rPr>
          <w:sz w:val="28"/>
        </w:rPr>
        <w:t>Пролетарского</w:t>
      </w:r>
      <w:r>
        <w:rPr>
          <w:sz w:val="28"/>
        </w:rPr>
        <w:t xml:space="preserve"> сельского поселения Кореновского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жителями </w:t>
      </w:r>
      <w:r w:rsidR="00FA0BEE">
        <w:rPr>
          <w:sz w:val="28"/>
        </w:rPr>
        <w:t>Пролетарского</w:t>
      </w:r>
      <w:r>
        <w:rPr>
          <w:sz w:val="28"/>
        </w:rPr>
        <w:t xml:space="preserve"> сельского поселения Кореновского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 самоуправления </w:t>
      </w:r>
      <w:r w:rsidR="00FA0BEE">
        <w:rPr>
          <w:sz w:val="28"/>
        </w:rPr>
        <w:t>Пролетарского</w:t>
      </w:r>
      <w:r w:rsidR="001F3D6F">
        <w:rPr>
          <w:sz w:val="28"/>
        </w:rPr>
        <w:t xml:space="preserve"> </w:t>
      </w:r>
      <w:r>
        <w:rPr>
          <w:sz w:val="28"/>
        </w:rPr>
        <w:t>сельского поселения Кореновского района.</w:t>
      </w:r>
    </w:p>
    <w:p w:rsidR="00C619CA" w:rsidRDefault="00C619CA" w:rsidP="00C619CA">
      <w:pPr>
        <w:tabs>
          <w:tab w:val="left" w:pos="-1276"/>
        </w:tabs>
        <w:ind w:firstLine="851"/>
        <w:jc w:val="both"/>
        <w:rPr>
          <w:sz w:val="28"/>
        </w:rPr>
      </w:pPr>
      <w:r>
        <w:rPr>
          <w:sz w:val="28"/>
        </w:rPr>
        <w:t xml:space="preserve">Устав является основным нормативным правовым актом </w:t>
      </w:r>
      <w:r w:rsidR="00FA0BEE">
        <w:rPr>
          <w:sz w:val="28"/>
        </w:rPr>
        <w:t>Пролетарского</w:t>
      </w:r>
      <w:r>
        <w:rPr>
          <w:sz w:val="28"/>
        </w:rPr>
        <w:t xml:space="preserve"> сельского поселения Кореновского района, которому должны соответствовать все иные нормативные правовые акты органов и должностных лиц местного самоуправления </w:t>
      </w:r>
      <w:r w:rsidR="00FA0BEE">
        <w:rPr>
          <w:sz w:val="28"/>
        </w:rPr>
        <w:t>Пролетарского</w:t>
      </w:r>
      <w:r>
        <w:rPr>
          <w:sz w:val="28"/>
        </w:rPr>
        <w:t xml:space="preserve"> сельского поселения </w:t>
      </w:r>
      <w:r w:rsidRPr="00FE021A">
        <w:rPr>
          <w:sz w:val="28"/>
        </w:rPr>
        <w:t>Кореновского</w:t>
      </w:r>
      <w:r>
        <w:rPr>
          <w:sz w:val="28"/>
        </w:rPr>
        <w:t xml:space="preserve"> района. </w:t>
      </w:r>
    </w:p>
    <w:p w:rsidR="009917B8" w:rsidRDefault="009917B8" w:rsidP="0081350A">
      <w:pPr>
        <w:tabs>
          <w:tab w:val="left" w:pos="142"/>
        </w:tabs>
        <w:ind w:firstLine="851"/>
        <w:jc w:val="both"/>
        <w:rPr>
          <w:rFonts w:eastAsia="Times New Roman"/>
          <w:sz w:val="28"/>
        </w:rPr>
      </w:pPr>
    </w:p>
    <w:p w:rsidR="009917B8" w:rsidRDefault="009917B8" w:rsidP="00B406E2">
      <w:pPr>
        <w:pStyle w:val="4"/>
        <w:keepNext w:val="0"/>
        <w:tabs>
          <w:tab w:val="clear" w:pos="864"/>
          <w:tab w:val="left" w:pos="0"/>
        </w:tabs>
        <w:ind w:left="0"/>
        <w:rPr>
          <w:rFonts w:eastAsia="Times New Roman"/>
        </w:rPr>
      </w:pPr>
      <w:r>
        <w:rPr>
          <w:rFonts w:eastAsia="Times New Roman"/>
        </w:rPr>
        <w:t xml:space="preserve">ГЛАВА </w:t>
      </w:r>
      <w:r w:rsidR="00B01C7E">
        <w:rPr>
          <w:rFonts w:eastAsia="Times New Roman"/>
        </w:rPr>
        <w:t>1</w:t>
      </w:r>
      <w:r>
        <w:rPr>
          <w:rFonts w:eastAsia="Times New Roman"/>
        </w:rPr>
        <w:t>. ОБЩИЕ ПОЛОЖЕНИЯ</w:t>
      </w:r>
    </w:p>
    <w:p w:rsidR="009917B8" w:rsidRDefault="009917B8" w:rsidP="0081350A">
      <w:pPr>
        <w:tabs>
          <w:tab w:val="left" w:pos="142"/>
        </w:tabs>
        <w:ind w:firstLine="851"/>
        <w:rPr>
          <w:rFonts w:eastAsia="Times New Roman"/>
          <w:sz w:val="28"/>
        </w:rPr>
      </w:pPr>
    </w:p>
    <w:p w:rsidR="009917B8" w:rsidRDefault="009917B8" w:rsidP="0081350A">
      <w:pPr>
        <w:tabs>
          <w:tab w:val="left" w:pos="142"/>
        </w:tabs>
        <w:ind w:firstLine="851"/>
        <w:rPr>
          <w:rFonts w:eastAsia="Times New Roman"/>
          <w:b/>
          <w:sz w:val="28"/>
        </w:rPr>
      </w:pPr>
      <w:r>
        <w:rPr>
          <w:rFonts w:eastAsia="Times New Roman"/>
          <w:b/>
          <w:sz w:val="28"/>
        </w:rPr>
        <w:t>Статья 1. Основные термины и понятия</w:t>
      </w:r>
    </w:p>
    <w:p w:rsidR="00C619CA" w:rsidRDefault="00C619CA" w:rsidP="00C619CA">
      <w:pPr>
        <w:pStyle w:val="WW-3"/>
        <w:rPr>
          <w:b w:val="0"/>
          <w:i w:val="0"/>
        </w:rPr>
      </w:pPr>
      <w:r>
        <w:rPr>
          <w:b w:val="0"/>
          <w:i w:val="0"/>
        </w:rPr>
        <w:t>Наименования «мун</w:t>
      </w:r>
      <w:r w:rsidR="001F3D6F">
        <w:rPr>
          <w:b w:val="0"/>
          <w:i w:val="0"/>
        </w:rPr>
        <w:t>иципальное образование Пролетарское</w:t>
      </w:r>
      <w:r>
        <w:rPr>
          <w:b w:val="0"/>
          <w:i w:val="0"/>
        </w:rPr>
        <w:t xml:space="preserve"> сельское поселение в составе муниципального образования Кореновский ра</w:t>
      </w:r>
      <w:r w:rsidR="001F3D6F">
        <w:rPr>
          <w:b w:val="0"/>
          <w:i w:val="0"/>
        </w:rPr>
        <w:t>йон» и                «Пролетарское</w:t>
      </w:r>
      <w:r>
        <w:rPr>
          <w:b w:val="0"/>
          <w:i w:val="0"/>
        </w:rPr>
        <w:t xml:space="preserve">  сельское поселение Кореновского района» равнозначны (далее по тексту – поселение).</w:t>
      </w:r>
    </w:p>
    <w:p w:rsidR="00C619CA" w:rsidRDefault="00C619CA" w:rsidP="00C619CA">
      <w:pPr>
        <w:pStyle w:val="WW-2"/>
        <w:tabs>
          <w:tab w:val="left" w:pos="-1276"/>
        </w:tabs>
        <w:rPr>
          <w:rFonts w:eastAsia="Lucida Sans Unicode"/>
        </w:rPr>
      </w:pPr>
      <w:r>
        <w:rPr>
          <w:rFonts w:eastAsia="Lucida Sans Unicode"/>
        </w:rPr>
        <w:t xml:space="preserve">Представительный орган муниципального образования - Совет </w:t>
      </w:r>
      <w:r w:rsidR="00FA0BEE">
        <w:rPr>
          <w:rFonts w:eastAsia="Lucida Sans Unicode"/>
        </w:rPr>
        <w:t>Пролетарского</w:t>
      </w:r>
      <w:r>
        <w:rPr>
          <w:rFonts w:eastAsia="Lucida Sans Unicode"/>
        </w:rPr>
        <w:t xml:space="preserve"> сельского поселения Кореновского района (далее по тексту – Совет). </w:t>
      </w:r>
    </w:p>
    <w:p w:rsidR="00C619CA" w:rsidRDefault="00C619CA" w:rsidP="00C619CA">
      <w:pPr>
        <w:tabs>
          <w:tab w:val="left" w:pos="-1276"/>
        </w:tabs>
        <w:ind w:firstLine="851"/>
        <w:jc w:val="both"/>
        <w:rPr>
          <w:sz w:val="28"/>
        </w:rPr>
      </w:pPr>
      <w:r>
        <w:rPr>
          <w:sz w:val="28"/>
        </w:rPr>
        <w:t xml:space="preserve">Глава муниципального образования - глава </w:t>
      </w:r>
      <w:r w:rsidR="00FA0BEE">
        <w:rPr>
          <w:sz w:val="28"/>
        </w:rPr>
        <w:t>Пролетарского</w:t>
      </w:r>
      <w:r w:rsidR="001F3D6F">
        <w:rPr>
          <w:sz w:val="28"/>
        </w:rPr>
        <w:t xml:space="preserve"> </w:t>
      </w:r>
      <w:r>
        <w:rPr>
          <w:sz w:val="28"/>
        </w:rPr>
        <w:t>сельского поселения Кореновского района (далее по тексту - глава поселения).</w:t>
      </w:r>
    </w:p>
    <w:p w:rsidR="00C619CA" w:rsidRDefault="00C619CA" w:rsidP="00C619CA">
      <w:pPr>
        <w:tabs>
          <w:tab w:val="left" w:pos="-1276"/>
        </w:tabs>
        <w:ind w:firstLine="851"/>
        <w:jc w:val="both"/>
        <w:rPr>
          <w:sz w:val="28"/>
        </w:rPr>
      </w:pPr>
      <w:r>
        <w:rPr>
          <w:sz w:val="28"/>
        </w:rPr>
        <w:t xml:space="preserve">Исполнительно-распорядительный орган муниципального образования - администрация </w:t>
      </w:r>
      <w:r w:rsidR="00FA0BEE">
        <w:rPr>
          <w:sz w:val="28"/>
        </w:rPr>
        <w:t>Пролетарского</w:t>
      </w:r>
      <w:r w:rsidR="001F3D6F">
        <w:rPr>
          <w:sz w:val="28"/>
        </w:rPr>
        <w:t xml:space="preserve"> </w:t>
      </w:r>
      <w:r>
        <w:rPr>
          <w:sz w:val="28"/>
        </w:rPr>
        <w:t>сельского поселения Кореновского района (далее по тексту - администрация).</w:t>
      </w:r>
    </w:p>
    <w:p w:rsidR="00C619CA" w:rsidRDefault="00C619CA" w:rsidP="00C619CA">
      <w:pPr>
        <w:pStyle w:val="WW-2"/>
        <w:tabs>
          <w:tab w:val="left" w:pos="-1276"/>
        </w:tabs>
        <w:rPr>
          <w:rFonts w:eastAsia="Lucida Sans Unicode"/>
        </w:rPr>
      </w:pPr>
      <w:r>
        <w:rPr>
          <w:rFonts w:eastAsia="Lucida Sans Unicode"/>
        </w:rPr>
        <w:t>Иные термины и понятия, использованные в настоящем уставе, соответствуют терминам и понятиям, употребляемым в Федеральном законе от 06.10.2003 № 131-ФЗ «Об общих принципах организации местного самоуправления в Российской Федерации».</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 w:val="left" w:pos="4305"/>
        </w:tabs>
        <w:spacing w:before="0" w:after="0"/>
        <w:ind w:firstLine="851"/>
        <w:rPr>
          <w:rFonts w:ascii="Times New Roman" w:eastAsia="Times New Roman" w:hAnsi="Times New Roman"/>
          <w:i w:val="0"/>
        </w:rPr>
      </w:pPr>
      <w:r>
        <w:rPr>
          <w:rFonts w:ascii="Times New Roman" w:eastAsia="Times New Roman" w:hAnsi="Times New Roman"/>
          <w:i w:val="0"/>
        </w:rPr>
        <w:t>Статья 2. Статус  поселения</w:t>
      </w:r>
    </w:p>
    <w:p w:rsidR="00C619CA" w:rsidRDefault="001F3D6F" w:rsidP="00C619CA">
      <w:pPr>
        <w:pStyle w:val="ad"/>
        <w:tabs>
          <w:tab w:val="left" w:pos="142"/>
          <w:tab w:val="left" w:pos="280"/>
        </w:tabs>
        <w:spacing w:after="0" w:line="100" w:lineRule="atLeast"/>
        <w:ind w:firstLine="851"/>
        <w:jc w:val="both"/>
        <w:rPr>
          <w:rFonts w:eastAsia="Times New Roman"/>
          <w:sz w:val="28"/>
        </w:rPr>
      </w:pPr>
      <w:r>
        <w:rPr>
          <w:rFonts w:eastAsia="Times New Roman"/>
          <w:sz w:val="28"/>
        </w:rPr>
        <w:t>Пролетарское</w:t>
      </w:r>
      <w:r w:rsidR="00C619CA">
        <w:rPr>
          <w:rFonts w:eastAsia="Times New Roman"/>
          <w:sz w:val="28"/>
        </w:rPr>
        <w:t xml:space="preserve"> сельское поселение наделено Законом Краснодарского края от 02.07.2004 № 743-КЗ «Об установлении границ муниципального образования Кореновский район, наделении его статусом муниципального района, образовании в его составе муниципальных образований – </w:t>
      </w:r>
      <w:r w:rsidR="00C619CA" w:rsidRPr="00597B74">
        <w:rPr>
          <w:rFonts w:eastAsia="Times New Roman"/>
          <w:sz w:val="28"/>
        </w:rPr>
        <w:t>городского</w:t>
      </w:r>
      <w:r w:rsidR="00C619CA">
        <w:rPr>
          <w:rFonts w:eastAsia="Times New Roman"/>
          <w:sz w:val="28"/>
        </w:rPr>
        <w:t xml:space="preserve"> и сельских поселений - и установлении их границ» статусом сельского поселения, </w:t>
      </w:r>
      <w:r w:rsidR="00C619CA" w:rsidRPr="00176787">
        <w:rPr>
          <w:rFonts w:eastAsia="Times New Roman"/>
          <w:sz w:val="28"/>
        </w:rPr>
        <w:t>входящего</w:t>
      </w:r>
      <w:r w:rsidR="00C619CA">
        <w:rPr>
          <w:rFonts w:eastAsia="Times New Roman"/>
          <w:sz w:val="28"/>
        </w:rPr>
        <w:t xml:space="preserve"> в состав территории Кореновского района.</w:t>
      </w:r>
    </w:p>
    <w:p w:rsidR="009917B8" w:rsidRDefault="009917B8" w:rsidP="0081350A">
      <w:pPr>
        <w:ind w:firstLine="900"/>
        <w:jc w:val="both"/>
        <w:rPr>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3. Границы поселения</w:t>
      </w:r>
    </w:p>
    <w:p w:rsidR="00C619CA" w:rsidRDefault="00C619CA" w:rsidP="00C619CA">
      <w:pPr>
        <w:tabs>
          <w:tab w:val="left" w:pos="142"/>
        </w:tabs>
        <w:ind w:firstLine="851"/>
        <w:jc w:val="both"/>
        <w:rPr>
          <w:rFonts w:eastAsia="Times New Roman"/>
          <w:sz w:val="28"/>
        </w:rPr>
      </w:pPr>
      <w:r>
        <w:rPr>
          <w:rFonts w:eastAsia="Times New Roman"/>
          <w:sz w:val="28"/>
        </w:rPr>
        <w:t xml:space="preserve">1. Местное самоуправление в поселении осуществляется в границах поселения, установленных Законом Краснодарского края от 02.07.2004                        № 743-КЗ «Об установлении границ муниципального образования Кореновский  район, наделении его статусом муниципального района, образовании в его составе муниципальных образований – </w:t>
      </w:r>
      <w:r w:rsidRPr="00597B74">
        <w:rPr>
          <w:rFonts w:eastAsia="Times New Roman"/>
          <w:sz w:val="28"/>
        </w:rPr>
        <w:t>городского</w:t>
      </w:r>
      <w:r>
        <w:rPr>
          <w:rFonts w:eastAsia="Times New Roman"/>
          <w:sz w:val="28"/>
        </w:rPr>
        <w:t xml:space="preserve"> и сельских поселений - и установлении их границ».</w:t>
      </w:r>
    </w:p>
    <w:p w:rsidR="00C619CA" w:rsidRDefault="00C619CA" w:rsidP="00C619CA">
      <w:pPr>
        <w:pStyle w:val="ConsNormal"/>
        <w:tabs>
          <w:tab w:val="left" w:pos="142"/>
        </w:tabs>
        <w:ind w:firstLine="851"/>
        <w:jc w:val="both"/>
        <w:rPr>
          <w:rFonts w:ascii="Times New Roman" w:hAnsi="Times New Roman"/>
          <w:sz w:val="28"/>
        </w:rPr>
      </w:pPr>
      <w:r>
        <w:rPr>
          <w:rFonts w:ascii="Times New Roman" w:hAnsi="Times New Roman"/>
          <w:sz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C619CA" w:rsidRDefault="00C619CA" w:rsidP="00C619CA">
      <w:pPr>
        <w:pStyle w:val="ConsNormal"/>
        <w:tabs>
          <w:tab w:val="left" w:pos="142"/>
        </w:tabs>
        <w:ind w:firstLine="851"/>
        <w:jc w:val="both"/>
        <w:rPr>
          <w:rFonts w:ascii="Times New Roman" w:hAnsi="Times New Roman"/>
          <w:sz w:val="28"/>
        </w:rPr>
      </w:pPr>
      <w:r>
        <w:rPr>
          <w:rFonts w:ascii="Times New Roman" w:hAnsi="Times New Roman"/>
          <w:sz w:val="28"/>
        </w:rPr>
        <w:t>Изменение границ не допускается без учета мнения населения  поселения.</w:t>
      </w:r>
    </w:p>
    <w:p w:rsidR="00C619CA" w:rsidRDefault="00C619CA" w:rsidP="00C619CA">
      <w:pPr>
        <w:tabs>
          <w:tab w:val="left" w:pos="142"/>
        </w:tabs>
        <w:ind w:firstLine="851"/>
        <w:jc w:val="both"/>
        <w:rPr>
          <w:rFonts w:eastAsia="Times New Roman"/>
          <w:sz w:val="28"/>
        </w:rPr>
      </w:pPr>
      <w:r>
        <w:rPr>
          <w:rFonts w:eastAsia="Times New Roman"/>
          <w:sz w:val="28"/>
        </w:rPr>
        <w:t>Изменение границ поселения осуществляется законом Краснодарского края.</w:t>
      </w:r>
    </w:p>
    <w:p w:rsidR="00112960" w:rsidRDefault="00112960"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4. Официальные символы  поселения</w:t>
      </w:r>
    </w:p>
    <w:p w:rsidR="009917B8" w:rsidRDefault="009917B8" w:rsidP="000F1F52">
      <w:pPr>
        <w:widowControl/>
        <w:suppressAutoHyphens w:val="0"/>
        <w:autoSpaceDE w:val="0"/>
        <w:autoSpaceDN w:val="0"/>
        <w:adjustRightInd w:val="0"/>
        <w:ind w:firstLine="851"/>
        <w:jc w:val="both"/>
        <w:outlineLvl w:val="1"/>
        <w:rPr>
          <w:rFonts w:eastAsia="Times New Roman"/>
          <w:sz w:val="28"/>
        </w:rPr>
      </w:pPr>
      <w:r>
        <w:rPr>
          <w:rFonts w:eastAsia="Times New Roman"/>
          <w:sz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00BD020B">
        <w:rPr>
          <w:rFonts w:eastAsia="Times New Roman"/>
          <w:sz w:val="28"/>
        </w:rPr>
        <w:t xml:space="preserve"> и</w:t>
      </w:r>
      <w:r w:rsidR="000F1F52" w:rsidRPr="002D5A50">
        <w:rPr>
          <w:rFonts w:eastAsiaTheme="minorHAnsi"/>
          <w:kern w:val="0"/>
          <w:sz w:val="28"/>
          <w:szCs w:val="28"/>
        </w:rPr>
        <w:t xml:space="preserve"> особенности</w:t>
      </w:r>
      <w:r>
        <w:rPr>
          <w:rFonts w:eastAsia="Times New Roman"/>
          <w:sz w:val="28"/>
        </w:rPr>
        <w:t>.</w:t>
      </w:r>
    </w:p>
    <w:p w:rsidR="009917B8" w:rsidRDefault="009917B8" w:rsidP="0081350A">
      <w:pPr>
        <w:tabs>
          <w:tab w:val="left" w:pos="142"/>
        </w:tabs>
        <w:ind w:firstLine="851"/>
        <w:jc w:val="both"/>
        <w:rPr>
          <w:rFonts w:eastAsia="Times New Roman"/>
          <w:sz w:val="28"/>
        </w:rPr>
      </w:pPr>
      <w:r>
        <w:rPr>
          <w:rFonts w:eastAsia="Times New Roman"/>
          <w:sz w:val="28"/>
        </w:rPr>
        <w:t>2. Утверждение, описание символов и порядок их официального использования устанавливаются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5. Местное самоуправление поселения</w:t>
      </w:r>
    </w:p>
    <w:p w:rsidR="009917B8" w:rsidRDefault="009917B8" w:rsidP="0081350A">
      <w:pPr>
        <w:pStyle w:val="22"/>
        <w:tabs>
          <w:tab w:val="left" w:pos="142"/>
        </w:tabs>
        <w:spacing w:before="0" w:after="0"/>
        <w:ind w:firstLine="851"/>
        <w:rPr>
          <w:rFonts w:eastAsia="Times New Roman"/>
        </w:rPr>
      </w:pPr>
      <w:r>
        <w:rPr>
          <w:rFonts w:eastAsia="Times New Roman"/>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sidR="001F3D6F">
        <w:rPr>
          <w:rFonts w:eastAsia="Times New Roman"/>
        </w:rPr>
        <w:t xml:space="preserve"> </w:t>
      </w:r>
      <w:r>
        <w:rPr>
          <w:rFonts w:eastAsia="Times New Roman"/>
        </w:rPr>
        <w:t xml:space="preserve">Краснодарского края, самостоятельное и под свою ответственность решение населением непосредственно </w:t>
      </w:r>
      <w:r w:rsidRPr="001071D4">
        <w:rPr>
          <w:rFonts w:eastAsia="Times New Roman"/>
        </w:rPr>
        <w:t xml:space="preserve">и </w:t>
      </w:r>
      <w:r w:rsidR="00704B3D" w:rsidRPr="001071D4">
        <w:rPr>
          <w:rFonts w:eastAsia="Times New Roman"/>
          <w:kern w:val="0"/>
          <w:szCs w:val="28"/>
          <w:lang w:eastAsia="ru-RU"/>
        </w:rPr>
        <w:t>(или)</w:t>
      </w:r>
      <w:r>
        <w:rPr>
          <w:rFonts w:eastAsia="Times New Roman"/>
        </w:rPr>
        <w:t>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9917B8" w:rsidRDefault="009917B8" w:rsidP="0081350A">
      <w:pPr>
        <w:pStyle w:val="af"/>
        <w:tabs>
          <w:tab w:val="left" w:pos="142"/>
        </w:tabs>
        <w:ind w:firstLine="851"/>
        <w:jc w:val="left"/>
        <w:rPr>
          <w:rFonts w:eastAsia="Times New Roman"/>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Статья 6. Правовая основа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Pr>
          <w:sz w:val="28"/>
        </w:rPr>
        <w:t xml:space="preserve">от 06.10.2003 № 131-ФЗ </w:t>
      </w:r>
      <w:r>
        <w:rPr>
          <w:rFonts w:eastAsia="Times New Roman"/>
          <w:sz w:val="28"/>
        </w:rPr>
        <w:t xml:space="preserve">«Об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w:t>
      </w:r>
      <w:r>
        <w:rPr>
          <w:rFonts w:eastAsia="Times New Roman"/>
          <w:sz w:val="28"/>
        </w:rPr>
        <w:lastRenderedPageBreak/>
        <w:t>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w:t>
      </w:r>
      <w:r w:rsidRPr="008E3300">
        <w:rPr>
          <w:rFonts w:eastAsia="Times New Roman"/>
          <w:sz w:val="28"/>
        </w:rPr>
        <w:t>,</w:t>
      </w:r>
      <w:r>
        <w:rPr>
          <w:rFonts w:eastAsia="Times New Roman"/>
          <w:sz w:val="28"/>
        </w:rPr>
        <w:t xml:space="preserve"> иные муниципальные правовые акты.</w:t>
      </w:r>
    </w:p>
    <w:p w:rsidR="009917B8" w:rsidRDefault="009917B8" w:rsidP="0081350A">
      <w:pPr>
        <w:tabs>
          <w:tab w:val="left" w:pos="142"/>
        </w:tabs>
        <w:ind w:firstLine="851"/>
        <w:jc w:val="both"/>
        <w:rPr>
          <w:rFonts w:eastAsia="Times New Roman"/>
          <w:sz w:val="28"/>
        </w:rPr>
      </w:pPr>
    </w:p>
    <w:p w:rsidR="009917B8" w:rsidRDefault="00407B6B" w:rsidP="0081350A">
      <w:pPr>
        <w:tabs>
          <w:tab w:val="left" w:pos="142"/>
        </w:tabs>
        <w:ind w:firstLine="851"/>
        <w:jc w:val="both"/>
        <w:rPr>
          <w:rFonts w:eastAsia="Times New Roman"/>
          <w:b/>
          <w:sz w:val="28"/>
        </w:rPr>
      </w:pPr>
      <w:r>
        <w:rPr>
          <w:rFonts w:eastAsia="Times New Roman"/>
          <w:b/>
          <w:sz w:val="28"/>
        </w:rPr>
        <w:t>Статья</w:t>
      </w:r>
      <w:r>
        <w:rPr>
          <w:rFonts w:eastAsia="Times New Roman"/>
          <w:b/>
          <w:sz w:val="28"/>
        </w:rPr>
        <w:t> </w:t>
      </w:r>
      <w:r w:rsidR="009917B8">
        <w:rPr>
          <w:rFonts w:eastAsia="Times New Roman"/>
          <w:b/>
          <w:sz w:val="28"/>
        </w:rPr>
        <w:t>7.</w:t>
      </w:r>
      <w:r>
        <w:rPr>
          <w:rFonts w:eastAsia="Times New Roman"/>
          <w:b/>
          <w:sz w:val="28"/>
        </w:rPr>
        <w:t> </w:t>
      </w:r>
      <w:r w:rsidR="009917B8">
        <w:rPr>
          <w:rFonts w:eastAsia="Times New Roman"/>
          <w:b/>
          <w:sz w:val="28"/>
        </w:rPr>
        <w:t>Права граждан на осуществление местного самоуправления</w:t>
      </w:r>
    </w:p>
    <w:p w:rsidR="009917B8" w:rsidRDefault="00345AAE"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Российской Федерации </w:t>
      </w:r>
      <w:r w:rsidR="009917B8">
        <w:rPr>
          <w:rFonts w:eastAsia="Times New Roman"/>
          <w:sz w:val="28"/>
        </w:rPr>
        <w:t>осуществляют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9917B8" w:rsidRDefault="00345AAE"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w:t>
      </w:r>
      <w:r w:rsidR="009917B8">
        <w:rPr>
          <w:rFonts w:eastAsia="Times New Roman"/>
          <w:sz w:val="28"/>
        </w:rPr>
        <w:t>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9917B8" w:rsidRDefault="009917B8" w:rsidP="0081350A">
      <w:pPr>
        <w:tabs>
          <w:tab w:val="left" w:pos="-473"/>
        </w:tabs>
        <w:ind w:firstLine="851"/>
        <w:jc w:val="both"/>
        <w:rPr>
          <w:rFonts w:eastAsia="Times New Roman"/>
          <w:sz w:val="28"/>
        </w:rPr>
      </w:pPr>
    </w:p>
    <w:p w:rsidR="002F696C" w:rsidRPr="00B50E93" w:rsidRDefault="009917B8" w:rsidP="002F696C">
      <w:pPr>
        <w:tabs>
          <w:tab w:val="left" w:pos="-1276"/>
        </w:tabs>
        <w:suppressAutoHyphens w:val="0"/>
        <w:jc w:val="center"/>
        <w:rPr>
          <w:b/>
          <w:caps/>
          <w:sz w:val="28"/>
          <w:szCs w:val="28"/>
        </w:rPr>
      </w:pPr>
      <w:r>
        <w:rPr>
          <w:rFonts w:eastAsia="Times New Roman"/>
          <w:b/>
          <w:caps/>
          <w:sz w:val="28"/>
        </w:rPr>
        <w:t xml:space="preserve">ГЛАВА </w:t>
      </w:r>
      <w:r w:rsidR="00B01C7E">
        <w:rPr>
          <w:rFonts w:eastAsia="Times New Roman"/>
          <w:b/>
          <w:caps/>
          <w:sz w:val="28"/>
        </w:rPr>
        <w:t>2</w:t>
      </w:r>
      <w:r>
        <w:rPr>
          <w:rFonts w:eastAsia="Times New Roman"/>
          <w:b/>
          <w:caps/>
          <w:sz w:val="28"/>
        </w:rPr>
        <w:t xml:space="preserve">. ВОПРОСЫ местного ЗНАЧЕНИЯ </w:t>
      </w:r>
      <w:r w:rsidR="00345AAE">
        <w:rPr>
          <w:rFonts w:eastAsia="Times New Roman"/>
          <w:b/>
          <w:caps/>
          <w:sz w:val="28"/>
        </w:rPr>
        <w:t xml:space="preserve">СЕЛЬСКОГО </w:t>
      </w:r>
      <w:r>
        <w:rPr>
          <w:rFonts w:eastAsia="Times New Roman"/>
          <w:b/>
          <w:caps/>
          <w:sz w:val="28"/>
        </w:rPr>
        <w:t>поселения</w:t>
      </w:r>
      <w:r w:rsidR="002F696C">
        <w:rPr>
          <w:b/>
          <w:caps/>
          <w:sz w:val="28"/>
          <w:szCs w:val="28"/>
        </w:rPr>
        <w:t xml:space="preserve">, </w:t>
      </w:r>
      <w:r w:rsidR="002F696C" w:rsidRPr="00610AD2">
        <w:rPr>
          <w:rFonts w:eastAsia="Times New Roman"/>
          <w:b/>
          <w:kern w:val="0"/>
          <w:sz w:val="28"/>
          <w:szCs w:val="28"/>
          <w:lang w:eastAsia="ru-RU"/>
        </w:rPr>
        <w:t xml:space="preserve">НАДЕЛЕНИЕ ОРГАНОВ МЕСТНОГО САМОУПРАВЛЕНИЯ </w:t>
      </w:r>
      <w:r w:rsidR="00345AAE">
        <w:rPr>
          <w:rFonts w:eastAsia="Times New Roman"/>
          <w:b/>
          <w:kern w:val="0"/>
          <w:sz w:val="28"/>
          <w:szCs w:val="28"/>
          <w:lang w:eastAsia="ru-RU"/>
        </w:rPr>
        <w:t xml:space="preserve">СЕЛЬСКОГО </w:t>
      </w:r>
      <w:r w:rsidR="002F696C" w:rsidRPr="00610AD2">
        <w:rPr>
          <w:rFonts w:eastAsia="Times New Roman"/>
          <w:b/>
          <w:kern w:val="0"/>
          <w:sz w:val="28"/>
          <w:szCs w:val="28"/>
          <w:lang w:eastAsia="ru-RU"/>
        </w:rPr>
        <w:t>ПОСЕЛЕНИЯ ОТДЕЛЬНЫМИ ГОСУДАРСТВЕННЫМИ ПОЛНОМОЧИЯМИ</w:t>
      </w:r>
    </w:p>
    <w:p w:rsidR="009917B8" w:rsidRDefault="009917B8" w:rsidP="0081350A">
      <w:pPr>
        <w:tabs>
          <w:tab w:val="left" w:pos="142"/>
        </w:tabs>
        <w:ind w:firstLine="851"/>
        <w:jc w:val="center"/>
        <w:rPr>
          <w:rFonts w:eastAsia="Times New Roman"/>
          <w:sz w:val="28"/>
        </w:rPr>
      </w:pPr>
    </w:p>
    <w:p w:rsidR="009917B8" w:rsidRDefault="009917B8" w:rsidP="0081350A">
      <w:pPr>
        <w:pStyle w:val="aaanao"/>
        <w:tabs>
          <w:tab w:val="left" w:pos="142"/>
        </w:tabs>
        <w:ind w:firstLine="851"/>
        <w:jc w:val="both"/>
        <w:rPr>
          <w:rFonts w:eastAsia="Times New Roman"/>
          <w:b/>
          <w:sz w:val="28"/>
        </w:rPr>
      </w:pPr>
      <w:r>
        <w:rPr>
          <w:rFonts w:eastAsia="Times New Roman"/>
          <w:b/>
          <w:sz w:val="28"/>
        </w:rPr>
        <w:t>Статья 8. Вопросы местного значения поселения</w:t>
      </w:r>
    </w:p>
    <w:p w:rsidR="009917B8" w:rsidRDefault="009917B8" w:rsidP="0081350A">
      <w:pPr>
        <w:pStyle w:val="22"/>
        <w:tabs>
          <w:tab w:val="left" w:pos="-1276"/>
        </w:tabs>
        <w:spacing w:before="0" w:after="0"/>
        <w:ind w:firstLine="851"/>
      </w:pPr>
      <w:r>
        <w:t>К вопросам местного значения поселения относятся:</w:t>
      </w:r>
    </w:p>
    <w:p w:rsidR="003647B0" w:rsidRPr="001071D4" w:rsidRDefault="003647B0" w:rsidP="003647B0">
      <w:pPr>
        <w:widowControl/>
        <w:suppressAutoHyphens w:val="0"/>
        <w:autoSpaceDE w:val="0"/>
        <w:autoSpaceDN w:val="0"/>
        <w:adjustRightInd w:val="0"/>
        <w:ind w:firstLine="851"/>
        <w:jc w:val="both"/>
        <w:rPr>
          <w:sz w:val="28"/>
          <w:szCs w:val="28"/>
        </w:rPr>
      </w:pPr>
      <w:r w:rsidRPr="001071D4">
        <w:rPr>
          <w:rFonts w:eastAsia="Times New Roman"/>
          <w:kern w:val="0"/>
          <w:sz w:val="28"/>
          <w:szCs w:val="28"/>
          <w:lang w:eastAsia="ru-RU"/>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9917B8" w:rsidRDefault="009917B8" w:rsidP="0081350A">
      <w:pPr>
        <w:tabs>
          <w:tab w:val="left" w:pos="-1276"/>
          <w:tab w:val="left" w:pos="1134"/>
        </w:tabs>
        <w:ind w:firstLine="851"/>
        <w:jc w:val="both"/>
        <w:rPr>
          <w:sz w:val="28"/>
        </w:rPr>
      </w:pPr>
      <w:r>
        <w:rPr>
          <w:sz w:val="28"/>
        </w:rPr>
        <w:t>2) установление, изменение и отмена местных налогов и сборов поселения;</w:t>
      </w:r>
    </w:p>
    <w:p w:rsidR="009917B8" w:rsidRDefault="009917B8" w:rsidP="0081350A">
      <w:pPr>
        <w:tabs>
          <w:tab w:val="left" w:pos="-1276"/>
          <w:tab w:val="left" w:pos="1134"/>
        </w:tabs>
        <w:ind w:firstLine="851"/>
        <w:jc w:val="both"/>
        <w:rPr>
          <w:sz w:val="28"/>
        </w:rPr>
      </w:pPr>
      <w:r>
        <w:rPr>
          <w:sz w:val="28"/>
        </w:rPr>
        <w:t>3) владение, пользование и распоряжение имуществом, находящимся в муниципальной собственности поселения;</w:t>
      </w:r>
    </w:p>
    <w:p w:rsidR="009917B8" w:rsidRPr="00914ECB" w:rsidRDefault="0096388A" w:rsidP="0096388A">
      <w:pPr>
        <w:tabs>
          <w:tab w:val="left" w:pos="-1276"/>
          <w:tab w:val="left" w:pos="0"/>
        </w:tabs>
        <w:ind w:firstLine="851"/>
        <w:jc w:val="both"/>
        <w:rPr>
          <w:sz w:val="28"/>
          <w:highlight w:val="yellow"/>
        </w:rPr>
      </w:pPr>
      <w:r>
        <w:rPr>
          <w:sz w:val="28"/>
        </w:rPr>
        <w:t xml:space="preserve">4) </w:t>
      </w:r>
      <w:r w:rsidR="009917B8" w:rsidRPr="00914ECB">
        <w:rPr>
          <w:sz w:val="28"/>
        </w:rPr>
        <w:t>организация в границах поселения электро-, тепло-, газо- и водоснабжения населения, водоотведения, снабжения населения топливом</w:t>
      </w:r>
      <w:r w:rsidR="00A4327C" w:rsidRPr="00914ECB">
        <w:rPr>
          <w:sz w:val="28"/>
          <w:szCs w:val="28"/>
        </w:rPr>
        <w:t>, в пределах полномочий, установленных законодательством Российской Федерации</w:t>
      </w:r>
      <w:r w:rsidR="009917B8" w:rsidRPr="00914ECB">
        <w:rPr>
          <w:sz w:val="28"/>
        </w:rPr>
        <w:t>;</w:t>
      </w:r>
    </w:p>
    <w:p w:rsidR="009917B8" w:rsidRPr="00914ECB" w:rsidRDefault="009917B8" w:rsidP="0081350A">
      <w:pPr>
        <w:tabs>
          <w:tab w:val="left" w:pos="-1276"/>
          <w:tab w:val="left" w:pos="1134"/>
        </w:tabs>
        <w:ind w:firstLine="851"/>
        <w:jc w:val="both"/>
        <w:rPr>
          <w:sz w:val="28"/>
        </w:rPr>
      </w:pPr>
      <w:r w:rsidRPr="00914ECB">
        <w:rPr>
          <w:sz w:val="28"/>
        </w:rPr>
        <w:t xml:space="preserve">5) дорожная деятельность в отношении </w:t>
      </w:r>
      <w:r w:rsidR="00091353" w:rsidRPr="00914ECB">
        <w:rPr>
          <w:rFonts w:eastAsiaTheme="minorHAnsi"/>
          <w:kern w:val="0"/>
          <w:sz w:val="28"/>
          <w:szCs w:val="28"/>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1F3D6F">
        <w:rPr>
          <w:rFonts w:eastAsiaTheme="minorHAnsi"/>
          <w:kern w:val="0"/>
          <w:sz w:val="28"/>
          <w:szCs w:val="28"/>
        </w:rPr>
        <w:t xml:space="preserve"> </w:t>
      </w:r>
      <w:r w:rsidRPr="00914ECB">
        <w:rPr>
          <w:sz w:val="28"/>
        </w:rPr>
        <w:t xml:space="preserve">автомобильных дорог местного </w:t>
      </w:r>
      <w:r w:rsidRPr="00914ECB">
        <w:rPr>
          <w:sz w:val="28"/>
        </w:rPr>
        <w:lastRenderedPageBreak/>
        <w:t>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06D30" w:rsidRPr="00480620" w:rsidRDefault="00610AD2" w:rsidP="006C1C40">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6</w:t>
      </w:r>
      <w:r w:rsidR="006C1C40" w:rsidRPr="00480620">
        <w:rPr>
          <w:rFonts w:eastAsiaTheme="minorHAnsi"/>
          <w:kern w:val="0"/>
          <w:sz w:val="28"/>
          <w:szCs w:val="28"/>
        </w:rPr>
        <w:t xml:space="preserve">) </w:t>
      </w:r>
      <w:r w:rsidR="00906D30" w:rsidRPr="00480620">
        <w:rPr>
          <w:rFonts w:eastAsiaTheme="minorHAnsi"/>
          <w:kern w:val="0"/>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917B8" w:rsidRPr="00480620" w:rsidRDefault="00610AD2" w:rsidP="0081350A">
      <w:pPr>
        <w:shd w:val="clear" w:color="auto" w:fill="FFFFFF"/>
        <w:tabs>
          <w:tab w:val="left" w:pos="-1276"/>
        </w:tabs>
        <w:ind w:firstLine="851"/>
        <w:jc w:val="both"/>
        <w:rPr>
          <w:strike/>
          <w:sz w:val="28"/>
        </w:rPr>
      </w:pPr>
      <w:r>
        <w:rPr>
          <w:sz w:val="28"/>
        </w:rPr>
        <w:t>7</w:t>
      </w:r>
      <w:r w:rsidR="009917B8" w:rsidRPr="00480620">
        <w:rPr>
          <w:sz w:val="28"/>
        </w:rPr>
        <w:t>) участие в предупреждении и ликвидации последствий чрезвычайных ситуаций в границах поселения;</w:t>
      </w:r>
    </w:p>
    <w:p w:rsidR="009917B8" w:rsidRPr="00480620" w:rsidRDefault="00610AD2" w:rsidP="0081350A">
      <w:pPr>
        <w:tabs>
          <w:tab w:val="left" w:pos="-1276"/>
          <w:tab w:val="left" w:pos="1134"/>
        </w:tabs>
        <w:ind w:firstLine="851"/>
        <w:jc w:val="both"/>
        <w:rPr>
          <w:sz w:val="28"/>
        </w:rPr>
      </w:pPr>
      <w:r>
        <w:rPr>
          <w:sz w:val="28"/>
        </w:rPr>
        <w:t>8</w:t>
      </w:r>
      <w:r w:rsidR="009917B8" w:rsidRPr="00480620">
        <w:rPr>
          <w:sz w:val="28"/>
        </w:rPr>
        <w:t>) обеспечение первичных мер пожарной безопасности в границах населенных пунктов поселения;</w:t>
      </w:r>
    </w:p>
    <w:p w:rsidR="009917B8" w:rsidRPr="00480620" w:rsidRDefault="00610AD2" w:rsidP="0081350A">
      <w:pPr>
        <w:tabs>
          <w:tab w:val="left" w:pos="-1276"/>
          <w:tab w:val="left" w:pos="1134"/>
        </w:tabs>
        <w:ind w:firstLine="851"/>
        <w:jc w:val="both"/>
        <w:rPr>
          <w:sz w:val="28"/>
        </w:rPr>
      </w:pPr>
      <w:r>
        <w:rPr>
          <w:sz w:val="28"/>
        </w:rPr>
        <w:t>9</w:t>
      </w:r>
      <w:r w:rsidR="009917B8" w:rsidRPr="00480620">
        <w:rPr>
          <w:sz w:val="28"/>
        </w:rPr>
        <w:t>) создание условий для обеспечения жителей поселения услугами связи, общественного питания, торговли и бытового обслуживания;</w:t>
      </w:r>
    </w:p>
    <w:p w:rsidR="009917B8" w:rsidRPr="00480620"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0</w:t>
      </w:r>
      <w:r w:rsidRPr="00480620">
        <w:rPr>
          <w:rFonts w:ascii="Times New Roman" w:hAnsi="Times New Roman"/>
          <w:sz w:val="28"/>
        </w:rPr>
        <w:t>) организация библиотечного обслуживания населения, комплектование</w:t>
      </w:r>
      <w:r w:rsidR="001F3D6F">
        <w:rPr>
          <w:rFonts w:ascii="Times New Roman" w:hAnsi="Times New Roman"/>
          <w:sz w:val="28"/>
        </w:rPr>
        <w:t xml:space="preserve"> </w:t>
      </w:r>
      <w:r w:rsidRPr="00480620">
        <w:rPr>
          <w:rFonts w:ascii="Times New Roman" w:hAnsi="Times New Roman"/>
          <w:sz w:val="28"/>
        </w:rPr>
        <w:t>и обеспечение сохранности библиотечных фондов библиотек поселения;</w:t>
      </w:r>
    </w:p>
    <w:p w:rsidR="009917B8" w:rsidRPr="002624C5" w:rsidRDefault="009917B8" w:rsidP="0081350A">
      <w:pPr>
        <w:tabs>
          <w:tab w:val="left" w:pos="-1276"/>
        </w:tabs>
        <w:ind w:firstLine="851"/>
        <w:jc w:val="both"/>
        <w:rPr>
          <w:sz w:val="28"/>
        </w:rPr>
      </w:pPr>
      <w:r w:rsidRPr="00480620">
        <w:rPr>
          <w:sz w:val="28"/>
        </w:rPr>
        <w:t>1</w:t>
      </w:r>
      <w:r w:rsidR="00610AD2">
        <w:rPr>
          <w:sz w:val="28"/>
        </w:rPr>
        <w:t>1</w:t>
      </w:r>
      <w:r w:rsidRPr="00480620">
        <w:rPr>
          <w:sz w:val="28"/>
        </w:rPr>
        <w:t>)</w:t>
      </w:r>
      <w:r w:rsidRPr="002624C5">
        <w:rPr>
          <w:sz w:val="28"/>
        </w:rPr>
        <w:t xml:space="preserve"> создание условий для организации досуга и обеспечения жителей поселения услугами организаций культуры;</w:t>
      </w:r>
    </w:p>
    <w:p w:rsidR="009917B8" w:rsidRPr="00480620"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2</w:t>
      </w:r>
      <w:r w:rsidRPr="00480620">
        <w:rPr>
          <w:rFonts w:ascii="Times New Roman" w:hAnsi="Times New Roman"/>
          <w:sz w:val="28"/>
        </w:rPr>
        <w:t>)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917B8" w:rsidRPr="00480620" w:rsidRDefault="009917B8" w:rsidP="0081350A">
      <w:pPr>
        <w:pStyle w:val="ConsNormal"/>
        <w:ind w:firstLine="851"/>
        <w:jc w:val="both"/>
        <w:rPr>
          <w:rFonts w:ascii="Times New Roman" w:hAnsi="Times New Roman"/>
          <w:strike/>
          <w:sz w:val="28"/>
        </w:rPr>
      </w:pPr>
      <w:r w:rsidRPr="00480620">
        <w:rPr>
          <w:rFonts w:ascii="Times New Roman" w:hAnsi="Times New Roman"/>
          <w:sz w:val="28"/>
        </w:rPr>
        <w:t>1</w:t>
      </w:r>
      <w:r w:rsidR="00610AD2">
        <w:rPr>
          <w:rFonts w:ascii="Times New Roman" w:hAnsi="Times New Roman"/>
          <w:sz w:val="28"/>
        </w:rPr>
        <w:t>3</w:t>
      </w:r>
      <w:r w:rsidRPr="00480620">
        <w:rPr>
          <w:rFonts w:ascii="Times New Roman" w:hAnsi="Times New Roman"/>
          <w:sz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917B8" w:rsidRPr="002624C5"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4</w:t>
      </w:r>
      <w:r w:rsidRPr="00480620">
        <w:rPr>
          <w:rFonts w:ascii="Times New Roman" w:hAnsi="Times New Roman"/>
          <w:sz w:val="28"/>
        </w:rPr>
        <w:t>)</w:t>
      </w:r>
      <w:r w:rsidRPr="002624C5">
        <w:rPr>
          <w:rFonts w:ascii="Times New Roman" w:hAnsi="Times New Roman"/>
          <w:sz w:val="28"/>
        </w:rPr>
        <w:t xml:space="preserve"> обеспечение условий для развития на территории поселения физической культуры</w:t>
      </w:r>
      <w:r w:rsidR="007F64D5" w:rsidRPr="00610AD2">
        <w:rPr>
          <w:rFonts w:ascii="Times New Roman" w:hAnsi="Times New Roman"/>
          <w:sz w:val="28"/>
          <w:szCs w:val="28"/>
        </w:rPr>
        <w:t>, школьного спорта</w:t>
      </w:r>
      <w:r w:rsidRPr="002624C5">
        <w:rPr>
          <w:rFonts w:ascii="Times New Roman" w:hAnsi="Times New Roman"/>
          <w:sz w:val="28"/>
        </w:rPr>
        <w:t xml:space="preserve"> и массового спорта, организация проведения официальных физкультурно-оздоровительных и спортивных мероприятий поселения;</w:t>
      </w:r>
    </w:p>
    <w:p w:rsidR="009917B8" w:rsidRPr="00480620" w:rsidRDefault="009917B8" w:rsidP="0081350A">
      <w:pPr>
        <w:autoSpaceDE w:val="0"/>
        <w:autoSpaceDN w:val="0"/>
        <w:adjustRightInd w:val="0"/>
        <w:ind w:firstLine="851"/>
        <w:jc w:val="both"/>
        <w:outlineLvl w:val="1"/>
        <w:rPr>
          <w:rFonts w:eastAsiaTheme="minorHAnsi"/>
          <w:bCs/>
          <w:kern w:val="0"/>
          <w:sz w:val="28"/>
          <w:szCs w:val="28"/>
        </w:rPr>
      </w:pPr>
      <w:r w:rsidRPr="00480620">
        <w:rPr>
          <w:sz w:val="28"/>
        </w:rPr>
        <w:t>1</w:t>
      </w:r>
      <w:r w:rsidR="00610AD2">
        <w:rPr>
          <w:sz w:val="28"/>
        </w:rPr>
        <w:t>5</w:t>
      </w:r>
      <w:r w:rsidRPr="00480620">
        <w:rPr>
          <w:sz w:val="28"/>
        </w:rPr>
        <w:t>) создание условий для массового отдыха жителей поселения и организация обустройства мест массового отдыха населения</w:t>
      </w:r>
      <w:r w:rsidR="00091353" w:rsidRPr="00480620">
        <w:rPr>
          <w:rFonts w:eastAsiaTheme="minorHAnsi"/>
          <w:bCs/>
          <w:kern w:val="0"/>
          <w:sz w:val="28"/>
          <w:szCs w:val="28"/>
        </w:rPr>
        <w:t>, включая обеспечение свободного доступа граждан к водным объектам общего пользования и их береговым полосам</w:t>
      </w:r>
      <w:r w:rsidRPr="00480620">
        <w:rPr>
          <w:sz w:val="28"/>
        </w:rPr>
        <w:t>;</w:t>
      </w:r>
    </w:p>
    <w:p w:rsidR="009917B8" w:rsidRPr="002624C5" w:rsidRDefault="009917B8" w:rsidP="0081350A">
      <w:pPr>
        <w:tabs>
          <w:tab w:val="left" w:pos="-1276"/>
          <w:tab w:val="left" w:pos="1134"/>
        </w:tabs>
        <w:ind w:firstLine="851"/>
        <w:jc w:val="both"/>
        <w:rPr>
          <w:sz w:val="28"/>
        </w:rPr>
      </w:pPr>
      <w:r w:rsidRPr="00480620">
        <w:rPr>
          <w:sz w:val="28"/>
        </w:rPr>
        <w:t>1</w:t>
      </w:r>
      <w:r w:rsidR="00610AD2">
        <w:rPr>
          <w:sz w:val="28"/>
        </w:rPr>
        <w:t>6</w:t>
      </w:r>
      <w:r w:rsidRPr="00480620">
        <w:rPr>
          <w:sz w:val="28"/>
        </w:rPr>
        <w:t>)</w:t>
      </w:r>
      <w:r w:rsidRPr="002624C5">
        <w:rPr>
          <w:sz w:val="28"/>
        </w:rPr>
        <w:t xml:space="preserve"> формирование архивных фондов поселения;</w:t>
      </w:r>
    </w:p>
    <w:p w:rsidR="009917B8" w:rsidRPr="00610AD2" w:rsidRDefault="00610AD2" w:rsidP="0081350A">
      <w:pPr>
        <w:tabs>
          <w:tab w:val="left" w:pos="-1276"/>
          <w:tab w:val="left" w:pos="1134"/>
        </w:tabs>
        <w:ind w:firstLine="851"/>
        <w:jc w:val="both"/>
        <w:rPr>
          <w:sz w:val="28"/>
        </w:rPr>
      </w:pPr>
      <w:r>
        <w:rPr>
          <w:sz w:val="28"/>
        </w:rPr>
        <w:t>17</w:t>
      </w:r>
      <w:r w:rsidR="009917B8" w:rsidRPr="00610AD2">
        <w:rPr>
          <w:sz w:val="28"/>
        </w:rPr>
        <w:t xml:space="preserve">) </w:t>
      </w:r>
      <w:r w:rsidR="001C7C7C" w:rsidRPr="00610AD2">
        <w:rPr>
          <w:rFonts w:eastAsia="Times New Roman"/>
          <w:kern w:val="0"/>
          <w:sz w:val="28"/>
          <w:szCs w:val="28"/>
          <w:lang w:eastAsia="ru-RU"/>
        </w:rPr>
        <w:t>участие в организации деятельности по сбору (в том числе раздельному сбору) и транспортированию твердых коммунальных отходов;</w:t>
      </w:r>
    </w:p>
    <w:p w:rsidR="00D15528" w:rsidRPr="00480620" w:rsidRDefault="00610AD2" w:rsidP="00865269">
      <w:pPr>
        <w:pStyle w:val="ConsPlusNonformat"/>
        <w:ind w:firstLine="851"/>
        <w:jc w:val="both"/>
        <w:rPr>
          <w:rFonts w:ascii="Times New Roman" w:eastAsiaTheme="minorHAnsi" w:hAnsi="Times New Roman" w:cs="Times New Roman"/>
          <w:kern w:val="0"/>
          <w:sz w:val="28"/>
          <w:szCs w:val="28"/>
        </w:rPr>
      </w:pPr>
      <w:r>
        <w:rPr>
          <w:rFonts w:ascii="Times New Roman" w:hAnsi="Times New Roman" w:cs="Times New Roman"/>
          <w:sz w:val="28"/>
        </w:rPr>
        <w:t>18</w:t>
      </w:r>
      <w:r w:rsidR="009917B8" w:rsidRPr="00480620">
        <w:rPr>
          <w:rFonts w:ascii="Times New Roman" w:hAnsi="Times New Roman" w:cs="Times New Roman"/>
          <w:sz w:val="28"/>
        </w:rPr>
        <w:t>)</w:t>
      </w:r>
      <w:r w:rsidR="00D15528" w:rsidRPr="003F5E9A">
        <w:rPr>
          <w:rFonts w:ascii="Times New Roman" w:eastAsiaTheme="minorHAnsi" w:hAnsi="Times New Roman" w:cs="Times New Roman"/>
          <w:kern w:val="0"/>
          <w:sz w:val="28"/>
          <w:szCs w:val="28"/>
          <w:lang w:eastAsia="en-US" w:bidi="ar-SA"/>
        </w:rPr>
        <w:t xml:space="preserve">утверждение правил </w:t>
      </w:r>
      <w:r w:rsidR="00D15528" w:rsidRPr="003F5E9A">
        <w:rPr>
          <w:rFonts w:ascii="Times New Roman" w:eastAsiaTheme="minorHAnsi" w:hAnsi="Times New Roman" w:cs="Times New Roman"/>
          <w:kern w:val="0"/>
          <w:sz w:val="28"/>
          <w:szCs w:val="28"/>
        </w:rPr>
        <w:t xml:space="preserve">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w:t>
      </w:r>
      <w:r w:rsidR="00D15528" w:rsidRPr="003F5E9A">
        <w:rPr>
          <w:rFonts w:ascii="Times New Roman" w:eastAsiaTheme="minorHAnsi" w:hAnsi="Times New Roman" w:cs="Times New Roman"/>
          <w:kern w:val="0"/>
          <w:sz w:val="28"/>
          <w:szCs w:val="28"/>
        </w:rPr>
        <w:lastRenderedPageBreak/>
        <w:t>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w:t>
      </w:r>
      <w:r w:rsidR="001F3D6F">
        <w:rPr>
          <w:rFonts w:ascii="Times New Roman" w:eastAsiaTheme="minorHAnsi" w:hAnsi="Times New Roman" w:cs="Times New Roman"/>
          <w:kern w:val="0"/>
          <w:sz w:val="28"/>
          <w:szCs w:val="28"/>
        </w:rPr>
        <w:t xml:space="preserve"> </w:t>
      </w:r>
      <w:r w:rsidR="00D15528" w:rsidRPr="003F5E9A">
        <w:rPr>
          <w:rFonts w:ascii="Times New Roman" w:eastAsiaTheme="minorHAnsi" w:hAnsi="Times New Roman" w:cs="Times New Roman"/>
          <w:kern w:val="0"/>
          <w:sz w:val="28"/>
          <w:szCs w:val="28"/>
        </w:rPr>
        <w:t>домов, размещение и содержание малых архитектурных форм), а</w:t>
      </w:r>
      <w:r w:rsidR="001F3D6F">
        <w:rPr>
          <w:rFonts w:ascii="Times New Roman" w:eastAsiaTheme="minorHAnsi" w:hAnsi="Times New Roman" w:cs="Times New Roman"/>
          <w:kern w:val="0"/>
          <w:sz w:val="28"/>
          <w:szCs w:val="28"/>
        </w:rPr>
        <w:t xml:space="preserve"> </w:t>
      </w:r>
      <w:r w:rsidR="00D15528" w:rsidRPr="003F5E9A">
        <w:rPr>
          <w:rFonts w:ascii="Times New Roman" w:eastAsiaTheme="minorHAnsi" w:hAnsi="Times New Roman" w:cs="Times New Roman"/>
          <w:kern w:val="0"/>
          <w:sz w:val="28"/>
          <w:szCs w:val="28"/>
        </w:rPr>
        <w:t xml:space="preserve">также </w:t>
      </w:r>
      <w:r w:rsidR="00D15528" w:rsidRPr="00480620">
        <w:rPr>
          <w:rFonts w:ascii="Times New Roman" w:eastAsiaTheme="minorHAnsi" w:hAnsi="Times New Roman" w:cs="Times New Roman"/>
          <w:kern w:val="0"/>
          <w:sz w:val="28"/>
          <w:szCs w:val="28"/>
        </w:rPr>
        <w:t>использования, охраны, защиты, воспроизводства городских</w:t>
      </w:r>
      <w:r w:rsidR="001F3D6F">
        <w:rPr>
          <w:rFonts w:ascii="Times New Roman" w:eastAsiaTheme="minorHAnsi" w:hAnsi="Times New Roman" w:cs="Times New Roman"/>
          <w:kern w:val="0"/>
          <w:sz w:val="28"/>
          <w:szCs w:val="28"/>
        </w:rPr>
        <w:t xml:space="preserve"> </w:t>
      </w:r>
      <w:r w:rsidR="00D15528" w:rsidRPr="00480620">
        <w:rPr>
          <w:rFonts w:ascii="Times New Roman" w:eastAsiaTheme="minorHAnsi" w:hAnsi="Times New Roman" w:cs="Times New Roman"/>
          <w:kern w:val="0"/>
          <w:sz w:val="28"/>
          <w:szCs w:val="28"/>
        </w:rPr>
        <w:t>лесов, лесов особо охраняемых природных территорий, расположенных в границах</w:t>
      </w:r>
      <w:r w:rsidR="001F3D6F">
        <w:rPr>
          <w:rFonts w:ascii="Times New Roman" w:eastAsiaTheme="minorHAnsi" w:hAnsi="Times New Roman" w:cs="Times New Roman"/>
          <w:kern w:val="0"/>
          <w:sz w:val="28"/>
          <w:szCs w:val="28"/>
        </w:rPr>
        <w:t xml:space="preserve"> </w:t>
      </w:r>
      <w:r w:rsidR="00D15528" w:rsidRPr="00480620">
        <w:rPr>
          <w:rFonts w:ascii="Times New Roman" w:eastAsiaTheme="minorHAnsi" w:hAnsi="Times New Roman" w:cs="Times New Roman"/>
          <w:kern w:val="0"/>
          <w:sz w:val="28"/>
          <w:szCs w:val="28"/>
        </w:rPr>
        <w:t>населенных пунктов поселения;</w:t>
      </w:r>
    </w:p>
    <w:p w:rsidR="009917B8" w:rsidRPr="00914ECB" w:rsidRDefault="00345AAE" w:rsidP="0081350A">
      <w:pPr>
        <w:tabs>
          <w:tab w:val="left" w:pos="-1276"/>
          <w:tab w:val="left" w:pos="1134"/>
        </w:tabs>
        <w:ind w:firstLine="851"/>
        <w:jc w:val="both"/>
        <w:rPr>
          <w:sz w:val="28"/>
        </w:rPr>
      </w:pPr>
      <w:r>
        <w:rPr>
          <w:sz w:val="28"/>
        </w:rPr>
        <w:t>19</w:t>
      </w:r>
      <w:r w:rsidR="009917B8" w:rsidRPr="00480620">
        <w:rPr>
          <w:sz w:val="28"/>
        </w:rPr>
        <w:t>)</w:t>
      </w:r>
      <w:r w:rsidR="009917B8" w:rsidRPr="00914ECB">
        <w:rPr>
          <w:sz w:val="28"/>
        </w:rPr>
        <w:t xml:space="preserve"> организация ритуальных услуг и содержание мест захоронения;</w:t>
      </w:r>
    </w:p>
    <w:p w:rsidR="009917B8" w:rsidRPr="00914ECB" w:rsidRDefault="009917B8" w:rsidP="0081350A">
      <w:pPr>
        <w:pStyle w:val="ConsNormal"/>
        <w:tabs>
          <w:tab w:val="left" w:pos="-1276"/>
        </w:tabs>
        <w:ind w:firstLine="851"/>
        <w:jc w:val="both"/>
        <w:rPr>
          <w:rFonts w:ascii="Times New Roman" w:hAnsi="Times New Roman"/>
          <w:sz w:val="28"/>
          <w:highlight w:val="yellow"/>
        </w:rPr>
      </w:pPr>
      <w:r w:rsidRPr="00480620">
        <w:rPr>
          <w:rFonts w:ascii="Times New Roman" w:hAnsi="Times New Roman"/>
          <w:sz w:val="28"/>
        </w:rPr>
        <w:t>2</w:t>
      </w:r>
      <w:r w:rsidR="00345AAE">
        <w:rPr>
          <w:rFonts w:ascii="Times New Roman" w:hAnsi="Times New Roman"/>
          <w:sz w:val="28"/>
        </w:rPr>
        <w:t>0</w:t>
      </w:r>
      <w:r w:rsidRPr="00480620">
        <w:rPr>
          <w:rFonts w:ascii="Times New Roman" w:hAnsi="Times New Roman"/>
          <w:sz w:val="28"/>
        </w:rPr>
        <w:t>)</w:t>
      </w:r>
      <w:r w:rsidRPr="00914ECB">
        <w:rPr>
          <w:rFonts w:ascii="Times New Roman" w:hAnsi="Times New Roman"/>
          <w:sz w:val="28"/>
        </w:rPr>
        <w:t xml:space="preserve"> осуществление мероприятий по обеспечению безопасности людей на водных объектах, охране их жизни и здоровья;</w:t>
      </w:r>
    </w:p>
    <w:p w:rsidR="009917B8" w:rsidRPr="00480620" w:rsidRDefault="00E94535" w:rsidP="0081350A">
      <w:pPr>
        <w:pStyle w:val="ConsNormal"/>
        <w:ind w:firstLine="851"/>
        <w:jc w:val="both"/>
        <w:rPr>
          <w:rFonts w:ascii="Times New Roman" w:hAnsi="Times New Roman"/>
          <w:sz w:val="28"/>
        </w:rPr>
      </w:pPr>
      <w:r w:rsidRPr="00480620">
        <w:rPr>
          <w:rFonts w:ascii="Times New Roman" w:hAnsi="Times New Roman"/>
          <w:sz w:val="28"/>
        </w:rPr>
        <w:t>2</w:t>
      </w:r>
      <w:r w:rsidR="00345AAE">
        <w:rPr>
          <w:rFonts w:ascii="Times New Roman" w:hAnsi="Times New Roman"/>
          <w:sz w:val="28"/>
        </w:rPr>
        <w:t>1</w:t>
      </w:r>
      <w:r w:rsidR="009917B8" w:rsidRPr="00480620">
        <w:rPr>
          <w:rFonts w:ascii="Times New Roman" w:hAnsi="Times New Roman"/>
          <w:sz w:val="28"/>
        </w:rPr>
        <w:t>) содействие в развитии сельскохозяйственного производства, создание условий для развития малого и среднего предпринимательства;</w:t>
      </w:r>
    </w:p>
    <w:p w:rsidR="009917B8" w:rsidRPr="002624C5" w:rsidRDefault="00B4752E" w:rsidP="0081350A">
      <w:pPr>
        <w:pStyle w:val="ConsNormal"/>
        <w:ind w:firstLine="851"/>
        <w:jc w:val="both"/>
        <w:rPr>
          <w:rFonts w:ascii="Times New Roman" w:hAnsi="Times New Roman"/>
          <w:sz w:val="28"/>
        </w:rPr>
      </w:pPr>
      <w:r w:rsidRPr="00480620">
        <w:rPr>
          <w:rFonts w:ascii="Times New Roman" w:hAnsi="Times New Roman"/>
          <w:sz w:val="28"/>
        </w:rPr>
        <w:t>2</w:t>
      </w:r>
      <w:r w:rsidR="00345AAE">
        <w:rPr>
          <w:rFonts w:ascii="Times New Roman" w:hAnsi="Times New Roman"/>
          <w:sz w:val="28"/>
        </w:rPr>
        <w:t>2</w:t>
      </w:r>
      <w:r w:rsidR="009917B8" w:rsidRPr="00480620">
        <w:rPr>
          <w:rFonts w:ascii="Times New Roman" w:hAnsi="Times New Roman"/>
          <w:sz w:val="28"/>
        </w:rPr>
        <w:t>)</w:t>
      </w:r>
      <w:r w:rsidR="009917B8" w:rsidRPr="002624C5">
        <w:rPr>
          <w:rFonts w:ascii="Times New Roman" w:hAnsi="Times New Roman"/>
          <w:sz w:val="28"/>
        </w:rPr>
        <w:t xml:space="preserve"> организация и осуществление мероприятий по работе с детьми и молодежью в поселении;</w:t>
      </w:r>
    </w:p>
    <w:p w:rsidR="00367CBB" w:rsidRPr="00480620" w:rsidRDefault="00345AAE" w:rsidP="0081350A">
      <w:pPr>
        <w:tabs>
          <w:tab w:val="left" w:pos="0"/>
        </w:tabs>
        <w:ind w:firstLine="870"/>
        <w:jc w:val="both"/>
        <w:rPr>
          <w:rFonts w:eastAsia="Arial" w:cs="Arial"/>
          <w:bCs/>
          <w:sz w:val="28"/>
          <w:szCs w:val="28"/>
        </w:rPr>
      </w:pPr>
      <w:r>
        <w:rPr>
          <w:rFonts w:eastAsia="Times New Roman"/>
          <w:kern w:val="0"/>
          <w:sz w:val="28"/>
          <w:szCs w:val="28"/>
          <w:lang w:eastAsia="ru-RU"/>
        </w:rPr>
        <w:t>23</w:t>
      </w:r>
      <w:r w:rsidR="00B4752E" w:rsidRPr="00480620">
        <w:rPr>
          <w:rFonts w:eastAsia="Times New Roman"/>
          <w:kern w:val="0"/>
          <w:sz w:val="28"/>
          <w:szCs w:val="28"/>
          <w:lang w:eastAsia="ru-RU"/>
        </w:rPr>
        <w:t xml:space="preserve">) </w:t>
      </w:r>
      <w:r w:rsidR="00367CBB" w:rsidRPr="00480620">
        <w:rPr>
          <w:rFonts w:eastAsia="Times New Roman"/>
          <w:kern w:val="0"/>
          <w:sz w:val="28"/>
          <w:szCs w:val="28"/>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917B8" w:rsidRPr="00963A80" w:rsidRDefault="00345AAE" w:rsidP="0081350A">
      <w:pPr>
        <w:tabs>
          <w:tab w:val="left" w:pos="0"/>
        </w:tabs>
        <w:ind w:firstLine="870"/>
        <w:jc w:val="both"/>
        <w:rPr>
          <w:rStyle w:val="80"/>
        </w:rPr>
      </w:pPr>
      <w:r>
        <w:rPr>
          <w:rFonts w:eastAsia="Arial" w:cs="Arial"/>
          <w:bCs/>
          <w:sz w:val="28"/>
          <w:szCs w:val="28"/>
        </w:rPr>
        <w:t>24</w:t>
      </w:r>
      <w:r w:rsidR="009917B8" w:rsidRPr="00480620">
        <w:rPr>
          <w:rStyle w:val="80"/>
        </w:rPr>
        <w:t>)</w:t>
      </w:r>
      <w:r w:rsidR="009917B8" w:rsidRPr="00963A80">
        <w:rPr>
          <w:rStyle w:val="80"/>
        </w:rPr>
        <w:t xml:space="preserve">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3D6917" w:rsidRPr="00963A80" w:rsidRDefault="00345AAE" w:rsidP="003D6917">
      <w:pPr>
        <w:autoSpaceDE w:val="0"/>
        <w:autoSpaceDN w:val="0"/>
        <w:adjustRightInd w:val="0"/>
        <w:ind w:firstLine="851"/>
        <w:jc w:val="both"/>
        <w:outlineLvl w:val="0"/>
        <w:rPr>
          <w:sz w:val="28"/>
          <w:szCs w:val="28"/>
          <w:highlight w:val="yellow"/>
        </w:rPr>
      </w:pPr>
      <w:r>
        <w:rPr>
          <w:sz w:val="28"/>
          <w:szCs w:val="28"/>
        </w:rPr>
        <w:t>25</w:t>
      </w:r>
      <w:r w:rsidR="003D6917" w:rsidRPr="00963A80">
        <w:rPr>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43105" w:rsidRPr="00480620" w:rsidRDefault="00610AD2" w:rsidP="00A43105">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cs="Times New Roman"/>
          <w:sz w:val="28"/>
          <w:szCs w:val="28"/>
        </w:rPr>
        <w:t>2</w:t>
      </w:r>
      <w:r w:rsidR="00345AAE">
        <w:rPr>
          <w:rFonts w:ascii="Times New Roman" w:hAnsi="Times New Roman" w:cs="Times New Roman"/>
          <w:sz w:val="28"/>
          <w:szCs w:val="28"/>
        </w:rPr>
        <w:t>6</w:t>
      </w:r>
      <w:r w:rsidR="00A43105" w:rsidRPr="00480620">
        <w:rPr>
          <w:rFonts w:ascii="Times New Roman" w:hAnsi="Times New Roman" w:cs="Times New Roman"/>
          <w:sz w:val="28"/>
          <w:szCs w:val="28"/>
        </w:rPr>
        <w:t xml:space="preserve">) </w:t>
      </w:r>
      <w:r w:rsidR="00A43105" w:rsidRPr="00480620">
        <w:rPr>
          <w:rFonts w:ascii="Times New Roman" w:eastAsiaTheme="minorHAnsi" w:hAnsi="Times New Roman" w:cs="Times New Roman"/>
          <w:kern w:val="0"/>
          <w:sz w:val="28"/>
          <w:szCs w:val="28"/>
          <w:lang w:eastAsia="en-US" w:bidi="ar-SA"/>
        </w:rPr>
        <w:t>осуществление мер по противодействию коррупции в границах поселения;</w:t>
      </w:r>
    </w:p>
    <w:p w:rsidR="00475C04" w:rsidRPr="003050E5" w:rsidRDefault="00610AD2" w:rsidP="0081350A">
      <w:pPr>
        <w:pStyle w:val="ConsNormal"/>
        <w:ind w:firstLine="851"/>
        <w:jc w:val="both"/>
        <w:rPr>
          <w:rFonts w:ascii="Times New Roman" w:hAnsi="Times New Roman"/>
          <w:kern w:val="0"/>
          <w:sz w:val="28"/>
          <w:szCs w:val="28"/>
          <w:lang w:eastAsia="ru-RU"/>
        </w:rPr>
      </w:pPr>
      <w:r>
        <w:rPr>
          <w:rFonts w:ascii="Times New Roman" w:hAnsi="Times New Roman"/>
          <w:kern w:val="0"/>
          <w:sz w:val="28"/>
          <w:szCs w:val="28"/>
          <w:lang w:eastAsia="ru-RU"/>
        </w:rPr>
        <w:t>2</w:t>
      </w:r>
      <w:r w:rsidR="00345AAE">
        <w:rPr>
          <w:rFonts w:ascii="Times New Roman" w:hAnsi="Times New Roman"/>
          <w:kern w:val="0"/>
          <w:sz w:val="28"/>
          <w:szCs w:val="28"/>
          <w:lang w:eastAsia="ru-RU"/>
        </w:rPr>
        <w:t>7</w:t>
      </w:r>
      <w:r w:rsidR="00E94535" w:rsidRPr="00BF240B">
        <w:rPr>
          <w:rFonts w:ascii="Times New Roman" w:hAnsi="Times New Roman"/>
          <w:kern w:val="0"/>
          <w:sz w:val="28"/>
          <w:szCs w:val="28"/>
          <w:lang w:eastAsia="ru-RU"/>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sidR="001C7C7C" w:rsidRPr="00E5789D">
        <w:rPr>
          <w:rFonts w:ascii="Times New Roman" w:hAnsi="Times New Roman"/>
          <w:kern w:val="0"/>
          <w:sz w:val="28"/>
          <w:szCs w:val="28"/>
          <w:lang w:eastAsia="ru-RU"/>
        </w:rPr>
        <w:t>.</w:t>
      </w:r>
    </w:p>
    <w:p w:rsidR="009917B8" w:rsidRDefault="009917B8" w:rsidP="0081350A">
      <w:pPr>
        <w:pStyle w:val="ConsNormal"/>
        <w:ind w:firstLine="851"/>
        <w:jc w:val="both"/>
      </w:pPr>
    </w:p>
    <w:p w:rsidR="009917B8" w:rsidRDefault="009917B8" w:rsidP="0081350A">
      <w:pPr>
        <w:ind w:firstLine="540"/>
        <w:jc w:val="both"/>
        <w:rPr>
          <w:b/>
          <w:sz w:val="28"/>
        </w:rPr>
      </w:pPr>
      <w:r>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9917B8" w:rsidRDefault="009917B8" w:rsidP="0081350A">
      <w:pPr>
        <w:ind w:firstLine="851"/>
        <w:jc w:val="both"/>
        <w:rPr>
          <w:sz w:val="28"/>
        </w:rPr>
      </w:pPr>
      <w:r>
        <w:rPr>
          <w:sz w:val="28"/>
        </w:rPr>
        <w:t>1. Органы местного самоуправления поселения имеют право на:</w:t>
      </w:r>
    </w:p>
    <w:p w:rsidR="009917B8" w:rsidRPr="00F9051B" w:rsidRDefault="009917B8" w:rsidP="0081350A">
      <w:pPr>
        <w:ind w:firstLine="851"/>
        <w:jc w:val="both"/>
        <w:rPr>
          <w:sz w:val="28"/>
        </w:rPr>
      </w:pPr>
      <w:r>
        <w:rPr>
          <w:sz w:val="28"/>
        </w:rPr>
        <w:t>1) создание музеев поселения;</w:t>
      </w:r>
    </w:p>
    <w:p w:rsidR="009917B8" w:rsidRDefault="009917B8" w:rsidP="0081350A">
      <w:pPr>
        <w:ind w:firstLine="851"/>
        <w:jc w:val="both"/>
        <w:rPr>
          <w:sz w:val="28"/>
        </w:rPr>
      </w:pPr>
      <w:r>
        <w:rPr>
          <w:sz w:val="28"/>
        </w:rPr>
        <w:t>2) совершение нотариальных действий, предусмотренных законодательством, в случае отсутствия в поселении нотариуса;</w:t>
      </w:r>
    </w:p>
    <w:p w:rsidR="009917B8" w:rsidRDefault="009917B8" w:rsidP="0081350A">
      <w:pPr>
        <w:ind w:firstLine="851"/>
        <w:jc w:val="both"/>
        <w:rPr>
          <w:sz w:val="28"/>
        </w:rPr>
      </w:pPr>
      <w:r>
        <w:rPr>
          <w:sz w:val="28"/>
        </w:rPr>
        <w:t>3) участие в осуществлении деятельности по опеке и попечительству;</w:t>
      </w:r>
    </w:p>
    <w:p w:rsidR="009917B8" w:rsidRPr="006C61C3" w:rsidRDefault="00B213F2" w:rsidP="0081350A">
      <w:pPr>
        <w:ind w:firstLine="851"/>
        <w:jc w:val="both"/>
        <w:rPr>
          <w:sz w:val="28"/>
        </w:rPr>
      </w:pPr>
      <w:r w:rsidRPr="006C61C3">
        <w:rPr>
          <w:sz w:val="28"/>
        </w:rPr>
        <w:t>4</w:t>
      </w:r>
      <w:r w:rsidR="009917B8" w:rsidRPr="006C61C3">
        <w:rPr>
          <w:sz w:val="28"/>
        </w:rPr>
        <w:t xml:space="preserve">) создание условий для осуществления деятельности, связанной с реализацией прав местных национально-культурных автономий на территории </w:t>
      </w:r>
      <w:r w:rsidR="009917B8" w:rsidRPr="006C61C3">
        <w:rPr>
          <w:sz w:val="28"/>
        </w:rPr>
        <w:lastRenderedPageBreak/>
        <w:t>поселения;</w:t>
      </w:r>
    </w:p>
    <w:p w:rsidR="009917B8" w:rsidRPr="006C61C3" w:rsidRDefault="00B213F2" w:rsidP="0081350A">
      <w:pPr>
        <w:ind w:firstLine="851"/>
        <w:jc w:val="both"/>
        <w:rPr>
          <w:sz w:val="28"/>
        </w:rPr>
      </w:pPr>
      <w:r w:rsidRPr="006C61C3">
        <w:rPr>
          <w:sz w:val="28"/>
        </w:rPr>
        <w:t>5</w:t>
      </w:r>
      <w:r w:rsidR="009917B8" w:rsidRPr="006C61C3">
        <w:rPr>
          <w:sz w:val="28"/>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917B8" w:rsidRPr="006C61C3" w:rsidRDefault="00B213F2" w:rsidP="0081350A">
      <w:pPr>
        <w:ind w:firstLine="851"/>
        <w:jc w:val="both"/>
        <w:rPr>
          <w:sz w:val="28"/>
        </w:rPr>
      </w:pPr>
      <w:r w:rsidRPr="006C61C3">
        <w:rPr>
          <w:sz w:val="28"/>
        </w:rPr>
        <w:t>6</w:t>
      </w:r>
      <w:r w:rsidR="009917B8" w:rsidRPr="006C61C3">
        <w:rPr>
          <w:sz w:val="28"/>
        </w:rPr>
        <w:t>)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917B8" w:rsidRPr="006C61C3" w:rsidRDefault="00B213F2" w:rsidP="0081350A">
      <w:pPr>
        <w:ind w:firstLine="851"/>
        <w:jc w:val="both"/>
        <w:rPr>
          <w:sz w:val="28"/>
          <w:szCs w:val="28"/>
        </w:rPr>
      </w:pPr>
      <w:r w:rsidRPr="006C61C3">
        <w:rPr>
          <w:sz w:val="28"/>
          <w:szCs w:val="28"/>
        </w:rPr>
        <w:t>7</w:t>
      </w:r>
      <w:r w:rsidR="009917B8" w:rsidRPr="006C61C3">
        <w:rPr>
          <w:sz w:val="28"/>
          <w:szCs w:val="28"/>
        </w:rPr>
        <w:t>) создание муниципальной пожарной охраны;</w:t>
      </w:r>
    </w:p>
    <w:p w:rsidR="009917B8" w:rsidRPr="006C61C3" w:rsidRDefault="00B213F2" w:rsidP="0081350A">
      <w:pPr>
        <w:ind w:firstLine="851"/>
        <w:jc w:val="both"/>
        <w:rPr>
          <w:sz w:val="28"/>
        </w:rPr>
      </w:pPr>
      <w:r w:rsidRPr="006C61C3">
        <w:rPr>
          <w:sz w:val="28"/>
        </w:rPr>
        <w:t>8</w:t>
      </w:r>
      <w:r w:rsidR="009917B8" w:rsidRPr="006C61C3">
        <w:rPr>
          <w:sz w:val="28"/>
        </w:rPr>
        <w:t>) создание условий для развития туризма</w:t>
      </w:r>
      <w:r w:rsidR="00352ED7" w:rsidRPr="006C61C3">
        <w:rPr>
          <w:sz w:val="28"/>
        </w:rPr>
        <w:t>;</w:t>
      </w:r>
    </w:p>
    <w:p w:rsidR="00352ED7" w:rsidRDefault="00B213F2" w:rsidP="00352ED7">
      <w:pPr>
        <w:pStyle w:val="ConsPlusNormal"/>
        <w:ind w:firstLine="851"/>
        <w:jc w:val="both"/>
        <w:outlineLvl w:val="1"/>
        <w:rPr>
          <w:rFonts w:ascii="Times New Roman" w:eastAsiaTheme="minorHAnsi" w:hAnsi="Times New Roman" w:cs="Times New Roman"/>
          <w:kern w:val="0"/>
          <w:sz w:val="28"/>
          <w:szCs w:val="28"/>
          <w:lang w:eastAsia="en-US" w:bidi="ar-SA"/>
        </w:rPr>
      </w:pPr>
      <w:r w:rsidRPr="006C61C3">
        <w:rPr>
          <w:rFonts w:ascii="Times New Roman" w:hAnsi="Times New Roman" w:cs="Times New Roman"/>
          <w:sz w:val="28"/>
          <w:szCs w:val="28"/>
        </w:rPr>
        <w:t>9</w:t>
      </w:r>
      <w:r w:rsidR="00352ED7" w:rsidRPr="006C61C3">
        <w:rPr>
          <w:rFonts w:ascii="Times New Roman" w:hAnsi="Times New Roman" w:cs="Times New Roman"/>
          <w:sz w:val="28"/>
          <w:szCs w:val="28"/>
        </w:rPr>
        <w:t xml:space="preserve">) </w:t>
      </w:r>
      <w:r w:rsidR="00352ED7" w:rsidRPr="006C61C3">
        <w:rPr>
          <w:rFonts w:ascii="Times New Roman" w:eastAsiaTheme="minorHAnsi" w:hAnsi="Times New Roman" w:cs="Times New Roman"/>
          <w:kern w:val="0"/>
          <w:sz w:val="28"/>
          <w:szCs w:val="28"/>
          <w:lang w:eastAsia="en-US" w:bidi="ar-SA"/>
        </w:rPr>
        <w:t>оказание поддержки общественным наблюдательным комиссиям, осуществляющи</w:t>
      </w:r>
      <w:r w:rsidR="00352ED7" w:rsidRPr="00645581">
        <w:rPr>
          <w:rFonts w:ascii="Times New Roman" w:eastAsiaTheme="minorHAnsi" w:hAnsi="Times New Roman" w:cs="Times New Roman"/>
          <w:kern w:val="0"/>
          <w:sz w:val="28"/>
          <w:szCs w:val="28"/>
          <w:lang w:eastAsia="en-US" w:bidi="ar-SA"/>
        </w:rPr>
        <w:t>м общественный контроль за обеспечением прав человека и содействие лицам, находящимся в ме</w:t>
      </w:r>
      <w:r>
        <w:rPr>
          <w:rFonts w:ascii="Times New Roman" w:eastAsiaTheme="minorHAnsi" w:hAnsi="Times New Roman" w:cs="Times New Roman"/>
          <w:kern w:val="0"/>
          <w:sz w:val="28"/>
          <w:szCs w:val="28"/>
          <w:lang w:eastAsia="en-US" w:bidi="ar-SA"/>
        </w:rPr>
        <w:t>стах принудительного содержания;</w:t>
      </w:r>
    </w:p>
    <w:p w:rsidR="00B213F2" w:rsidRPr="00675AF6" w:rsidRDefault="00B213F2" w:rsidP="00B213F2">
      <w:pPr>
        <w:suppressAutoHyphens w:val="0"/>
        <w:autoSpaceDE w:val="0"/>
        <w:autoSpaceDN w:val="0"/>
        <w:adjustRightInd w:val="0"/>
        <w:ind w:firstLine="851"/>
        <w:jc w:val="both"/>
        <w:rPr>
          <w:rFonts w:eastAsia="Times New Roman"/>
          <w:kern w:val="0"/>
          <w:sz w:val="28"/>
          <w:szCs w:val="28"/>
          <w:lang w:eastAsia="ru-RU"/>
        </w:rPr>
      </w:pPr>
      <w:r w:rsidRPr="00675AF6">
        <w:rPr>
          <w:rFonts w:eastAsia="Times New Roman"/>
          <w:kern w:val="0"/>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w:t>
      </w:r>
      <w:r w:rsidR="00C619CA">
        <w:rPr>
          <w:rFonts w:eastAsia="Times New Roman"/>
          <w:kern w:val="0"/>
          <w:sz w:val="28"/>
          <w:szCs w:val="28"/>
          <w:lang w:eastAsia="ru-RU"/>
        </w:rPr>
        <w:t xml:space="preserve"> законом от 24.11.1995 </w:t>
      </w:r>
      <w:r w:rsidRPr="00675AF6">
        <w:rPr>
          <w:rFonts w:eastAsia="Times New Roman"/>
          <w:kern w:val="0"/>
          <w:sz w:val="28"/>
          <w:szCs w:val="28"/>
          <w:lang w:eastAsia="ru-RU"/>
        </w:rPr>
        <w:t>№ 181-ФЗ «О социальной защите инвалидов в Российской Федерации»</w:t>
      </w:r>
      <w:r w:rsidR="00130074" w:rsidRPr="001071D4">
        <w:rPr>
          <w:rFonts w:eastAsia="Times New Roman"/>
          <w:kern w:val="0"/>
          <w:sz w:val="28"/>
          <w:szCs w:val="28"/>
          <w:lang w:eastAsia="ru-RU"/>
        </w:rPr>
        <w:t>;</w:t>
      </w:r>
    </w:p>
    <w:p w:rsidR="00423FE8" w:rsidRPr="001071D4" w:rsidRDefault="00130074" w:rsidP="00423FE8">
      <w:pPr>
        <w:suppressAutoHyphens w:val="0"/>
        <w:autoSpaceDE w:val="0"/>
        <w:autoSpaceDN w:val="0"/>
        <w:adjustRightInd w:val="0"/>
        <w:ind w:firstLine="851"/>
        <w:jc w:val="both"/>
        <w:rPr>
          <w:rFonts w:eastAsia="Times New Roman"/>
          <w:kern w:val="0"/>
          <w:sz w:val="28"/>
          <w:szCs w:val="28"/>
          <w:lang w:eastAsia="ru-RU"/>
        </w:rPr>
      </w:pPr>
      <w:r w:rsidRPr="001071D4">
        <w:rPr>
          <w:rFonts w:eastAsia="Times New Roman"/>
          <w:kern w:val="0"/>
          <w:sz w:val="28"/>
          <w:szCs w:val="28"/>
          <w:lang w:eastAsia="ru-RU"/>
        </w:rPr>
        <w:t xml:space="preserve">11) </w:t>
      </w:r>
      <w:r w:rsidR="00423FE8" w:rsidRPr="001071D4">
        <w:rPr>
          <w:rFonts w:eastAsia="Times New Roman"/>
          <w:kern w:val="0"/>
          <w:sz w:val="28"/>
          <w:szCs w:val="28"/>
          <w:lang w:eastAsia="ru-RU"/>
        </w:rPr>
        <w:t>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r w:rsidRPr="001071D4">
        <w:rPr>
          <w:rFonts w:eastAsia="Times New Roman"/>
          <w:kern w:val="0"/>
          <w:sz w:val="28"/>
          <w:szCs w:val="28"/>
          <w:lang w:eastAsia="ru-RU"/>
        </w:rPr>
        <w:t>;</w:t>
      </w:r>
    </w:p>
    <w:p w:rsidR="00423FE8" w:rsidRPr="001071D4" w:rsidRDefault="00130074" w:rsidP="00130074">
      <w:pPr>
        <w:suppressAutoHyphens w:val="0"/>
        <w:autoSpaceDE w:val="0"/>
        <w:autoSpaceDN w:val="0"/>
        <w:adjustRightInd w:val="0"/>
        <w:ind w:firstLine="851"/>
        <w:jc w:val="both"/>
        <w:rPr>
          <w:rFonts w:eastAsia="Times New Roman"/>
          <w:kern w:val="0"/>
          <w:sz w:val="28"/>
          <w:szCs w:val="28"/>
          <w:lang w:eastAsia="ru-RU"/>
        </w:rPr>
      </w:pPr>
      <w:r w:rsidRPr="001071D4">
        <w:rPr>
          <w:rFonts w:eastAsia="Times New Roman"/>
          <w:kern w:val="0"/>
          <w:sz w:val="28"/>
          <w:szCs w:val="28"/>
          <w:lang w:eastAsia="ru-RU"/>
        </w:rPr>
        <w:t xml:space="preserve">12) </w:t>
      </w:r>
      <w:r w:rsidR="004A0836" w:rsidRPr="001071D4">
        <w:rPr>
          <w:rFonts w:eastAsia="Times New Roman"/>
          <w:kern w:val="0"/>
          <w:sz w:val="28"/>
          <w:szCs w:val="28"/>
          <w:lang w:eastAsia="ru-RU"/>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sidR="007C0F95" w:rsidRPr="001071D4">
        <w:rPr>
          <w:rFonts w:eastAsia="Times New Roman"/>
          <w:kern w:val="0"/>
          <w:sz w:val="28"/>
          <w:szCs w:val="28"/>
          <w:lang w:eastAsia="ru-RU"/>
        </w:rPr>
        <w:t>;</w:t>
      </w:r>
    </w:p>
    <w:p w:rsidR="007C0F95" w:rsidRDefault="007C0F95" w:rsidP="007C0F95">
      <w:pPr>
        <w:suppressAutoHyphens w:val="0"/>
        <w:autoSpaceDE w:val="0"/>
        <w:autoSpaceDN w:val="0"/>
        <w:adjustRightInd w:val="0"/>
        <w:ind w:firstLine="851"/>
        <w:jc w:val="both"/>
        <w:rPr>
          <w:bCs/>
          <w:sz w:val="28"/>
          <w:szCs w:val="28"/>
        </w:rPr>
      </w:pPr>
      <w:r w:rsidRPr="001071D4">
        <w:rPr>
          <w:bCs/>
          <w:sz w:val="28"/>
          <w:szCs w:val="28"/>
        </w:rPr>
        <w:t xml:space="preserve">13) осуществление мероприятий по отлову и содержанию безнадзорных животных, обитающих </w:t>
      </w:r>
      <w:r w:rsidR="00345AAE">
        <w:rPr>
          <w:bCs/>
          <w:sz w:val="28"/>
          <w:szCs w:val="28"/>
        </w:rPr>
        <w:t>на территории поселения;</w:t>
      </w:r>
    </w:p>
    <w:p w:rsidR="00345AAE" w:rsidRPr="00345AAE" w:rsidRDefault="00345AAE" w:rsidP="00345AAE">
      <w:pPr>
        <w:pStyle w:val="ConsPlusNormal"/>
        <w:shd w:val="clear" w:color="auto" w:fill="FFFFFF" w:themeFill="background1"/>
        <w:ind w:firstLine="851"/>
        <w:jc w:val="both"/>
        <w:rPr>
          <w:rFonts w:ascii="Times New Roman" w:eastAsia="Calibri" w:hAnsi="Times New Roman" w:cs="Times New Roman"/>
          <w:bCs/>
          <w:kern w:val="0"/>
          <w:sz w:val="28"/>
          <w:szCs w:val="28"/>
          <w:lang w:eastAsia="ru-RU"/>
        </w:rPr>
      </w:pPr>
      <w:r w:rsidRPr="00345AAE">
        <w:rPr>
          <w:rFonts w:ascii="Times New Roman" w:hAnsi="Times New Roman" w:cs="Times New Roman"/>
          <w:sz w:val="28"/>
          <w:szCs w:val="28"/>
        </w:rPr>
        <w:t>14)</w:t>
      </w:r>
      <w:r w:rsidRPr="00345AAE">
        <w:rPr>
          <w:rFonts w:ascii="Times New Roman" w:eastAsia="Calibri" w:hAnsi="Times New Roman" w:cs="Times New Roman"/>
          <w:bCs/>
          <w:kern w:val="0"/>
          <w:sz w:val="28"/>
          <w:szCs w:val="28"/>
          <w:lang w:eastAsia="ru-RU"/>
        </w:rPr>
        <w:t xml:space="preserve">осуществление мероприятий в сфере профилактики правонарушений, предусмотренных Федеральным </w:t>
      </w:r>
      <w:hyperlink r:id="rId8" w:history="1">
        <w:r w:rsidRPr="00345AAE">
          <w:rPr>
            <w:rFonts w:ascii="Times New Roman" w:eastAsia="Calibri" w:hAnsi="Times New Roman" w:cs="Times New Roman"/>
            <w:bCs/>
            <w:kern w:val="0"/>
            <w:sz w:val="28"/>
            <w:szCs w:val="28"/>
            <w:lang w:eastAsia="ru-RU"/>
          </w:rPr>
          <w:t>законом</w:t>
        </w:r>
      </w:hyperlink>
      <w:r w:rsidRPr="00345AAE">
        <w:rPr>
          <w:rFonts w:ascii="Times New Roman" w:eastAsia="Calibri" w:hAnsi="Times New Roman" w:cs="Times New Roman"/>
          <w:bCs/>
          <w:kern w:val="0"/>
          <w:sz w:val="28"/>
          <w:szCs w:val="28"/>
          <w:lang w:eastAsia="ru-RU"/>
        </w:rPr>
        <w:t xml:space="preserve"> от </w:t>
      </w:r>
      <w:r w:rsidRPr="00345AAE">
        <w:rPr>
          <w:rFonts w:ascii="Times New Roman" w:hAnsi="Times New Roman" w:cs="Times New Roman"/>
          <w:sz w:val="28"/>
          <w:szCs w:val="28"/>
        </w:rPr>
        <w:t>23.06.2016 № 182-ФЗ</w:t>
      </w:r>
      <w:r w:rsidRPr="00345AAE">
        <w:rPr>
          <w:rFonts w:ascii="Times New Roman" w:eastAsia="Calibri" w:hAnsi="Times New Roman" w:cs="Times New Roman"/>
          <w:bCs/>
          <w:kern w:val="0"/>
          <w:sz w:val="28"/>
          <w:szCs w:val="28"/>
          <w:lang w:eastAsia="ru-RU"/>
        </w:rPr>
        <w:t xml:space="preserve"> «Об основах системы профилактики правонарушений в Российской Федерации».</w:t>
      </w:r>
    </w:p>
    <w:p w:rsidR="009917B8" w:rsidRDefault="009917B8" w:rsidP="00352ED7">
      <w:pPr>
        <w:ind w:firstLine="851"/>
        <w:jc w:val="both"/>
        <w:rPr>
          <w:sz w:val="28"/>
          <w:szCs w:val="28"/>
        </w:rPr>
      </w:pPr>
      <w:r>
        <w:rPr>
          <w:sz w:val="28"/>
        </w:rPr>
        <w:t xml:space="preserve">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xml:space="preserve">),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917B8" w:rsidRDefault="009917B8" w:rsidP="0081350A">
      <w:pPr>
        <w:pStyle w:val="22"/>
        <w:tabs>
          <w:tab w:val="left" w:pos="-142"/>
          <w:tab w:val="left" w:pos="142"/>
        </w:tabs>
        <w:spacing w:before="0" w:after="0"/>
        <w:ind w:firstLine="851"/>
        <w:rPr>
          <w:rFonts w:eastAsia="Times New Roman"/>
        </w:rPr>
      </w:pPr>
    </w:p>
    <w:p w:rsidR="009917B8" w:rsidRDefault="009917B8" w:rsidP="0081350A">
      <w:pPr>
        <w:pStyle w:val="22"/>
        <w:tabs>
          <w:tab w:val="left" w:pos="142"/>
        </w:tabs>
        <w:spacing w:before="0" w:after="0"/>
        <w:ind w:firstLine="851"/>
        <w:rPr>
          <w:rFonts w:eastAsia="Times New Roman"/>
          <w:b/>
        </w:rPr>
      </w:pPr>
      <w:r>
        <w:rPr>
          <w:rFonts w:eastAsia="Times New Roman"/>
          <w:b/>
        </w:rPr>
        <w:t>Статья 10. Полномочия органов местного самоуправления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 xml:space="preserve">1. В целях решения вопросов местного значения органы местного </w:t>
      </w:r>
      <w:r>
        <w:rPr>
          <w:rFonts w:eastAsia="Times New Roman"/>
          <w:sz w:val="28"/>
        </w:rPr>
        <w:lastRenderedPageBreak/>
        <w:t>самоуправления поселения обладают следующими полномочиями:</w:t>
      </w:r>
    </w:p>
    <w:p w:rsidR="009917B8" w:rsidRDefault="00A33F58" w:rsidP="009C5A79">
      <w:pPr>
        <w:tabs>
          <w:tab w:val="left" w:pos="1211"/>
        </w:tabs>
        <w:ind w:firstLine="851"/>
        <w:jc w:val="both"/>
        <w:rPr>
          <w:rFonts w:eastAsia="Times New Roman"/>
          <w:sz w:val="28"/>
        </w:rPr>
      </w:pPr>
      <w:r>
        <w:rPr>
          <w:rFonts w:eastAsia="Times New Roman"/>
          <w:sz w:val="28"/>
        </w:rPr>
        <w:t xml:space="preserve">1) </w:t>
      </w:r>
      <w:r w:rsidR="009917B8">
        <w:rPr>
          <w:rFonts w:eastAsia="Times New Roman"/>
          <w:sz w:val="28"/>
        </w:rPr>
        <w:t>принятие устава поселения</w:t>
      </w:r>
      <w:r w:rsidR="001F3D6F">
        <w:rPr>
          <w:rFonts w:eastAsia="Times New Roman"/>
          <w:sz w:val="28"/>
        </w:rPr>
        <w:t xml:space="preserve"> </w:t>
      </w:r>
      <w:r w:rsidR="009917B8">
        <w:rPr>
          <w:rFonts w:eastAsia="Times New Roman"/>
          <w:sz w:val="28"/>
        </w:rPr>
        <w:t>и внесение в него</w:t>
      </w:r>
      <w:r w:rsidR="001F3D6F">
        <w:rPr>
          <w:rFonts w:eastAsia="Times New Roman"/>
          <w:sz w:val="28"/>
        </w:rPr>
        <w:t xml:space="preserve"> </w:t>
      </w:r>
      <w:r w:rsidR="009917B8">
        <w:rPr>
          <w:rFonts w:eastAsia="Times New Roman"/>
          <w:sz w:val="28"/>
        </w:rPr>
        <w:t>изменений и дополнений, издание муниципальных правовых актов;</w:t>
      </w:r>
    </w:p>
    <w:p w:rsidR="009917B8" w:rsidRDefault="009C5A79" w:rsidP="009C5A79">
      <w:pPr>
        <w:tabs>
          <w:tab w:val="left" w:pos="1211"/>
        </w:tabs>
        <w:ind w:firstLine="851"/>
        <w:jc w:val="both"/>
        <w:rPr>
          <w:rFonts w:eastAsia="Times New Roman"/>
          <w:sz w:val="28"/>
        </w:rPr>
      </w:pPr>
      <w:r>
        <w:rPr>
          <w:rFonts w:eastAsia="Times New Roman"/>
          <w:sz w:val="28"/>
        </w:rPr>
        <w:t xml:space="preserve">2) </w:t>
      </w:r>
      <w:r w:rsidR="009917B8">
        <w:rPr>
          <w:rFonts w:eastAsia="Times New Roman"/>
          <w:sz w:val="28"/>
        </w:rPr>
        <w:t>установление официальных символов поселения;</w:t>
      </w:r>
    </w:p>
    <w:p w:rsidR="00A33F58" w:rsidRPr="002624C5" w:rsidRDefault="009C5A79" w:rsidP="009C5A79">
      <w:pPr>
        <w:widowControl/>
        <w:suppressAutoHyphens w:val="0"/>
        <w:autoSpaceDE w:val="0"/>
        <w:autoSpaceDN w:val="0"/>
        <w:adjustRightInd w:val="0"/>
        <w:ind w:firstLine="851"/>
        <w:jc w:val="both"/>
        <w:rPr>
          <w:rFonts w:eastAsiaTheme="minorHAnsi"/>
          <w:kern w:val="0"/>
          <w:sz w:val="28"/>
          <w:szCs w:val="28"/>
        </w:rPr>
      </w:pPr>
      <w:r>
        <w:rPr>
          <w:rFonts w:eastAsia="Times New Roman"/>
          <w:sz w:val="28"/>
        </w:rPr>
        <w:t xml:space="preserve">3) </w:t>
      </w:r>
      <w:r w:rsidR="009917B8" w:rsidRPr="003909F6">
        <w:rPr>
          <w:rFonts w:eastAsia="Times New Roman"/>
          <w:sz w:val="28"/>
        </w:rPr>
        <w:t>создание муниципальных предприятий и учреждений</w:t>
      </w:r>
      <w:r w:rsidR="009917B8" w:rsidRPr="00DA1D05">
        <w:rPr>
          <w:rStyle w:val="80"/>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00A33F58" w:rsidRPr="002624C5">
        <w:rPr>
          <w:rFonts w:eastAsiaTheme="minorHAnsi"/>
          <w:kern w:val="0"/>
          <w:sz w:val="28"/>
          <w:szCs w:val="28"/>
        </w:rPr>
        <w:t>осуществление закупок товаров, работ, услуг для обеспечения муниципальных нужд;</w:t>
      </w:r>
    </w:p>
    <w:p w:rsidR="009917B8" w:rsidRPr="003909F6" w:rsidRDefault="009C5A79" w:rsidP="009C5A79">
      <w:pPr>
        <w:tabs>
          <w:tab w:val="left" w:pos="1211"/>
        </w:tabs>
        <w:ind w:firstLine="851"/>
        <w:jc w:val="both"/>
        <w:rPr>
          <w:rFonts w:eastAsia="Times New Roman"/>
          <w:sz w:val="28"/>
        </w:rPr>
      </w:pPr>
      <w:r>
        <w:rPr>
          <w:rFonts w:eastAsia="Times New Roman"/>
          <w:sz w:val="28"/>
        </w:rPr>
        <w:t xml:space="preserve">4) </w:t>
      </w:r>
      <w:r w:rsidR="009917B8" w:rsidRPr="003909F6">
        <w:rPr>
          <w:rFonts w:eastAsia="Times New Roman"/>
          <w:sz w:val="28"/>
        </w:rPr>
        <w:t xml:space="preserve">установление тарифов на услуги, предоставляемые муниципальными предприятиями и учреждениями, </w:t>
      </w:r>
      <w:r w:rsidR="00127C60" w:rsidRPr="00645581">
        <w:rPr>
          <w:rFonts w:eastAsia="Times New Roman"/>
          <w:sz w:val="28"/>
        </w:rPr>
        <w:t>и работы, выполняемые муниципальными предприятиями и учреждениями,</w:t>
      </w:r>
      <w:r w:rsidR="001F3D6F">
        <w:rPr>
          <w:rFonts w:eastAsia="Times New Roman"/>
          <w:sz w:val="28"/>
        </w:rPr>
        <w:t xml:space="preserve"> </w:t>
      </w:r>
      <w:r w:rsidR="009917B8" w:rsidRPr="003909F6">
        <w:rPr>
          <w:rFonts w:eastAsia="Times New Roman"/>
          <w:sz w:val="28"/>
        </w:rPr>
        <w:t>если иное не предусмотрено федеральными законами;</w:t>
      </w:r>
    </w:p>
    <w:p w:rsidR="009917B8" w:rsidRPr="00DA1D05" w:rsidRDefault="009917B8" w:rsidP="009C5A79">
      <w:pPr>
        <w:pStyle w:val="8"/>
        <w:keepNext w:val="0"/>
        <w:ind w:firstLine="851"/>
        <w:jc w:val="both"/>
      </w:pPr>
      <w:r w:rsidRPr="00DA1D05">
        <w:t xml:space="preserve">5) по организации теплоснабжения, предусмотренными Федеральным законом </w:t>
      </w:r>
      <w:r w:rsidR="00253859" w:rsidRPr="001071D4">
        <w:rPr>
          <w:rFonts w:eastAsia="Calibri"/>
          <w:kern w:val="0"/>
          <w:szCs w:val="28"/>
        </w:rPr>
        <w:t>от 27.07.2010 № 190-ФЗ</w:t>
      </w:r>
      <w:r w:rsidR="001F3D6F">
        <w:rPr>
          <w:rFonts w:eastAsia="Calibri"/>
          <w:kern w:val="0"/>
          <w:szCs w:val="28"/>
        </w:rPr>
        <w:t xml:space="preserve"> </w:t>
      </w:r>
      <w:r w:rsidR="00A03B53">
        <w:t>«</w:t>
      </w:r>
      <w:r w:rsidRPr="00DA1D05">
        <w:t>О теплоснабжении</w:t>
      </w:r>
      <w:r w:rsidR="00A03B53">
        <w:t>»</w:t>
      </w:r>
      <w:r w:rsidRPr="00DA1D05">
        <w:t>;</w:t>
      </w:r>
    </w:p>
    <w:p w:rsidR="009917B8" w:rsidRDefault="009917B8" w:rsidP="0081350A">
      <w:pPr>
        <w:tabs>
          <w:tab w:val="left" w:pos="1211"/>
        </w:tabs>
        <w:ind w:firstLine="840"/>
        <w:jc w:val="both"/>
        <w:rPr>
          <w:rFonts w:eastAsia="Times New Roman"/>
          <w:sz w:val="28"/>
        </w:rPr>
      </w:pPr>
      <w:r w:rsidRPr="003909F6">
        <w:rPr>
          <w:rFonts w:eastAsia="Times New Roman"/>
          <w:sz w:val="28"/>
        </w:rPr>
        <w:t>6) регулирование тарифов на подключение к системе коммунальной</w:t>
      </w:r>
      <w:r>
        <w:rPr>
          <w:rFonts w:eastAsia="Times New Roman"/>
          <w:sz w:val="28"/>
        </w:rPr>
        <w:t xml:space="preserve">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917B8" w:rsidRPr="00486D5B" w:rsidRDefault="009917B8" w:rsidP="0081350A">
      <w:pPr>
        <w:pStyle w:val="ConsNormal"/>
        <w:ind w:firstLine="851"/>
        <w:jc w:val="both"/>
        <w:rPr>
          <w:rStyle w:val="afb"/>
          <w:rFonts w:ascii="Times New Roman" w:hAnsi="Times New Roman"/>
          <w:i w:val="0"/>
          <w:color w:val="auto"/>
          <w:sz w:val="28"/>
          <w:szCs w:val="28"/>
        </w:rPr>
      </w:pPr>
      <w:r>
        <w:rPr>
          <w:rFonts w:ascii="Times New Roman" w:hAnsi="Times New Roman"/>
          <w:sz w:val="28"/>
        </w:rPr>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w:t>
      </w:r>
      <w:r w:rsidRPr="00486D5B">
        <w:rPr>
          <w:rFonts w:ascii="Times New Roman" w:hAnsi="Times New Roman"/>
          <w:sz w:val="28"/>
          <w:szCs w:val="28"/>
        </w:rPr>
        <w:t xml:space="preserve">соглашений между органами местного самоуправления поселения и органами </w:t>
      </w:r>
      <w:r w:rsidRPr="00486D5B">
        <w:rPr>
          <w:rStyle w:val="afb"/>
          <w:rFonts w:ascii="Times New Roman" w:hAnsi="Times New Roman"/>
          <w:i w:val="0"/>
          <w:color w:val="auto"/>
          <w:sz w:val="28"/>
          <w:szCs w:val="28"/>
        </w:rPr>
        <w:t xml:space="preserve">местного самоуправления </w:t>
      </w:r>
      <w:r w:rsidR="00C619CA">
        <w:rPr>
          <w:rStyle w:val="afb"/>
          <w:rFonts w:ascii="Times New Roman" w:hAnsi="Times New Roman"/>
          <w:i w:val="0"/>
          <w:color w:val="auto"/>
          <w:sz w:val="28"/>
          <w:szCs w:val="28"/>
        </w:rPr>
        <w:t>Кореновский</w:t>
      </w:r>
      <w:r w:rsidRPr="00486D5B">
        <w:rPr>
          <w:rStyle w:val="afb"/>
          <w:rFonts w:ascii="Times New Roman" w:hAnsi="Times New Roman"/>
          <w:i w:val="0"/>
          <w:color w:val="auto"/>
          <w:sz w:val="28"/>
          <w:szCs w:val="28"/>
        </w:rPr>
        <w:t xml:space="preserve"> район;</w:t>
      </w:r>
    </w:p>
    <w:p w:rsidR="00B213F2" w:rsidRPr="00486D5B" w:rsidRDefault="00B213F2" w:rsidP="00B213F2">
      <w:pPr>
        <w:suppressAutoHyphens w:val="0"/>
        <w:ind w:firstLine="851"/>
        <w:jc w:val="both"/>
        <w:rPr>
          <w:rStyle w:val="afb"/>
          <w:i w:val="0"/>
          <w:color w:val="auto"/>
          <w:sz w:val="28"/>
          <w:szCs w:val="28"/>
        </w:rPr>
      </w:pPr>
      <w:r w:rsidRPr="00486D5B">
        <w:rPr>
          <w:rStyle w:val="afb"/>
          <w:i w:val="0"/>
          <w:color w:val="auto"/>
          <w:sz w:val="28"/>
          <w:szCs w:val="28"/>
        </w:rPr>
        <w:t xml:space="preserve">7) в сфере водоснабжения и водоотведения, предусмотренными Федеральным законом </w:t>
      </w:r>
      <w:r w:rsidR="00253859" w:rsidRPr="001071D4">
        <w:rPr>
          <w:rFonts w:eastAsia="Calibri"/>
          <w:kern w:val="0"/>
          <w:sz w:val="28"/>
          <w:szCs w:val="28"/>
        </w:rPr>
        <w:t>от 07.12.2011 № 416-ФЗ</w:t>
      </w:r>
      <w:r w:rsidR="001F3D6F">
        <w:rPr>
          <w:rFonts w:eastAsia="Calibri"/>
          <w:kern w:val="0"/>
          <w:sz w:val="28"/>
          <w:szCs w:val="28"/>
        </w:rPr>
        <w:t xml:space="preserve"> </w:t>
      </w:r>
      <w:r w:rsidRPr="00486D5B">
        <w:rPr>
          <w:rStyle w:val="afb"/>
          <w:i w:val="0"/>
          <w:color w:val="auto"/>
          <w:sz w:val="28"/>
          <w:szCs w:val="28"/>
        </w:rPr>
        <w:t>«О водоснабжении и водоотведении»;</w:t>
      </w:r>
    </w:p>
    <w:p w:rsidR="009917B8" w:rsidRPr="00486D5B" w:rsidRDefault="00B213F2" w:rsidP="0081350A">
      <w:pPr>
        <w:tabs>
          <w:tab w:val="left" w:pos="1211"/>
        </w:tabs>
        <w:ind w:firstLine="851"/>
        <w:jc w:val="both"/>
        <w:rPr>
          <w:rStyle w:val="afb"/>
          <w:i w:val="0"/>
          <w:color w:val="auto"/>
          <w:sz w:val="28"/>
          <w:szCs w:val="28"/>
        </w:rPr>
      </w:pPr>
      <w:r w:rsidRPr="00486D5B">
        <w:rPr>
          <w:rStyle w:val="afb"/>
          <w:i w:val="0"/>
          <w:color w:val="auto"/>
          <w:sz w:val="28"/>
          <w:szCs w:val="28"/>
        </w:rPr>
        <w:t>8</w:t>
      </w:r>
      <w:r w:rsidR="009917B8" w:rsidRPr="00486D5B">
        <w:rPr>
          <w:rStyle w:val="afb"/>
          <w:i w:val="0"/>
          <w:color w:val="auto"/>
          <w:sz w:val="28"/>
          <w:szCs w:val="28"/>
        </w:rPr>
        <w:t xml:space="preserve">)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w:t>
      </w:r>
      <w:r w:rsidR="00346221">
        <w:rPr>
          <w:rStyle w:val="afb"/>
          <w:i w:val="0"/>
          <w:color w:val="auto"/>
          <w:sz w:val="28"/>
          <w:szCs w:val="28"/>
        </w:rPr>
        <w:t>поселения</w:t>
      </w:r>
      <w:r w:rsidR="009917B8" w:rsidRPr="00486D5B">
        <w:rPr>
          <w:rStyle w:val="afb"/>
          <w:i w:val="0"/>
          <w:color w:val="auto"/>
          <w:sz w:val="28"/>
          <w:szCs w:val="28"/>
        </w:rPr>
        <w:t>, голосования по вопросам изменения границ поселения, преобразования поселения;</w:t>
      </w:r>
    </w:p>
    <w:p w:rsidR="009917B8" w:rsidRPr="00486D5B" w:rsidRDefault="00B213F2" w:rsidP="00C619CA">
      <w:pPr>
        <w:pStyle w:val="WW-2"/>
        <w:tabs>
          <w:tab w:val="left" w:pos="0"/>
        </w:tabs>
        <w:rPr>
          <w:rStyle w:val="afb"/>
          <w:i w:val="0"/>
          <w:color w:val="auto"/>
          <w:szCs w:val="28"/>
        </w:rPr>
      </w:pPr>
      <w:r w:rsidRPr="00486D5B">
        <w:rPr>
          <w:rStyle w:val="afb"/>
          <w:i w:val="0"/>
          <w:color w:val="auto"/>
          <w:szCs w:val="28"/>
        </w:rPr>
        <w:t>9</w:t>
      </w:r>
      <w:r w:rsidR="009917B8" w:rsidRPr="00486D5B">
        <w:rPr>
          <w:rStyle w:val="afb"/>
          <w:i w:val="0"/>
          <w:color w:val="auto"/>
          <w:szCs w:val="28"/>
        </w:rPr>
        <w:t>)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7A7678" w:rsidRPr="00486D5B" w:rsidRDefault="007A7678" w:rsidP="007A7678">
      <w:pPr>
        <w:suppressAutoHyphens w:val="0"/>
        <w:ind w:firstLine="851"/>
        <w:jc w:val="both"/>
        <w:rPr>
          <w:rStyle w:val="afb"/>
          <w:i w:val="0"/>
          <w:color w:val="auto"/>
          <w:sz w:val="28"/>
          <w:szCs w:val="28"/>
        </w:rPr>
      </w:pPr>
      <w:r w:rsidRPr="00486D5B">
        <w:rPr>
          <w:rStyle w:val="afb"/>
          <w:i w:val="0"/>
          <w:color w:val="auto"/>
          <w:sz w:val="28"/>
          <w:szCs w:val="28"/>
        </w:rPr>
        <w:t>10) разработк</w:t>
      </w:r>
      <w:r w:rsidR="00842886" w:rsidRPr="00486D5B">
        <w:rPr>
          <w:rStyle w:val="afb"/>
          <w:i w:val="0"/>
          <w:color w:val="auto"/>
          <w:sz w:val="28"/>
          <w:szCs w:val="28"/>
        </w:rPr>
        <w:t>а</w:t>
      </w:r>
      <w:r w:rsidRPr="00486D5B">
        <w:rPr>
          <w:rStyle w:val="afb"/>
          <w:i w:val="0"/>
          <w:color w:val="auto"/>
          <w:sz w:val="28"/>
          <w:szCs w:val="28"/>
        </w:rPr>
        <w:t xml:space="preserve"> и утверждени</w:t>
      </w:r>
      <w:r w:rsidR="00842886" w:rsidRPr="00486D5B">
        <w:rPr>
          <w:rStyle w:val="afb"/>
          <w:i w:val="0"/>
          <w:color w:val="auto"/>
          <w:sz w:val="28"/>
          <w:szCs w:val="28"/>
        </w:rPr>
        <w:t>е</w:t>
      </w:r>
      <w:r w:rsidRPr="00486D5B">
        <w:rPr>
          <w:rStyle w:val="afb"/>
          <w:i w:val="0"/>
          <w:color w:val="auto"/>
          <w:sz w:val="28"/>
          <w:szCs w:val="28"/>
        </w:rPr>
        <w:t xml:space="preserve"> программ комплексного развития систем коммунальной инфраструктуры поселени</w:t>
      </w:r>
      <w:r w:rsidR="006316D3" w:rsidRPr="00486D5B">
        <w:rPr>
          <w:rStyle w:val="afb"/>
          <w:i w:val="0"/>
          <w:color w:val="auto"/>
          <w:sz w:val="28"/>
          <w:szCs w:val="28"/>
        </w:rPr>
        <w:t>я</w:t>
      </w:r>
      <w:r w:rsidRPr="006204B2">
        <w:rPr>
          <w:rStyle w:val="afb"/>
          <w:i w:val="0"/>
          <w:color w:val="auto"/>
          <w:sz w:val="28"/>
          <w:szCs w:val="28"/>
        </w:rPr>
        <w:t xml:space="preserve">, </w:t>
      </w:r>
      <w:r w:rsidR="008F1BE8" w:rsidRPr="006204B2">
        <w:rPr>
          <w:rFonts w:eastAsia="Calibri"/>
          <w:kern w:val="0"/>
          <w:sz w:val="28"/>
          <w:szCs w:val="28"/>
        </w:rPr>
        <w:t>программ комплексного развития транспортной инфраструктуры поселения, программ комплексного развития социальной инфраструктуры поселения,</w:t>
      </w:r>
      <w:r w:rsidR="001F3D6F">
        <w:rPr>
          <w:rFonts w:eastAsia="Calibri"/>
          <w:kern w:val="0"/>
          <w:sz w:val="28"/>
          <w:szCs w:val="28"/>
        </w:rPr>
        <w:t xml:space="preserve"> </w:t>
      </w:r>
      <w:r w:rsidRPr="00486D5B">
        <w:rPr>
          <w:rStyle w:val="afb"/>
          <w:i w:val="0"/>
          <w:color w:val="auto"/>
          <w:sz w:val="28"/>
          <w:szCs w:val="28"/>
        </w:rPr>
        <w:t>требования к которым устанавливаются Правительством Российской Федерации;</w:t>
      </w:r>
    </w:p>
    <w:p w:rsidR="009917B8" w:rsidRDefault="007A7678" w:rsidP="0081350A">
      <w:pPr>
        <w:pStyle w:val="ConsNormal"/>
        <w:ind w:firstLine="851"/>
        <w:jc w:val="both"/>
        <w:rPr>
          <w:rFonts w:ascii="Times New Roman" w:hAnsi="Times New Roman"/>
          <w:sz w:val="28"/>
        </w:rPr>
      </w:pPr>
      <w:r w:rsidRPr="00486D5B">
        <w:rPr>
          <w:rStyle w:val="afb"/>
          <w:rFonts w:ascii="Times New Roman" w:hAnsi="Times New Roman"/>
          <w:i w:val="0"/>
          <w:color w:val="auto"/>
          <w:sz w:val="28"/>
          <w:szCs w:val="28"/>
        </w:rPr>
        <w:lastRenderedPageBreak/>
        <w:t>11</w:t>
      </w:r>
      <w:r w:rsidR="009917B8" w:rsidRPr="00486D5B">
        <w:rPr>
          <w:rStyle w:val="afb"/>
          <w:rFonts w:ascii="Times New Roman" w:hAnsi="Times New Roman"/>
          <w:i w:val="0"/>
          <w:color w:val="auto"/>
          <w:sz w:val="28"/>
          <w:szCs w:val="28"/>
        </w:rPr>
        <w:t>)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w:t>
      </w:r>
      <w:r w:rsidR="009917B8" w:rsidRPr="00486D5B">
        <w:rPr>
          <w:rFonts w:ascii="Times New Roman" w:hAnsi="Times New Roman"/>
          <w:sz w:val="28"/>
          <w:szCs w:val="28"/>
        </w:rPr>
        <w:t xml:space="preserve"> сведения жителей поселения официальной</w:t>
      </w:r>
      <w:r w:rsidR="001F3D6F">
        <w:rPr>
          <w:rFonts w:ascii="Times New Roman" w:hAnsi="Times New Roman"/>
          <w:sz w:val="28"/>
          <w:szCs w:val="28"/>
        </w:rPr>
        <w:t xml:space="preserve"> </w:t>
      </w:r>
      <w:r w:rsidR="009917B8">
        <w:rPr>
          <w:rFonts w:ascii="Times New Roman" w:hAnsi="Times New Roman"/>
          <w:sz w:val="28"/>
        </w:rPr>
        <w:t>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9917B8" w:rsidRDefault="009917B8" w:rsidP="0081350A">
      <w:pPr>
        <w:pStyle w:val="WW-2"/>
        <w:tabs>
          <w:tab w:val="left" w:pos="1211"/>
        </w:tabs>
      </w:pPr>
      <w:r>
        <w:t>1</w:t>
      </w:r>
      <w:r w:rsidR="007A7678">
        <w:t>2</w:t>
      </w:r>
      <w:r>
        <w:t>) осуществление международных и внешнеэкономических связей в соответствии с федеральными законами;</w:t>
      </w:r>
    </w:p>
    <w:p w:rsidR="00025581" w:rsidRPr="00CE4878" w:rsidRDefault="000327C8" w:rsidP="000327C8">
      <w:pPr>
        <w:widowControl/>
        <w:suppressAutoHyphens w:val="0"/>
        <w:autoSpaceDE w:val="0"/>
        <w:autoSpaceDN w:val="0"/>
        <w:adjustRightInd w:val="0"/>
        <w:ind w:firstLine="851"/>
        <w:jc w:val="both"/>
        <w:rPr>
          <w:rFonts w:eastAsiaTheme="minorHAnsi"/>
          <w:kern w:val="0"/>
          <w:sz w:val="28"/>
          <w:szCs w:val="28"/>
        </w:rPr>
      </w:pPr>
      <w:r w:rsidRPr="002624C5">
        <w:rPr>
          <w:rFonts w:eastAsiaTheme="minorHAnsi"/>
          <w:kern w:val="0"/>
          <w:sz w:val="28"/>
          <w:szCs w:val="28"/>
        </w:rPr>
        <w:t xml:space="preserve">13) </w:t>
      </w:r>
      <w:r w:rsidR="00025581" w:rsidRPr="002624C5">
        <w:rPr>
          <w:rFonts w:eastAsiaTheme="minorHAnsi"/>
          <w:kern w:val="0"/>
          <w:sz w:val="28"/>
          <w:szCs w:val="28"/>
        </w:rPr>
        <w:t xml:space="preserve">организация профессионального образования и дополнительного профессионального образования </w:t>
      </w:r>
      <w:r w:rsidR="00025581" w:rsidRPr="002624C5">
        <w:rPr>
          <w:sz w:val="28"/>
        </w:rPr>
        <w:t xml:space="preserve">главы поселения, депутатов Совета поселения, </w:t>
      </w:r>
      <w:r w:rsidR="00025581" w:rsidRPr="00CE4878">
        <w:rPr>
          <w:rFonts w:eastAsiaTheme="minorHAnsi"/>
          <w:kern w:val="0"/>
          <w:sz w:val="28"/>
          <w:szCs w:val="28"/>
        </w:rPr>
        <w:t>муниципальных служащих и работников муниципальных учреждений</w:t>
      </w:r>
      <w:r w:rsidR="00EC4608" w:rsidRPr="00CE4878">
        <w:rPr>
          <w:sz w:val="28"/>
          <w:szCs w:val="28"/>
        </w:rPr>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025581" w:rsidRPr="00CE4878">
        <w:rPr>
          <w:rFonts w:eastAsiaTheme="minorHAnsi"/>
          <w:kern w:val="0"/>
          <w:sz w:val="28"/>
          <w:szCs w:val="28"/>
        </w:rPr>
        <w:t>;</w:t>
      </w:r>
    </w:p>
    <w:p w:rsidR="009917B8" w:rsidRDefault="009917B8" w:rsidP="0081350A">
      <w:pPr>
        <w:autoSpaceDE w:val="0"/>
        <w:ind w:firstLine="851"/>
        <w:jc w:val="both"/>
        <w:rPr>
          <w:sz w:val="28"/>
          <w:szCs w:val="28"/>
        </w:rPr>
      </w:pPr>
      <w:r>
        <w:rPr>
          <w:sz w:val="28"/>
        </w:rPr>
        <w:t>1</w:t>
      </w:r>
      <w:r w:rsidR="007A7678">
        <w:rPr>
          <w:sz w:val="28"/>
        </w:rPr>
        <w:t>4</w:t>
      </w:r>
      <w:r>
        <w:rPr>
          <w:sz w:val="28"/>
        </w:rPr>
        <w:t xml:space="preserve">) </w:t>
      </w:r>
      <w:r>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917B8" w:rsidRDefault="009917B8" w:rsidP="0081350A">
      <w:pPr>
        <w:pStyle w:val="22"/>
        <w:spacing w:before="0" w:after="0"/>
        <w:ind w:firstLine="851"/>
        <w:rPr>
          <w:rFonts w:eastAsia="Times New Roman"/>
        </w:rPr>
      </w:pPr>
      <w:r>
        <w:rPr>
          <w:rFonts w:eastAsia="Times New Roman"/>
        </w:rPr>
        <w:t>1</w:t>
      </w:r>
      <w:r w:rsidR="007A7678">
        <w:rPr>
          <w:rFonts w:eastAsia="Times New Roman"/>
        </w:rPr>
        <w:t>5</w:t>
      </w:r>
      <w:r>
        <w:rPr>
          <w:rFonts w:eastAsia="Times New Roman"/>
        </w:rPr>
        <w:t xml:space="preserve">) иными полномочиями в соответствии с Федеральным законом </w:t>
      </w:r>
      <w:r w:rsidR="00CE2EE2">
        <w:t xml:space="preserve">от 06.10.2003 </w:t>
      </w:r>
      <w:r>
        <w:t xml:space="preserve">№ 131-ФЗ </w:t>
      </w:r>
      <w:r>
        <w:rPr>
          <w:rFonts w:eastAsia="Times New Roman"/>
        </w:rPr>
        <w:t>«Об общих принципах организации местного самоуправления в Российской Федерации», настоящим уставом.</w:t>
      </w:r>
    </w:p>
    <w:p w:rsidR="009917B8" w:rsidRDefault="009917B8" w:rsidP="0081350A">
      <w:pPr>
        <w:tabs>
          <w:tab w:val="left" w:pos="142"/>
        </w:tabs>
        <w:ind w:firstLine="851"/>
        <w:jc w:val="both"/>
        <w:rPr>
          <w:rFonts w:eastAsia="Times New Roman"/>
          <w:sz w:val="28"/>
        </w:rPr>
      </w:pPr>
      <w:r>
        <w:rPr>
          <w:rFonts w:eastAsia="Times New Roman"/>
          <w:sz w:val="28"/>
        </w:rPr>
        <w:t xml:space="preserve">2. Органы местного самоуправления поселения вправе принимать решение о привлечении </w:t>
      </w:r>
      <w:r w:rsidR="00A5055C" w:rsidRPr="006204B2">
        <w:rPr>
          <w:rFonts w:eastAsia="Times New Roman"/>
          <w:sz w:val="28"/>
        </w:rPr>
        <w:t>граждан</w:t>
      </w:r>
      <w:r w:rsidR="001F3D6F">
        <w:rPr>
          <w:rFonts w:eastAsia="Times New Roman"/>
          <w:sz w:val="28"/>
        </w:rPr>
        <w:t xml:space="preserve"> </w:t>
      </w:r>
      <w:r>
        <w:rPr>
          <w:rFonts w:eastAsia="Times New Roman"/>
          <w:sz w:val="28"/>
        </w:rPr>
        <w:t>к</w:t>
      </w:r>
      <w:r w:rsidR="001F3D6F">
        <w:rPr>
          <w:rFonts w:eastAsia="Times New Roman"/>
          <w:sz w:val="28"/>
        </w:rPr>
        <w:t xml:space="preserve"> </w:t>
      </w:r>
      <w:r>
        <w:rPr>
          <w:rFonts w:eastAsia="Times New Roman"/>
          <w:sz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w:t>
      </w:r>
      <w:r w:rsidRPr="00FB68B2">
        <w:rPr>
          <w:rFonts w:eastAsia="Times New Roman"/>
          <w:sz w:val="28"/>
        </w:rPr>
        <w:t xml:space="preserve">пунктами </w:t>
      </w:r>
      <w:r w:rsidR="00FB68B2">
        <w:rPr>
          <w:rFonts w:eastAsia="Times New Roman"/>
          <w:sz w:val="28"/>
        </w:rPr>
        <w:t>6-8, 15, 18</w:t>
      </w:r>
      <w:r>
        <w:rPr>
          <w:rFonts w:eastAsia="Times New Roman"/>
          <w:sz w:val="28"/>
        </w:rPr>
        <w:t xml:space="preserve">статьи 8 настоящего устава. </w:t>
      </w:r>
    </w:p>
    <w:p w:rsidR="009917B8" w:rsidRDefault="009917B8" w:rsidP="0081350A">
      <w:pPr>
        <w:tabs>
          <w:tab w:val="left" w:pos="142"/>
        </w:tabs>
        <w:ind w:firstLine="851"/>
        <w:jc w:val="both"/>
        <w:rPr>
          <w:rFonts w:eastAsia="Times New Roman"/>
          <w:sz w:val="28"/>
        </w:rPr>
      </w:pPr>
      <w:r>
        <w:rPr>
          <w:rFonts w:eastAsia="Times New Roman"/>
          <w:sz w:val="28"/>
        </w:rPr>
        <w:t>К социально значимым работам могут быть отнесены только работы, не требующие специальной профессиональной подготовки.</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 xml:space="preserve">К выполнению социально значимых работ </w:t>
      </w:r>
      <w:r w:rsidR="002968F8" w:rsidRPr="002D5A50">
        <w:rPr>
          <w:rFonts w:eastAsia="Times New Roman"/>
        </w:rPr>
        <w:t>могут привлекаться</w:t>
      </w:r>
      <w:r w:rsidR="001F3D6F">
        <w:rPr>
          <w:rFonts w:eastAsia="Times New Roman"/>
        </w:rPr>
        <w:t xml:space="preserve"> </w:t>
      </w:r>
      <w:r>
        <w:rPr>
          <w:rFonts w:eastAsia="Times New Roman"/>
        </w:rPr>
        <w:t>совершеннолетние трудоспособные жители поселения в свободное от основной работы</w:t>
      </w:r>
      <w:r w:rsidR="001F3D6F">
        <w:rPr>
          <w:rFonts w:eastAsia="Times New Roman"/>
        </w:rPr>
        <w:t xml:space="preserve"> </w:t>
      </w:r>
      <w:r w:rsidR="00112960">
        <w:rPr>
          <w:rFonts w:eastAsia="Times New Roman"/>
        </w:rPr>
        <w:t xml:space="preserve">или </w:t>
      </w:r>
      <w:r>
        <w:rPr>
          <w:rFonts w:eastAsia="Times New Roman"/>
        </w:rPr>
        <w:t>учебы</w:t>
      </w:r>
      <w:r w:rsidR="001F3D6F">
        <w:rPr>
          <w:rFonts w:eastAsia="Times New Roman"/>
        </w:rPr>
        <w:t xml:space="preserve"> </w:t>
      </w:r>
      <w:r>
        <w:rPr>
          <w:rFonts w:eastAsia="Times New Roman"/>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Организация и материально-техническое обеспечение проведения социально значимых работ осуществляется администрацией поселения.</w:t>
      </w:r>
    </w:p>
    <w:p w:rsidR="009917B8" w:rsidRDefault="009917B8" w:rsidP="0081350A">
      <w:pPr>
        <w:pStyle w:val="ConsNormal"/>
        <w:ind w:firstLine="708"/>
        <w:jc w:val="both"/>
        <w:rPr>
          <w:rFonts w:ascii="Times New Roman" w:hAnsi="Times New Roman"/>
          <w:b/>
          <w:sz w:val="28"/>
        </w:rPr>
      </w:pPr>
    </w:p>
    <w:p w:rsidR="009917B8" w:rsidRDefault="009917B8" w:rsidP="0081350A">
      <w:pPr>
        <w:pStyle w:val="ConsNormal"/>
        <w:ind w:firstLine="708"/>
        <w:jc w:val="both"/>
        <w:rPr>
          <w:rFonts w:ascii="Times New Roman" w:hAnsi="Times New Roman"/>
          <w:b/>
          <w:sz w:val="28"/>
        </w:rPr>
      </w:pPr>
      <w:r>
        <w:rPr>
          <w:rFonts w:ascii="Times New Roman" w:hAnsi="Times New Roman"/>
          <w:b/>
          <w:sz w:val="28"/>
        </w:rPr>
        <w:t>Статья 11.</w:t>
      </w:r>
      <w:r w:rsidR="00407B6B">
        <w:rPr>
          <w:rFonts w:ascii="Times New Roman" w:hAnsi="Times New Roman"/>
          <w:b/>
          <w:sz w:val="28"/>
        </w:rPr>
        <w:t xml:space="preserve"> </w:t>
      </w:r>
      <w:r>
        <w:rPr>
          <w:rFonts w:ascii="Times New Roman" w:hAnsi="Times New Roman"/>
          <w:b/>
          <w:sz w:val="28"/>
        </w:rPr>
        <w:t>Осуществление органами местного самоуправления поселения отдельных государственных полномочий</w:t>
      </w:r>
    </w:p>
    <w:p w:rsidR="009917B8" w:rsidRDefault="009917B8" w:rsidP="0081350A">
      <w:pPr>
        <w:pStyle w:val="ConsNormal"/>
        <w:ind w:firstLine="708"/>
        <w:jc w:val="both"/>
        <w:rPr>
          <w:rFonts w:ascii="Times New Roman" w:hAnsi="Times New Roman"/>
          <w:sz w:val="28"/>
        </w:rPr>
      </w:pPr>
      <w:r>
        <w:rPr>
          <w:rFonts w:ascii="Times New Roman" w:hAnsi="Times New Roman"/>
          <w:sz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sidR="001F3D6F">
        <w:rPr>
          <w:rFonts w:ascii="Times New Roman" w:hAnsi="Times New Roman"/>
          <w:sz w:val="28"/>
        </w:rPr>
        <w:t xml:space="preserve"> </w:t>
      </w:r>
      <w:r w:rsidR="005254E5" w:rsidRPr="006204B2">
        <w:rPr>
          <w:rFonts w:ascii="Times New Roman" w:hAnsi="Times New Roman"/>
          <w:sz w:val="28"/>
          <w:szCs w:val="28"/>
        </w:rPr>
        <w:lastRenderedPageBreak/>
        <w:t>в соответствии с</w:t>
      </w:r>
      <w:r w:rsidR="001F3D6F">
        <w:rPr>
          <w:rFonts w:ascii="Times New Roman" w:hAnsi="Times New Roman"/>
          <w:sz w:val="28"/>
          <w:szCs w:val="28"/>
        </w:rPr>
        <w:t xml:space="preserve"> </w:t>
      </w:r>
      <w:r>
        <w:rPr>
          <w:rFonts w:ascii="Times New Roman" w:hAnsi="Times New Roman"/>
          <w:sz w:val="28"/>
        </w:rPr>
        <w:t>Федеральным законом от 06.10.2003 № 131-ФЗ</w:t>
      </w:r>
      <w:r w:rsidR="001F3D6F">
        <w:rPr>
          <w:rFonts w:ascii="Times New Roman" w:hAnsi="Times New Roman"/>
          <w:sz w:val="28"/>
        </w:rPr>
        <w:t xml:space="preserve">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к вопросам местного значения.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9917B8" w:rsidRPr="006204B2" w:rsidRDefault="009917B8" w:rsidP="00931ED2">
      <w:pPr>
        <w:suppressAutoHyphens w:val="0"/>
        <w:autoSpaceDE w:val="0"/>
        <w:autoSpaceDN w:val="0"/>
        <w:adjustRightInd w:val="0"/>
        <w:ind w:firstLine="851"/>
        <w:jc w:val="both"/>
        <w:rPr>
          <w:b/>
          <w:strike/>
          <w:sz w:val="28"/>
        </w:rPr>
      </w:pPr>
      <w:r>
        <w:rPr>
          <w:sz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00775F12" w:rsidRPr="006204B2">
        <w:rPr>
          <w:rFonts w:eastAsia="Times New Roman"/>
          <w:bCs/>
          <w:iCs/>
          <w:kern w:val="0"/>
          <w:sz w:val="28"/>
          <w:szCs w:val="28"/>
          <w:lang w:eastAsia="ru-RU"/>
        </w:rPr>
        <w:t>и финансовых средств</w:t>
      </w:r>
      <w:r w:rsidR="001F3D6F">
        <w:rPr>
          <w:rFonts w:eastAsia="Times New Roman"/>
          <w:bCs/>
          <w:iCs/>
          <w:kern w:val="0"/>
          <w:sz w:val="28"/>
          <w:szCs w:val="28"/>
          <w:lang w:eastAsia="ru-RU"/>
        </w:rPr>
        <w:t xml:space="preserve"> </w:t>
      </w:r>
      <w:r>
        <w:rPr>
          <w:sz w:val="28"/>
        </w:rPr>
        <w:t>для исполнения переданных государственных полномочий осуществляется с согласия Совета, выраженного в решении</w:t>
      </w:r>
      <w:r w:rsidRPr="006204B2">
        <w:rPr>
          <w:sz w:val="28"/>
        </w:rPr>
        <w:t xml:space="preserve">. </w:t>
      </w:r>
      <w:r w:rsidR="00775F12" w:rsidRPr="006204B2">
        <w:rPr>
          <w:sz w:val="28"/>
          <w:szCs w:val="28"/>
        </w:rPr>
        <w:t>Предложение об использовании собственных материальных ресурсов</w:t>
      </w:r>
      <w:r w:rsidR="00775F12" w:rsidRPr="006204B2">
        <w:rPr>
          <w:rFonts w:eastAsia="Times New Roman"/>
          <w:bCs/>
          <w:iCs/>
          <w:kern w:val="0"/>
          <w:sz w:val="28"/>
          <w:szCs w:val="28"/>
          <w:lang w:eastAsia="ru-RU"/>
        </w:rPr>
        <w:t xml:space="preserve"> и финансовых средств</w:t>
      </w:r>
      <w:r w:rsidR="00775F12" w:rsidRPr="006204B2">
        <w:rPr>
          <w:sz w:val="28"/>
          <w:szCs w:val="28"/>
        </w:rPr>
        <w:t xml:space="preserve"> вправе направить в Совет глава поселения в случае наличия соответствующих материальных ресурсов и финансовых средств.</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9917B8" w:rsidRDefault="009917B8" w:rsidP="0081350A">
      <w:pPr>
        <w:ind w:firstLine="851"/>
        <w:jc w:val="both"/>
        <w:rPr>
          <w:sz w:val="28"/>
        </w:rPr>
      </w:pPr>
      <w:r>
        <w:rPr>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6. 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7. Органы местного самоуправления поселения участвуют в осуществлении государственных полномочий, не переданных им в соответствии со статьей19 Федерального закона от 06.10.2003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в случае принятия Советом решения о реализации права на участие в осуществлении указанных полномочий.</w:t>
      </w:r>
    </w:p>
    <w:p w:rsidR="009917B8" w:rsidRDefault="009917B8" w:rsidP="0081350A">
      <w:pPr>
        <w:pStyle w:val="9"/>
        <w:keepNext w:val="0"/>
        <w:tabs>
          <w:tab w:val="left" w:pos="851"/>
        </w:tabs>
        <w:spacing w:before="0" w:after="0" w:line="100" w:lineRule="atLeast"/>
        <w:ind w:firstLine="851"/>
        <w:rPr>
          <w:rFonts w:eastAsia="Times New Roman"/>
          <w:caps/>
        </w:rPr>
      </w:pPr>
    </w:p>
    <w:p w:rsidR="009917B8" w:rsidRDefault="009917B8" w:rsidP="00B01C7E">
      <w:pPr>
        <w:pStyle w:val="9"/>
        <w:keepNext w:val="0"/>
        <w:tabs>
          <w:tab w:val="left" w:pos="851"/>
        </w:tabs>
        <w:spacing w:before="0" w:after="0" w:line="100" w:lineRule="atLeast"/>
        <w:rPr>
          <w:rFonts w:eastAsia="Times New Roman"/>
          <w:caps/>
        </w:rPr>
      </w:pPr>
      <w:r>
        <w:rPr>
          <w:rFonts w:eastAsia="Times New Roman"/>
          <w:caps/>
        </w:rPr>
        <w:t xml:space="preserve">ГЛАВА </w:t>
      </w:r>
      <w:r w:rsidR="00B01C7E">
        <w:rPr>
          <w:rFonts w:eastAsia="Times New Roman"/>
          <w:caps/>
        </w:rPr>
        <w:t>3</w:t>
      </w:r>
      <w:r>
        <w:rPr>
          <w:rFonts w:eastAsia="Times New Roman"/>
          <w:caps/>
        </w:rPr>
        <w:t xml:space="preserve">. ФОРМЫ НЕПОСРЕДСТВЕННОГО ОСУЩЕСТВЛЕНИЯ НАСЕЛЕНИЕМ местноГО самоуправлениЯ и УчастиЯ населения </w:t>
      </w:r>
      <w:r w:rsidR="00345AAE">
        <w:rPr>
          <w:rFonts w:eastAsia="Times New Roman"/>
          <w:caps/>
        </w:rPr>
        <w:t xml:space="preserve">СЕЛЬСКОГО </w:t>
      </w:r>
      <w:r>
        <w:rPr>
          <w:rFonts w:eastAsia="Times New Roman"/>
          <w:caps/>
        </w:rPr>
        <w:t>поселения в осуществлении местного самоуправления</w:t>
      </w:r>
    </w:p>
    <w:p w:rsidR="005403B1" w:rsidRDefault="005403B1"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12. Местный референдум</w:t>
      </w:r>
    </w:p>
    <w:p w:rsidR="009917B8" w:rsidRDefault="009917B8" w:rsidP="0081350A">
      <w:pPr>
        <w:tabs>
          <w:tab w:val="left" w:pos="142"/>
        </w:tabs>
        <w:ind w:firstLine="851"/>
        <w:jc w:val="both"/>
        <w:rPr>
          <w:rFonts w:eastAsia="Times New Roman"/>
          <w:sz w:val="28"/>
        </w:rPr>
      </w:pPr>
      <w:r>
        <w:rPr>
          <w:rFonts w:eastAsia="Times New Roman"/>
          <w:sz w:val="28"/>
        </w:rPr>
        <w:t>1. В целях решения непосредственно населен</w:t>
      </w:r>
      <w:r w:rsidR="00112960">
        <w:rPr>
          <w:rFonts w:eastAsia="Times New Roman"/>
          <w:sz w:val="28"/>
        </w:rPr>
        <w:t xml:space="preserve">ием вопросов местного значения </w:t>
      </w:r>
      <w:r>
        <w:rPr>
          <w:rFonts w:eastAsia="Times New Roman"/>
          <w:sz w:val="28"/>
        </w:rPr>
        <w:t xml:space="preserve">проводится местный референдум. </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2. Местный референдум проводится на всей территории поселения.</w:t>
      </w:r>
    </w:p>
    <w:p w:rsidR="009917B8" w:rsidRDefault="009917B8" w:rsidP="0081350A">
      <w:pPr>
        <w:shd w:val="clear" w:color="auto" w:fill="FFFFFF"/>
        <w:tabs>
          <w:tab w:val="left" w:pos="142"/>
        </w:tabs>
        <w:ind w:firstLine="851"/>
        <w:jc w:val="both"/>
        <w:rPr>
          <w:color w:val="000000"/>
          <w:sz w:val="28"/>
        </w:rPr>
      </w:pPr>
      <w:r>
        <w:rPr>
          <w:color w:val="000000"/>
          <w:sz w:val="28"/>
        </w:rPr>
        <w:lastRenderedPageBreak/>
        <w:t>На местный референдум могут быть вынесены только вопросы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3. Решение о назначении</w:t>
      </w:r>
      <w:r w:rsidR="00A23091">
        <w:rPr>
          <w:rFonts w:eastAsia="Times New Roman"/>
          <w:sz w:val="28"/>
        </w:rPr>
        <w:t xml:space="preserve"> </w:t>
      </w:r>
      <w:r w:rsidR="00F96E17" w:rsidRPr="002624C5">
        <w:rPr>
          <w:rFonts w:eastAsia="Times New Roman"/>
          <w:sz w:val="28"/>
        </w:rPr>
        <w:t>и проведении</w:t>
      </w:r>
      <w:r w:rsidR="00A23091">
        <w:rPr>
          <w:rFonts w:eastAsia="Times New Roman"/>
          <w:sz w:val="28"/>
        </w:rPr>
        <w:t xml:space="preserve"> </w:t>
      </w:r>
      <w:r>
        <w:rPr>
          <w:rFonts w:eastAsia="Times New Roman"/>
          <w:sz w:val="28"/>
        </w:rPr>
        <w:t>местного референдума принимается Советом:</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1) по инициативе, выдвинутой гражданами Российской Федерации, имеющими право на участие в местном референдуме;</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9917B8" w:rsidRDefault="009917B8" w:rsidP="0081350A">
      <w:pPr>
        <w:tabs>
          <w:tab w:val="left" w:pos="142"/>
        </w:tabs>
        <w:ind w:firstLine="851"/>
        <w:jc w:val="both"/>
        <w:rPr>
          <w:sz w:val="28"/>
        </w:rPr>
      </w:pPr>
      <w:r>
        <w:rPr>
          <w:sz w:val="28"/>
        </w:rPr>
        <w:t xml:space="preserve">3)по инициативе Совета и главы администрации, выдвинутой ими совместно. </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w:t>
      </w:r>
      <w:r>
        <w:rPr>
          <w:color w:val="000000"/>
          <w:sz w:val="28"/>
        </w:rPr>
        <w:t xml:space="preserve">и реализуется в порядке, установленном Федеральным законом от 12.06.2002 № 67-ФЗ </w:t>
      </w:r>
      <w:r w:rsidR="00A03B53">
        <w:rPr>
          <w:color w:val="000000"/>
          <w:sz w:val="28"/>
        </w:rPr>
        <w:t>«</w:t>
      </w:r>
      <w:r>
        <w:rPr>
          <w:color w:val="000000"/>
          <w:sz w:val="28"/>
        </w:rPr>
        <w:t>Об основны</w:t>
      </w:r>
      <w:r w:rsidR="00112960">
        <w:rPr>
          <w:color w:val="000000"/>
          <w:sz w:val="28"/>
        </w:rPr>
        <w:t xml:space="preserve">х гарантиях избирательных прав </w:t>
      </w:r>
      <w:r>
        <w:rPr>
          <w:color w:val="000000"/>
          <w:sz w:val="28"/>
        </w:rPr>
        <w:t>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 xml:space="preserve">. </w:t>
      </w:r>
    </w:p>
    <w:p w:rsidR="009917B8" w:rsidRDefault="009917B8" w:rsidP="0081350A">
      <w:pPr>
        <w:tabs>
          <w:tab w:val="left" w:pos="142"/>
        </w:tabs>
        <w:ind w:firstLine="851"/>
        <w:jc w:val="both"/>
        <w:rPr>
          <w:color w:val="000000"/>
          <w:sz w:val="28"/>
        </w:rPr>
      </w:pPr>
      <w:r>
        <w:rPr>
          <w:rFonts w:eastAsia="Times New Roman"/>
          <w:color w:val="000000"/>
          <w:sz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w:t>
      </w:r>
      <w:r w:rsidR="00A23091">
        <w:rPr>
          <w:rFonts w:eastAsia="Times New Roman"/>
          <w:color w:val="000000"/>
          <w:sz w:val="28"/>
        </w:rPr>
        <w:t xml:space="preserve"> </w:t>
      </w:r>
      <w:r>
        <w:rPr>
          <w:rFonts w:eastAsia="Times New Roman"/>
          <w:color w:val="000000"/>
          <w:sz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sidR="00A23091">
        <w:rPr>
          <w:rFonts w:eastAsia="Times New Roman"/>
          <w:color w:val="000000"/>
          <w:sz w:val="28"/>
        </w:rPr>
        <w:t xml:space="preserve"> </w:t>
      </w:r>
      <w:r>
        <w:rPr>
          <w:rFonts w:eastAsia="Times New Roman"/>
          <w:color w:val="000000"/>
          <w:sz w:val="28"/>
        </w:rPr>
        <w:t xml:space="preserve">в соответствии с </w:t>
      </w:r>
      <w:r>
        <w:rPr>
          <w:color w:val="000000"/>
          <w:sz w:val="28"/>
        </w:rPr>
        <w:t>Федера</w:t>
      </w:r>
      <w:r w:rsidR="00CE2EE2">
        <w:rPr>
          <w:color w:val="000000"/>
          <w:sz w:val="28"/>
        </w:rPr>
        <w:t xml:space="preserve">льным законом от 12.06.2002             </w:t>
      </w:r>
      <w:r>
        <w:rPr>
          <w:color w:val="000000"/>
          <w:sz w:val="28"/>
        </w:rPr>
        <w:t xml:space="preserve">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w:t>
      </w:r>
    </w:p>
    <w:p w:rsidR="009917B8" w:rsidRDefault="009917B8" w:rsidP="0081350A">
      <w:pPr>
        <w:shd w:val="clear" w:color="auto" w:fill="FFFFFF"/>
        <w:tabs>
          <w:tab w:val="left" w:pos="142"/>
        </w:tabs>
        <w:ind w:firstLine="851"/>
        <w:jc w:val="both"/>
        <w:rPr>
          <w:rFonts w:eastAsia="Times New Roman"/>
          <w:sz w:val="28"/>
        </w:rPr>
      </w:pPr>
      <w:r>
        <w:rPr>
          <w:rFonts w:eastAsia="Times New Roman"/>
          <w:color w:val="000000"/>
          <w:sz w:val="28"/>
        </w:rPr>
        <w:t>6. Инициатива проведения референдума, выдвинутая совместно Советом и главой администрации, оформляется правовыми актами Совета</w:t>
      </w:r>
      <w:r w:rsidR="00A23091">
        <w:rPr>
          <w:rFonts w:eastAsia="Times New Roman"/>
          <w:color w:val="000000"/>
          <w:sz w:val="28"/>
        </w:rPr>
        <w:t xml:space="preserve"> </w:t>
      </w:r>
      <w:r>
        <w:rPr>
          <w:rFonts w:eastAsia="Times New Roman"/>
          <w:color w:val="000000"/>
          <w:sz w:val="28"/>
        </w:rPr>
        <w:t>и главы</w:t>
      </w:r>
      <w:r>
        <w:rPr>
          <w:rFonts w:eastAsia="Times New Roman"/>
          <w:sz w:val="28"/>
        </w:rPr>
        <w:t xml:space="preserve"> администрации.</w:t>
      </w:r>
    </w:p>
    <w:p w:rsidR="009917B8" w:rsidRDefault="009917B8" w:rsidP="0081350A">
      <w:pPr>
        <w:shd w:val="clear" w:color="auto" w:fill="FFFFFF"/>
        <w:ind w:firstLine="900"/>
        <w:jc w:val="both"/>
        <w:rPr>
          <w:sz w:val="28"/>
        </w:rPr>
      </w:pPr>
      <w:r>
        <w:rPr>
          <w:sz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9917B8" w:rsidRDefault="009917B8" w:rsidP="0081350A">
      <w:pPr>
        <w:shd w:val="clear" w:color="auto" w:fill="FFFFFF"/>
        <w:tabs>
          <w:tab w:val="left" w:pos="142"/>
        </w:tabs>
        <w:ind w:firstLine="851"/>
        <w:jc w:val="both"/>
        <w:rPr>
          <w:sz w:val="28"/>
        </w:rPr>
      </w:pPr>
      <w:r>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9917B8" w:rsidRDefault="009917B8" w:rsidP="0081350A">
      <w:pPr>
        <w:tabs>
          <w:tab w:val="left" w:pos="142"/>
          <w:tab w:val="left" w:pos="360"/>
        </w:tabs>
        <w:ind w:firstLine="851"/>
        <w:jc w:val="both"/>
        <w:rPr>
          <w:sz w:val="28"/>
        </w:rPr>
      </w:pPr>
      <w:r>
        <w:rPr>
          <w:rFonts w:eastAsia="Times New Roman"/>
          <w:sz w:val="28"/>
        </w:rPr>
        <w:t xml:space="preserve">8. </w:t>
      </w:r>
      <w:r>
        <w:rPr>
          <w:sz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9917B8" w:rsidRDefault="009917B8" w:rsidP="0081350A">
      <w:pPr>
        <w:tabs>
          <w:tab w:val="left" w:pos="142"/>
          <w:tab w:val="left" w:pos="360"/>
        </w:tabs>
        <w:ind w:firstLine="851"/>
        <w:jc w:val="both"/>
        <w:rPr>
          <w:rFonts w:eastAsia="Times New Roman"/>
          <w:color w:val="000000"/>
          <w:sz w:val="28"/>
        </w:rPr>
      </w:pPr>
      <w:r>
        <w:rPr>
          <w:rFonts w:eastAsia="Times New Roman"/>
          <w:color w:val="000000"/>
          <w:sz w:val="28"/>
        </w:rPr>
        <w:t xml:space="preserve">В случае если местный референдум не назначен Советом в установленные сроки, референдум назначается судом на основании обращения </w:t>
      </w:r>
      <w:r>
        <w:rPr>
          <w:rFonts w:eastAsia="Times New Roman"/>
          <w:color w:val="000000"/>
          <w:sz w:val="28"/>
        </w:rPr>
        <w:lastRenderedPageBreak/>
        <w:t xml:space="preserve">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Pr>
          <w:rFonts w:eastAsia="Times New Roman"/>
          <w:color w:val="000000"/>
          <w:sz w:val="28"/>
        </w:rPr>
        <w:t>, а обеспечение проведения местного референдума осуществляется администрацией</w:t>
      </w:r>
      <w:r w:rsidR="00A23091">
        <w:rPr>
          <w:rFonts w:eastAsia="Times New Roman"/>
          <w:color w:val="000000"/>
          <w:sz w:val="28"/>
        </w:rPr>
        <w:t xml:space="preserve"> </w:t>
      </w:r>
      <w:r>
        <w:rPr>
          <w:rFonts w:eastAsia="Times New Roman"/>
          <w:color w:val="000000"/>
          <w:sz w:val="28"/>
        </w:rPr>
        <w:t>Краснодарского края или иным органом, на который судом возложено обеспечение проведения местного референдума.</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sz w:val="28"/>
        </w:rPr>
        <w:t xml:space="preserve">9. </w:t>
      </w:r>
      <w:r>
        <w:rPr>
          <w:rFonts w:eastAsia="Times New Roman"/>
          <w:color w:val="000000"/>
          <w:sz w:val="28"/>
        </w:rPr>
        <w:t>В местном референдуме имеют право участвовать граждане Российской Федерации, место жительства которых расположено в границах</w:t>
      </w:r>
      <w:r w:rsidR="00A23091">
        <w:rPr>
          <w:rFonts w:eastAsia="Times New Roman"/>
          <w:color w:val="000000"/>
          <w:sz w:val="28"/>
        </w:rPr>
        <w:t xml:space="preserve"> </w:t>
      </w:r>
      <w:r>
        <w:rPr>
          <w:rFonts w:eastAsia="Times New Roman"/>
          <w:color w:val="000000"/>
          <w:sz w:val="28"/>
        </w:rPr>
        <w:t>поселения. Граждане Российской Федерации участвуют в местном</w:t>
      </w:r>
      <w:r w:rsidR="00A23091">
        <w:rPr>
          <w:rFonts w:eastAsia="Times New Roman"/>
          <w:color w:val="000000"/>
          <w:sz w:val="28"/>
        </w:rPr>
        <w:t xml:space="preserve"> </w:t>
      </w:r>
      <w:r>
        <w:rPr>
          <w:rFonts w:eastAsia="Times New Roman"/>
          <w:color w:val="000000"/>
          <w:sz w:val="28"/>
        </w:rPr>
        <w:t>референдуме</w:t>
      </w:r>
      <w:r w:rsidR="00A23091">
        <w:rPr>
          <w:rFonts w:eastAsia="Times New Roman"/>
          <w:color w:val="000000"/>
          <w:sz w:val="28"/>
        </w:rPr>
        <w:t xml:space="preserve"> </w:t>
      </w:r>
      <w:r>
        <w:rPr>
          <w:rFonts w:eastAsia="Times New Roman"/>
          <w:color w:val="000000"/>
          <w:sz w:val="28"/>
        </w:rPr>
        <w:t>на основе всеобщего равного и прямого волеизъявления при тайном голосовании.</w:t>
      </w:r>
    </w:p>
    <w:p w:rsidR="009917B8" w:rsidRDefault="009917B8" w:rsidP="0081350A">
      <w:pPr>
        <w:tabs>
          <w:tab w:val="left" w:pos="142"/>
        </w:tabs>
        <w:ind w:firstLine="851"/>
        <w:jc w:val="both"/>
        <w:rPr>
          <w:color w:val="000000"/>
          <w:sz w:val="28"/>
        </w:rPr>
      </w:pPr>
      <w:r>
        <w:rPr>
          <w:color w:val="000000"/>
          <w:sz w:val="28"/>
        </w:rPr>
        <w:t>10.Итоги голосования и принятое на местном референдуме решение подлежат официальному опубликованию (обнародованию</w:t>
      </w:r>
      <w:r>
        <w:rPr>
          <w:b/>
          <w:color w:val="000000"/>
          <w:sz w:val="28"/>
        </w:rPr>
        <w:t>)</w:t>
      </w:r>
      <w:r>
        <w:rPr>
          <w:color w:val="000000"/>
          <w:sz w:val="28"/>
        </w:rPr>
        <w:t>.</w:t>
      </w:r>
    </w:p>
    <w:p w:rsidR="009917B8" w:rsidRDefault="009917B8" w:rsidP="0081350A">
      <w:pPr>
        <w:pStyle w:val="ad"/>
        <w:tabs>
          <w:tab w:val="left" w:pos="-1134"/>
          <w:tab w:val="left" w:pos="142"/>
        </w:tabs>
        <w:spacing w:after="0" w:line="100" w:lineRule="atLeast"/>
        <w:ind w:firstLine="851"/>
        <w:jc w:val="both"/>
        <w:rPr>
          <w:sz w:val="28"/>
        </w:rPr>
      </w:pPr>
      <w:r>
        <w:rPr>
          <w:sz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Pr>
          <w:color w:val="000000"/>
          <w:sz w:val="28"/>
        </w:rPr>
        <w:t xml:space="preserve">Федеральным законом от 12.06.2002 № 67-ФЗ </w:t>
      </w:r>
      <w:r w:rsidR="00A03B53">
        <w:rPr>
          <w:color w:val="000000"/>
          <w:sz w:val="28"/>
        </w:rPr>
        <w:t>«</w:t>
      </w:r>
      <w:r>
        <w:rPr>
          <w:color w:val="000000"/>
          <w:sz w:val="28"/>
        </w:rPr>
        <w:t>Об основны</w:t>
      </w:r>
      <w:r w:rsidR="00CE2EE2">
        <w:rPr>
          <w:color w:val="000000"/>
          <w:sz w:val="28"/>
        </w:rPr>
        <w:t xml:space="preserve">х гарантиях избирательных прав </w:t>
      </w:r>
      <w:r>
        <w:rPr>
          <w:color w:val="000000"/>
          <w:sz w:val="28"/>
        </w:rPr>
        <w:t>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13. Муниципальные выборы</w:t>
      </w:r>
    </w:p>
    <w:p w:rsidR="009917B8" w:rsidRDefault="009917B8" w:rsidP="0081350A">
      <w:pPr>
        <w:tabs>
          <w:tab w:val="left" w:pos="142"/>
        </w:tabs>
        <w:ind w:firstLine="851"/>
        <w:jc w:val="both"/>
        <w:rPr>
          <w:rFonts w:eastAsia="Times New Roman"/>
          <w:sz w:val="28"/>
        </w:rPr>
      </w:pPr>
      <w:r>
        <w:rPr>
          <w:rFonts w:eastAsia="Times New Roman"/>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9917B8" w:rsidRDefault="009917B8" w:rsidP="0081350A">
      <w:pPr>
        <w:ind w:firstLine="851"/>
        <w:jc w:val="both"/>
        <w:rPr>
          <w:sz w:val="28"/>
        </w:rPr>
      </w:pPr>
      <w:r>
        <w:rPr>
          <w:rFonts w:eastAsia="Times New Roman"/>
          <w:sz w:val="28"/>
        </w:rPr>
        <w:t xml:space="preserve">2. </w:t>
      </w:r>
      <w:r>
        <w:rPr>
          <w:sz w:val="28"/>
        </w:rPr>
        <w:t>Гарантии избирательных прав граждан при проведении муниципальных выборов, порядок назначения, подготовки, проведения</w:t>
      </w:r>
      <w:r w:rsidR="00493AE8">
        <w:rPr>
          <w:sz w:val="28"/>
        </w:rPr>
        <w:t>, установления итогов и определения результатов</w:t>
      </w:r>
      <w:r>
        <w:rPr>
          <w:sz w:val="28"/>
        </w:rPr>
        <w:t xml:space="preserve">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9917B8" w:rsidRDefault="009917B8" w:rsidP="0081350A">
      <w:pPr>
        <w:ind w:firstLine="700"/>
        <w:jc w:val="both"/>
        <w:rPr>
          <w:sz w:val="28"/>
        </w:rPr>
      </w:pPr>
      <w:r>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717F02" w:rsidRPr="0063233B" w:rsidRDefault="00717F02" w:rsidP="00717F02">
      <w:pPr>
        <w:pStyle w:val="210"/>
        <w:jc w:val="both"/>
        <w:rPr>
          <w:szCs w:val="28"/>
        </w:rPr>
      </w:pPr>
      <w:r w:rsidRPr="0063233B">
        <w:rPr>
          <w:szCs w:val="28"/>
        </w:rPr>
        <w:t>3. Муниципальные выборы назначаются Советом не ранее чем за 90 дней и не позднее чем за 80 дней до дня голосования</w:t>
      </w:r>
      <w:r w:rsidRPr="006204B2">
        <w:rPr>
          <w:szCs w:val="28"/>
        </w:rPr>
        <w:t>.</w:t>
      </w:r>
      <w:r w:rsidR="00286E4A" w:rsidRPr="006204B2">
        <w:rPr>
          <w:rFonts w:eastAsia="Calibri"/>
          <w:kern w:val="0"/>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717F02" w:rsidRPr="0003127A" w:rsidRDefault="00717F02" w:rsidP="00717F02">
      <w:pPr>
        <w:pStyle w:val="210"/>
        <w:jc w:val="both"/>
        <w:rPr>
          <w:szCs w:val="28"/>
        </w:rPr>
      </w:pPr>
      <w:r w:rsidRPr="0063233B">
        <w:rPr>
          <w:szCs w:val="28"/>
        </w:rPr>
        <w:lastRenderedPageBreak/>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r w:rsidR="0003127A" w:rsidRPr="0003127A">
        <w:rPr>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p>
    <w:p w:rsidR="00717F02" w:rsidRPr="0063233B" w:rsidRDefault="00717F02" w:rsidP="00717F02">
      <w:pPr>
        <w:pStyle w:val="210"/>
        <w:jc w:val="both"/>
        <w:rPr>
          <w:szCs w:val="28"/>
        </w:rPr>
      </w:pPr>
      <w:r w:rsidRPr="0063233B">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w:t>
      </w:r>
      <w:r w:rsidR="00112960">
        <w:rPr>
          <w:szCs w:val="28"/>
        </w:rPr>
        <w:t xml:space="preserve"> днем, либо второе воскресенье </w:t>
      </w:r>
      <w:r w:rsidRPr="0063233B">
        <w:rPr>
          <w:szCs w:val="28"/>
        </w:rPr>
        <w:t>сентября объявлено в установленном порядке рабочим днем, выборы назначаются на третье воскресенье сентября.</w:t>
      </w:r>
    </w:p>
    <w:p w:rsidR="009917B8" w:rsidRDefault="009917B8" w:rsidP="0081350A">
      <w:pPr>
        <w:pStyle w:val="WW-3"/>
        <w:tabs>
          <w:tab w:val="left" w:pos="142"/>
        </w:tabs>
        <w:rPr>
          <w:rFonts w:eastAsia="Times New Roman"/>
          <w:b w:val="0"/>
          <w:i w:val="0"/>
        </w:rPr>
      </w:pPr>
      <w:r>
        <w:rPr>
          <w:rFonts w:eastAsia="Times New Roman"/>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493AE8" w:rsidRPr="000C6494" w:rsidRDefault="00493AE8" w:rsidP="00493AE8">
      <w:pPr>
        <w:ind w:firstLine="709"/>
        <w:jc w:val="both"/>
        <w:rPr>
          <w:rFonts w:eastAsia="Times New Roman"/>
          <w:kern w:val="0"/>
          <w:sz w:val="28"/>
          <w:szCs w:val="28"/>
        </w:rPr>
      </w:pPr>
      <w:r w:rsidRPr="000C6494">
        <w:rPr>
          <w:rFonts w:eastAsia="Times New Roman"/>
          <w:sz w:val="28"/>
          <w:szCs w:val="28"/>
        </w:rPr>
        <w:t xml:space="preserve">4. </w:t>
      </w:r>
      <w:r w:rsidRPr="000C6494">
        <w:rPr>
          <w:sz w:val="28"/>
          <w:szCs w:val="28"/>
        </w:rPr>
        <w:t>В случае досрочного прекращения полномочий депутата Совета, избранного по одномандатному избирательному округу, либо установленного федеральным законом числа депутатов, избранных по многомандатному избирательному округу, в этом избирательном округе не позднее чем через один год со дня досрочного прекращения полномочий депутата (депутатов) проводятся дополнительные выборы.</w:t>
      </w:r>
    </w:p>
    <w:p w:rsidR="00493AE8" w:rsidRPr="000C6494" w:rsidRDefault="00493AE8" w:rsidP="00493AE8">
      <w:pPr>
        <w:ind w:firstLine="709"/>
        <w:jc w:val="both"/>
        <w:rPr>
          <w:sz w:val="28"/>
          <w:szCs w:val="28"/>
        </w:rPr>
      </w:pPr>
      <w:r w:rsidRPr="000C6494">
        <w:rPr>
          <w:sz w:val="28"/>
          <w:szCs w:val="28"/>
        </w:rPr>
        <w:t>Если в результате досрочного прекращения депутатских полномочий Совет остался в неправомочном составе, дополнительные выборы проводятся не позднее чем через четыре месяца со дня такого досрочного прекращения полномочий, при этом сроки избирательных действий по решению органа, уполномоченного законом назначать дополнительные выборы, могут быть сокращены на одну треть.</w:t>
      </w:r>
    </w:p>
    <w:p w:rsidR="00493AE8" w:rsidRPr="000C6494" w:rsidRDefault="00493AE8" w:rsidP="00493AE8">
      <w:pPr>
        <w:ind w:firstLine="709"/>
        <w:jc w:val="both"/>
        <w:rPr>
          <w:sz w:val="28"/>
          <w:szCs w:val="28"/>
        </w:rPr>
      </w:pPr>
      <w:r w:rsidRPr="000C6494">
        <w:rPr>
          <w:sz w:val="28"/>
          <w:szCs w:val="28"/>
        </w:rPr>
        <w:t>Дополнительные выборы не назначаются и не проводятся, если в результате этих выборов депутат Совета не может быть избран на срок более одного года.</w:t>
      </w:r>
    </w:p>
    <w:p w:rsidR="00493AE8" w:rsidRDefault="00493AE8" w:rsidP="00493AE8">
      <w:pPr>
        <w:pStyle w:val="WW-3"/>
        <w:tabs>
          <w:tab w:val="left" w:pos="142"/>
        </w:tabs>
        <w:rPr>
          <w:b w:val="0"/>
          <w:i w:val="0"/>
          <w:szCs w:val="28"/>
        </w:rPr>
      </w:pPr>
      <w:r w:rsidRPr="000C6494">
        <w:rPr>
          <w:b w:val="0"/>
          <w:i w:val="0"/>
          <w:szCs w:val="28"/>
        </w:rPr>
        <w:t>Если в результате досрочного прекращения депутатских полномочий Совет остался в неправомочном составе, а проведение дополнительных выборов в соответствии с настоящей частью невозможно, назначаются новые основные выборы, которые проводятся в сроки, установленные частью 3 данной статьи.</w:t>
      </w:r>
    </w:p>
    <w:p w:rsidR="00B41FF0" w:rsidRPr="00B41FF0" w:rsidRDefault="00B41FF0" w:rsidP="00B41FF0">
      <w:pPr>
        <w:tabs>
          <w:tab w:val="left" w:pos="142"/>
        </w:tabs>
        <w:ind w:firstLine="851"/>
        <w:jc w:val="both"/>
        <w:rPr>
          <w:sz w:val="28"/>
          <w:szCs w:val="28"/>
        </w:rPr>
      </w:pPr>
      <w:r w:rsidRPr="00B41FF0">
        <w:rPr>
          <w:sz w:val="28"/>
          <w:szCs w:val="28"/>
        </w:rPr>
        <w:t>5. В случае досрочного прекращения полномочий главы поселения, Совета или его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B41FF0" w:rsidRPr="000C6494" w:rsidRDefault="00B41FF0" w:rsidP="00493AE8">
      <w:pPr>
        <w:pStyle w:val="WW-3"/>
        <w:tabs>
          <w:tab w:val="left" w:pos="142"/>
        </w:tabs>
        <w:rPr>
          <w:b w:val="0"/>
          <w:i w:val="0"/>
          <w:szCs w:val="28"/>
        </w:rPr>
      </w:pPr>
    </w:p>
    <w:p w:rsidR="000C6494" w:rsidRDefault="000C6494" w:rsidP="000C6494">
      <w:pPr>
        <w:tabs>
          <w:tab w:val="left" w:pos="-426"/>
        </w:tabs>
        <w:ind w:firstLine="851"/>
        <w:jc w:val="both"/>
      </w:pPr>
      <w:r>
        <w:rPr>
          <w:sz w:val="28"/>
        </w:rPr>
        <w:lastRenderedPageBreak/>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w:t>
      </w:r>
    </w:p>
    <w:p w:rsidR="000C6494" w:rsidRPr="006204B2" w:rsidRDefault="000C6494" w:rsidP="000C6494">
      <w:pPr>
        <w:widowControl/>
        <w:suppressAutoHyphens w:val="0"/>
        <w:autoSpaceDE w:val="0"/>
        <w:autoSpaceDN w:val="0"/>
        <w:adjustRightInd w:val="0"/>
        <w:ind w:firstLine="851"/>
        <w:jc w:val="both"/>
        <w:rPr>
          <w:sz w:val="28"/>
          <w:szCs w:val="28"/>
        </w:rPr>
      </w:pPr>
      <w:r w:rsidRPr="006204B2">
        <w:rPr>
          <w:rFonts w:eastAsia="Times New Roman"/>
          <w:bCs/>
          <w:kern w:val="0"/>
          <w:sz w:val="28"/>
          <w:szCs w:val="28"/>
          <w:lang w:eastAsia="ru-RU"/>
        </w:rPr>
        <w:t>В случае,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8571DE" w:rsidRPr="001412BF" w:rsidRDefault="000C6494" w:rsidP="008571DE">
      <w:pPr>
        <w:ind w:firstLine="851"/>
        <w:jc w:val="both"/>
        <w:rPr>
          <w:sz w:val="28"/>
          <w:szCs w:val="28"/>
        </w:rPr>
      </w:pPr>
      <w:r>
        <w:rPr>
          <w:sz w:val="28"/>
        </w:rPr>
        <w:t>6</w:t>
      </w:r>
      <w:r w:rsidR="009917B8">
        <w:rPr>
          <w:sz w:val="28"/>
        </w:rPr>
        <w:t xml:space="preserve">.Основные выборы органов местного самоуправления, проводимые после досрочных выборов, должны быть назначены на второе воскресенье </w:t>
      </w:r>
      <w:r w:rsidR="000C2261" w:rsidRPr="0063233B">
        <w:rPr>
          <w:sz w:val="28"/>
          <w:szCs w:val="28"/>
        </w:rPr>
        <w:t>сентября</w:t>
      </w:r>
      <w:r w:rsidR="00407B6B">
        <w:rPr>
          <w:sz w:val="28"/>
          <w:szCs w:val="28"/>
        </w:rPr>
        <w:t xml:space="preserve"> </w:t>
      </w:r>
      <w:r w:rsidR="009917B8">
        <w:rPr>
          <w:sz w:val="28"/>
        </w:rPr>
        <w:t>года, в котором истекают полномочия органа местного самоуправления, избранного на досрочных выборах</w:t>
      </w:r>
      <w:r w:rsidR="008571DE" w:rsidRPr="00DF4928">
        <w:rPr>
          <w:sz w:val="28"/>
          <w:szCs w:val="28"/>
        </w:rPr>
        <w:t>,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r w:rsidR="0003127A" w:rsidRPr="0003127A">
        <w:rPr>
          <w:sz w:val="28"/>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r w:rsidR="008571DE" w:rsidRPr="00DF4928">
        <w:rPr>
          <w:sz w:val="28"/>
          <w:szCs w:val="28"/>
        </w:rPr>
        <w:t>.</w:t>
      </w:r>
    </w:p>
    <w:p w:rsidR="009917B8" w:rsidRDefault="000C6494" w:rsidP="0081350A">
      <w:pPr>
        <w:ind w:firstLine="851"/>
        <w:jc w:val="both"/>
        <w:rPr>
          <w:sz w:val="28"/>
        </w:rPr>
      </w:pPr>
      <w:r>
        <w:rPr>
          <w:rFonts w:eastAsia="Times New Roman"/>
          <w:sz w:val="28"/>
        </w:rPr>
        <w:t>7</w:t>
      </w:r>
      <w:r w:rsidR="009917B8">
        <w:rPr>
          <w:rFonts w:eastAsia="Times New Roman"/>
          <w:sz w:val="28"/>
        </w:rPr>
        <w:t>. Результаты муниципальных выборов подлежат официальному опубликованию (обнародованию) в сроки, установленные</w:t>
      </w:r>
      <w:r w:rsidR="00A23091">
        <w:rPr>
          <w:rFonts w:eastAsia="Times New Roman"/>
          <w:sz w:val="28"/>
        </w:rPr>
        <w:t xml:space="preserve"> </w:t>
      </w:r>
      <w:r w:rsidR="009917B8">
        <w:rPr>
          <w:sz w:val="28"/>
        </w:rPr>
        <w:t xml:space="preserve">Федеральным законом от 12.06.2002 № 67-ФЗ «Об основных гарантиях избирательных прав и права на участие в референдуме граждан Российской Федерации». </w:t>
      </w:r>
    </w:p>
    <w:p w:rsidR="009917B8" w:rsidRDefault="009917B8" w:rsidP="0081350A">
      <w:pPr>
        <w:pStyle w:val="22"/>
        <w:tabs>
          <w:tab w:val="left" w:pos="142"/>
        </w:tabs>
        <w:spacing w:before="0" w:after="0"/>
        <w:ind w:firstLine="851"/>
        <w:rPr>
          <w:rFonts w:eastAsia="Times New Roman"/>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14. Голосование по отзыву депутата</w:t>
      </w:r>
      <w:r w:rsidR="00A23091">
        <w:rPr>
          <w:rFonts w:eastAsia="Times New Roman"/>
          <w:b/>
          <w:sz w:val="28"/>
        </w:rPr>
        <w:t xml:space="preserve"> </w:t>
      </w:r>
      <w:r>
        <w:rPr>
          <w:rFonts w:eastAsia="Times New Roman"/>
          <w:b/>
          <w:sz w:val="28"/>
        </w:rPr>
        <w:t>Совета, главы поселения, по вопросам изменения границ поселения, преобразования поселения</w:t>
      </w:r>
    </w:p>
    <w:p w:rsidR="009917B8" w:rsidRDefault="009917B8" w:rsidP="0081350A">
      <w:pPr>
        <w:tabs>
          <w:tab w:val="left" w:pos="-900"/>
          <w:tab w:val="left" w:pos="142"/>
        </w:tabs>
        <w:ind w:firstLine="851"/>
        <w:jc w:val="both"/>
        <w:rPr>
          <w:rFonts w:eastAsia="Times New Roman"/>
          <w:sz w:val="28"/>
        </w:rPr>
      </w:pPr>
      <w:r>
        <w:rPr>
          <w:rFonts w:eastAsia="Times New Roman"/>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9917B8" w:rsidRDefault="009917B8" w:rsidP="0081350A">
      <w:pPr>
        <w:pStyle w:val="ad"/>
        <w:spacing w:after="0" w:line="100" w:lineRule="atLeast"/>
        <w:ind w:firstLine="720"/>
        <w:jc w:val="both"/>
        <w:rPr>
          <w:sz w:val="28"/>
        </w:rPr>
      </w:pPr>
      <w:r>
        <w:rPr>
          <w:sz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9917B8" w:rsidRDefault="009917B8" w:rsidP="0081350A">
      <w:pPr>
        <w:pStyle w:val="WW-2"/>
        <w:tabs>
          <w:tab w:val="left" w:pos="142"/>
        </w:tabs>
        <w:autoSpaceDE w:val="0"/>
      </w:pPr>
      <w:r>
        <w:t>Основанием для отзыва не могут служить политические мотивы (политическая деятельность, позиция при голосовании).</w:t>
      </w:r>
    </w:p>
    <w:p w:rsidR="009917B8" w:rsidRDefault="009917B8" w:rsidP="0081350A">
      <w:pPr>
        <w:tabs>
          <w:tab w:val="left" w:pos="-900"/>
          <w:tab w:val="left" w:pos="142"/>
        </w:tabs>
        <w:ind w:firstLine="851"/>
        <w:jc w:val="both"/>
        <w:rPr>
          <w:rFonts w:eastAsia="Times New Roman"/>
          <w:sz w:val="28"/>
        </w:rPr>
      </w:pPr>
      <w:r>
        <w:rPr>
          <w:rFonts w:eastAsia="Times New Roman"/>
          <w:sz w:val="28"/>
        </w:rPr>
        <w:t>3. Основанием для отзыва депутата Совета является подтвержденное в судебном порядке неисполнение полномочий депутата.</w:t>
      </w:r>
    </w:p>
    <w:p w:rsidR="009917B8" w:rsidRDefault="009917B8" w:rsidP="0081350A">
      <w:pPr>
        <w:tabs>
          <w:tab w:val="left" w:pos="-900"/>
          <w:tab w:val="left" w:pos="142"/>
        </w:tabs>
        <w:ind w:firstLine="851"/>
        <w:jc w:val="both"/>
        <w:rPr>
          <w:rFonts w:eastAsia="Times New Roman"/>
          <w:sz w:val="28"/>
        </w:rPr>
      </w:pPr>
      <w:r>
        <w:rPr>
          <w:rFonts w:eastAsia="Times New Roman"/>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sidR="00A23091">
        <w:rPr>
          <w:rFonts w:eastAsia="Times New Roman"/>
          <w:sz w:val="28"/>
        </w:rPr>
        <w:t xml:space="preserve"> </w:t>
      </w:r>
      <w:r>
        <w:rPr>
          <w:rFonts w:eastAsia="Times New Roman"/>
          <w:sz w:val="28"/>
        </w:rPr>
        <w:t>комиссии (комитета) Совета, а также</w:t>
      </w:r>
      <w:r w:rsidR="00A23091">
        <w:rPr>
          <w:rFonts w:eastAsia="Times New Roman"/>
          <w:sz w:val="28"/>
        </w:rPr>
        <w:t xml:space="preserve"> </w:t>
      </w:r>
      <w:r>
        <w:rPr>
          <w:rFonts w:eastAsia="Times New Roman"/>
          <w:sz w:val="28"/>
        </w:rPr>
        <w:t xml:space="preserve">уклонение или отказ от выполнения поручений Совета.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4. Основаниями для отзыва главы поселения, в случае их подтверждения в судебном порядке, являются:</w:t>
      </w:r>
    </w:p>
    <w:p w:rsidR="009917B8" w:rsidRDefault="009917B8" w:rsidP="0081350A">
      <w:pPr>
        <w:tabs>
          <w:tab w:val="left" w:pos="-900"/>
          <w:tab w:val="left" w:pos="142"/>
        </w:tabs>
        <w:ind w:firstLine="851"/>
        <w:jc w:val="both"/>
        <w:rPr>
          <w:rFonts w:eastAsia="Times New Roman"/>
          <w:sz w:val="28"/>
        </w:rPr>
      </w:pPr>
      <w:r>
        <w:rPr>
          <w:rFonts w:eastAsia="Times New Roman"/>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lastRenderedPageBreak/>
        <w:t xml:space="preserve">2) неисполнение полномочий по выборной должности, предусмотренных настоящим уставом, повлекшее нарушение прав и свобод граждан. </w:t>
      </w:r>
    </w:p>
    <w:p w:rsidR="009917B8" w:rsidRDefault="009917B8" w:rsidP="0081350A">
      <w:pPr>
        <w:pStyle w:val="21"/>
        <w:tabs>
          <w:tab w:val="left" w:pos="142"/>
        </w:tabs>
        <w:ind w:firstLine="851"/>
        <w:rPr>
          <w:rFonts w:eastAsia="Times New Roman"/>
        </w:rPr>
      </w:pPr>
      <w:r>
        <w:rPr>
          <w:rFonts w:eastAsia="Times New Roman"/>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5. Отзыв по указанным основаниям не освобождает депутата Совета, главу поселения</w:t>
      </w:r>
      <w:r w:rsidR="00A23091">
        <w:rPr>
          <w:rFonts w:eastAsia="Times New Roman"/>
          <w:b w:val="0"/>
          <w:i w:val="0"/>
          <w:color w:val="000000"/>
          <w:sz w:val="28"/>
        </w:rPr>
        <w:t xml:space="preserve"> </w:t>
      </w:r>
      <w:r>
        <w:rPr>
          <w:rFonts w:eastAsia="Times New Roman"/>
          <w:b w:val="0"/>
          <w:i w:val="0"/>
          <w:color w:val="000000"/>
          <w:sz w:val="28"/>
        </w:rPr>
        <w:t>от иной ответственности, установленной за допущенные нарушения федеральным законодательством.</w:t>
      </w:r>
    </w:p>
    <w:p w:rsidR="009917B8" w:rsidRDefault="009917B8" w:rsidP="0081350A">
      <w:pPr>
        <w:tabs>
          <w:tab w:val="left" w:pos="-900"/>
          <w:tab w:val="left" w:pos="142"/>
        </w:tabs>
        <w:ind w:firstLine="851"/>
        <w:jc w:val="both"/>
        <w:rPr>
          <w:rFonts w:eastAsia="Times New Roman"/>
          <w:color w:val="000000"/>
          <w:sz w:val="28"/>
        </w:rPr>
      </w:pPr>
      <w:r>
        <w:rPr>
          <w:rFonts w:eastAsia="Times New Roman"/>
          <w:sz w:val="28"/>
        </w:rPr>
        <w:t xml:space="preserve">6. </w:t>
      </w:r>
      <w:r>
        <w:rPr>
          <w:rFonts w:eastAsia="Times New Roman"/>
          <w:color w:val="000000"/>
          <w:sz w:val="28"/>
        </w:rPr>
        <w:t>Право отзыва не может быть использовано в период со дня инициирования вопроса о досрочном прекращении полномочий Совета</w:t>
      </w:r>
      <w:r>
        <w:rPr>
          <w:rFonts w:eastAsia="Times New Roman"/>
          <w:sz w:val="28"/>
        </w:rPr>
        <w:t>, главы поселения</w:t>
      </w:r>
      <w:r>
        <w:rPr>
          <w:rFonts w:eastAsia="Times New Roman"/>
          <w:color w:val="000000"/>
          <w:sz w:val="28"/>
        </w:rPr>
        <w:t xml:space="preserve"> в порядке, установленном статьями 73, 74</w:t>
      </w:r>
      <w:r w:rsidR="00FD7F06" w:rsidRPr="00862F09">
        <w:rPr>
          <w:color w:val="000000"/>
          <w:sz w:val="28"/>
          <w:szCs w:val="28"/>
        </w:rPr>
        <w:t>, 74.1</w:t>
      </w:r>
      <w:r>
        <w:rPr>
          <w:rFonts w:eastAsia="Times New Roman"/>
          <w:color w:val="000000"/>
          <w:sz w:val="28"/>
        </w:rPr>
        <w:t xml:space="preserve">Федерального закона </w:t>
      </w:r>
      <w:r>
        <w:rPr>
          <w:sz w:val="28"/>
        </w:rPr>
        <w:t>от 06.10.2003 № 131-ФЗ</w:t>
      </w:r>
      <w:r>
        <w:rPr>
          <w:rFonts w:eastAsia="Times New Roman"/>
          <w:color w:val="000000"/>
          <w:sz w:val="28"/>
        </w:rPr>
        <w:t xml:space="preserve"> «Об общих принципах организации местного самоуправления в Российской Федерации». </w:t>
      </w:r>
    </w:p>
    <w:p w:rsidR="009917B8" w:rsidRPr="006204B2" w:rsidRDefault="009917B8" w:rsidP="0081350A">
      <w:pPr>
        <w:tabs>
          <w:tab w:val="left" w:pos="-900"/>
          <w:tab w:val="left" w:pos="142"/>
        </w:tabs>
        <w:ind w:firstLine="851"/>
        <w:jc w:val="both"/>
        <w:rPr>
          <w:rFonts w:eastAsia="Times New Roman"/>
          <w:sz w:val="28"/>
        </w:rPr>
      </w:pPr>
      <w:r>
        <w:rPr>
          <w:rFonts w:eastAsia="Times New Roman"/>
          <w:sz w:val="28"/>
        </w:rPr>
        <w:t xml:space="preserve">Депутат Совета, глава поселения имеет право давать избирателям объяснения по поводу обстоятельств, выдвигаемых в качестве оснований для </w:t>
      </w:r>
      <w:r w:rsidRPr="006204B2">
        <w:rPr>
          <w:rFonts w:eastAsia="Times New Roman"/>
          <w:sz w:val="28"/>
        </w:rPr>
        <w:t>отзыва.</w:t>
      </w:r>
    </w:p>
    <w:p w:rsidR="009917B8" w:rsidRPr="006204B2" w:rsidRDefault="0094135B" w:rsidP="0081350A">
      <w:pPr>
        <w:pStyle w:val="31"/>
        <w:tabs>
          <w:tab w:val="left" w:pos="142"/>
        </w:tabs>
        <w:ind w:firstLine="851"/>
        <w:jc w:val="both"/>
        <w:rPr>
          <w:rFonts w:eastAsia="Times New Roman"/>
          <w:sz w:val="28"/>
        </w:rPr>
      </w:pPr>
      <w:r w:rsidRPr="006204B2">
        <w:rPr>
          <w:rFonts w:eastAsia="Times New Roman"/>
          <w:color w:val="000000"/>
          <w:sz w:val="28"/>
        </w:rPr>
        <w:t>7</w:t>
      </w:r>
      <w:r w:rsidR="009917B8" w:rsidRPr="006204B2">
        <w:rPr>
          <w:rFonts w:eastAsia="Times New Roman"/>
          <w:color w:val="000000"/>
          <w:sz w:val="28"/>
        </w:rPr>
        <w:t xml:space="preserve">. </w:t>
      </w:r>
      <w:r w:rsidR="009917B8" w:rsidRPr="006204B2">
        <w:rPr>
          <w:rFonts w:eastAsia="Times New Roman"/>
          <w:sz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9917B8" w:rsidRPr="006204B2" w:rsidRDefault="009917B8" w:rsidP="0081350A">
      <w:pPr>
        <w:pStyle w:val="31"/>
        <w:tabs>
          <w:tab w:val="left" w:pos="142"/>
        </w:tabs>
        <w:ind w:firstLine="851"/>
        <w:jc w:val="both"/>
        <w:rPr>
          <w:rFonts w:eastAsia="Times New Roman"/>
          <w:sz w:val="28"/>
        </w:rPr>
      </w:pPr>
      <w:r w:rsidRPr="006204B2">
        <w:rPr>
          <w:rFonts w:eastAsia="Times New Roman"/>
          <w:sz w:val="28"/>
        </w:rPr>
        <w:t>Инициативная группа образуется гражданами,</w:t>
      </w:r>
      <w:r w:rsidR="00A23091">
        <w:rPr>
          <w:rFonts w:eastAsia="Times New Roman"/>
          <w:sz w:val="28"/>
        </w:rPr>
        <w:t xml:space="preserve"> </w:t>
      </w:r>
      <w:r w:rsidRPr="006204B2">
        <w:rPr>
          <w:rFonts w:eastAsia="Times New Roman"/>
          <w:sz w:val="28"/>
        </w:rPr>
        <w:t xml:space="preserve">указанными в части 1 настоящей статьи, по месту своего жительства на собрании. </w:t>
      </w:r>
    </w:p>
    <w:p w:rsidR="009917B8" w:rsidRPr="006204B2" w:rsidRDefault="0094135B" w:rsidP="0081350A">
      <w:pPr>
        <w:pStyle w:val="ad"/>
        <w:tabs>
          <w:tab w:val="left" w:pos="142"/>
        </w:tabs>
        <w:spacing w:after="0" w:line="100" w:lineRule="atLeast"/>
        <w:ind w:firstLine="851"/>
        <w:jc w:val="both"/>
        <w:rPr>
          <w:rFonts w:eastAsia="Times New Roman"/>
          <w:sz w:val="28"/>
        </w:rPr>
      </w:pPr>
      <w:r w:rsidRPr="006204B2">
        <w:rPr>
          <w:rFonts w:eastAsia="Times New Roman"/>
          <w:sz w:val="28"/>
        </w:rPr>
        <w:t>8</w:t>
      </w:r>
      <w:r w:rsidR="009917B8" w:rsidRPr="006204B2">
        <w:rPr>
          <w:rFonts w:eastAsia="Times New Roman"/>
          <w:sz w:val="28"/>
        </w:rPr>
        <w:t>.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9917B8" w:rsidRPr="006204B2" w:rsidRDefault="009917B8" w:rsidP="0081350A">
      <w:pPr>
        <w:tabs>
          <w:tab w:val="left" w:pos="142"/>
        </w:tabs>
        <w:autoSpaceDE w:val="0"/>
        <w:ind w:firstLine="851"/>
        <w:jc w:val="both"/>
        <w:rPr>
          <w:rFonts w:eastAsia="Times New Roman"/>
          <w:color w:val="000000"/>
          <w:sz w:val="28"/>
        </w:rPr>
      </w:pPr>
      <w:r w:rsidRPr="006204B2">
        <w:rPr>
          <w:rFonts w:eastAsia="Times New Roman"/>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sidRPr="006204B2">
        <w:rPr>
          <w:rFonts w:eastAsia="Times New Roman"/>
          <w:b/>
          <w:color w:val="000000"/>
          <w:sz w:val="28"/>
        </w:rPr>
        <w:t xml:space="preserve">, </w:t>
      </w:r>
      <w:r w:rsidRPr="006204B2">
        <w:rPr>
          <w:rFonts w:eastAsia="Times New Roman"/>
          <w:color w:val="000000"/>
          <w:sz w:val="28"/>
        </w:rPr>
        <w:t>но не менее 10 человек.</w:t>
      </w:r>
    </w:p>
    <w:p w:rsidR="009917B8" w:rsidRPr="006204B2" w:rsidRDefault="0094135B" w:rsidP="0081350A">
      <w:pPr>
        <w:tabs>
          <w:tab w:val="left" w:pos="142"/>
        </w:tabs>
        <w:autoSpaceDE w:val="0"/>
        <w:ind w:firstLine="851"/>
        <w:jc w:val="both"/>
        <w:rPr>
          <w:rFonts w:eastAsia="Times New Roman"/>
          <w:color w:val="000000"/>
          <w:sz w:val="28"/>
        </w:rPr>
      </w:pPr>
      <w:r w:rsidRPr="006204B2">
        <w:rPr>
          <w:rFonts w:eastAsia="Times New Roman"/>
          <w:color w:val="000000"/>
          <w:sz w:val="28"/>
        </w:rPr>
        <w:t>9</w:t>
      </w:r>
      <w:r w:rsidR="009917B8" w:rsidRPr="006204B2">
        <w:rPr>
          <w:rFonts w:eastAsia="Times New Roman"/>
          <w:color w:val="000000"/>
          <w:sz w:val="28"/>
        </w:rPr>
        <w:t>.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9917B8" w:rsidRDefault="009917B8" w:rsidP="0081350A">
      <w:pPr>
        <w:tabs>
          <w:tab w:val="left" w:pos="142"/>
        </w:tabs>
        <w:autoSpaceDE w:val="0"/>
        <w:ind w:firstLine="851"/>
        <w:jc w:val="both"/>
        <w:rPr>
          <w:rFonts w:eastAsia="Times New Roman"/>
          <w:color w:val="000000"/>
          <w:sz w:val="28"/>
        </w:rPr>
      </w:pPr>
      <w:r w:rsidRPr="006204B2">
        <w:rPr>
          <w:rFonts w:eastAsia="Times New Roman"/>
          <w:color w:val="000000"/>
          <w:sz w:val="28"/>
        </w:rPr>
        <w:t>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w:t>
      </w:r>
      <w:r w:rsidR="00A23091">
        <w:rPr>
          <w:rFonts w:eastAsia="Times New Roman"/>
          <w:color w:val="000000"/>
          <w:sz w:val="28"/>
        </w:rPr>
        <w:t xml:space="preserve"> </w:t>
      </w:r>
      <w:r>
        <w:rPr>
          <w:rFonts w:eastAsia="Times New Roman"/>
          <w:color w:val="000000"/>
          <w:sz w:val="28"/>
        </w:rPr>
        <w:t xml:space="preserve">заменяющего паспорт гражданина, с указанием наименования или кода </w:t>
      </w:r>
      <w:r>
        <w:rPr>
          <w:rFonts w:eastAsia="Times New Roman"/>
          <w:color w:val="000000"/>
          <w:sz w:val="28"/>
        </w:rPr>
        <w:lastRenderedPageBreak/>
        <w:t xml:space="preserve">выдавшего его органа, а также адрес места жительства каждого члена инициативной группы и лиц, уполномоченных действовать от ее имени. </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r w:rsidR="00A23091">
        <w:rPr>
          <w:rFonts w:eastAsia="Times New Roman"/>
          <w:color w:val="000000"/>
          <w:sz w:val="28"/>
        </w:rPr>
        <w:t xml:space="preserve"> </w:t>
      </w:r>
      <w:r>
        <w:rPr>
          <w:rFonts w:eastAsia="Times New Roman"/>
          <w:color w:val="000000"/>
          <w:sz w:val="28"/>
        </w:rPr>
        <w:t xml:space="preserve">отзываемого лица и протокол собрания инициативной группы, </w:t>
      </w:r>
      <w:r w:rsidR="00C36084" w:rsidRPr="006204B2">
        <w:rPr>
          <w:rFonts w:eastAsia="Times New Roman"/>
          <w:color w:val="000000"/>
          <w:sz w:val="28"/>
        </w:rPr>
        <w:t>на котором</w:t>
      </w:r>
      <w:r w:rsidR="00A23091">
        <w:rPr>
          <w:rFonts w:eastAsia="Times New Roman"/>
          <w:color w:val="000000"/>
          <w:sz w:val="28"/>
        </w:rPr>
        <w:t xml:space="preserve"> </w:t>
      </w:r>
      <w:r>
        <w:rPr>
          <w:rFonts w:eastAsia="Times New Roman"/>
          <w:color w:val="000000"/>
          <w:sz w:val="28"/>
        </w:rPr>
        <w:t>было принято решение о его отзыве. Указанный протокол должен содержать следующие решения: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1) об образовании инициативной группы по отзыву депутата Совета, главы поселения;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2) о назначении уполномоченных представителей инициативной группы.</w:t>
      </w:r>
    </w:p>
    <w:p w:rsidR="009917B8" w:rsidRDefault="009917B8" w:rsidP="0081350A">
      <w:pPr>
        <w:tabs>
          <w:tab w:val="left" w:pos="-142"/>
          <w:tab w:val="left" w:pos="0"/>
          <w:tab w:val="left" w:pos="142"/>
        </w:tabs>
        <w:autoSpaceDE w:val="0"/>
        <w:ind w:firstLine="821"/>
        <w:jc w:val="both"/>
        <w:rPr>
          <w:color w:val="000000"/>
          <w:sz w:val="28"/>
        </w:rPr>
      </w:pPr>
      <w:r>
        <w:rPr>
          <w:rFonts w:eastAsia="Times New Roman"/>
          <w:color w:val="000000"/>
          <w:sz w:val="28"/>
        </w:rPr>
        <w:t xml:space="preserve">В регистрации инициативной группы может быть отказано только в случае нарушения установленного </w:t>
      </w:r>
      <w:r>
        <w:rPr>
          <w:color w:val="000000"/>
          <w:sz w:val="28"/>
        </w:rPr>
        <w:t>настоящей статьей порядка выдвижения инициативы проведения голосования по отзыву депутата Совета, главы поселения.</w:t>
      </w:r>
    </w:p>
    <w:p w:rsidR="009917B8" w:rsidRDefault="009917B8" w:rsidP="0081350A">
      <w:pPr>
        <w:tabs>
          <w:tab w:val="left" w:pos="-142"/>
          <w:tab w:val="left" w:pos="0"/>
          <w:tab w:val="left" w:pos="142"/>
        </w:tabs>
        <w:autoSpaceDE w:val="0"/>
        <w:ind w:firstLine="821"/>
        <w:jc w:val="both"/>
        <w:rPr>
          <w:color w:val="000000"/>
          <w:sz w:val="28"/>
        </w:rPr>
      </w:pPr>
      <w:r>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sidR="00A23091">
        <w:rPr>
          <w:color w:val="000000"/>
          <w:sz w:val="28"/>
        </w:rPr>
        <w:t xml:space="preserve"> </w:t>
      </w:r>
      <w:r>
        <w:rPr>
          <w:color w:val="000000"/>
          <w:sz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0</w:t>
      </w:r>
      <w:r w:rsidRPr="0009600D">
        <w:rPr>
          <w:rFonts w:eastAsia="Times New Roman"/>
          <w:color w:val="000000"/>
          <w:sz w:val="28"/>
        </w:rPr>
        <w:t>. Регистрация инициативной группы является основанием для сбора подписей, необходимых для назначения голосования по отзыву депутата</w:t>
      </w:r>
      <w:r w:rsidRPr="0009600D">
        <w:rPr>
          <w:rFonts w:eastAsia="Times New Roman"/>
          <w:sz w:val="28"/>
        </w:rPr>
        <w:t xml:space="preserve"> Совета</w:t>
      </w:r>
      <w:r w:rsidRPr="0009600D">
        <w:rPr>
          <w:rFonts w:eastAsia="Times New Roman"/>
          <w:color w:val="000000"/>
          <w:sz w:val="28"/>
        </w:rPr>
        <w:t xml:space="preserve">, главы </w:t>
      </w:r>
      <w:r w:rsidRPr="0009600D">
        <w:rPr>
          <w:rFonts w:eastAsia="Times New Roman"/>
          <w:sz w:val="28"/>
        </w:rPr>
        <w:t>поселения</w:t>
      </w:r>
      <w:r w:rsidRPr="0009600D">
        <w:rPr>
          <w:rFonts w:eastAsia="Times New Roman"/>
          <w:color w:val="000000"/>
          <w:sz w:val="28"/>
        </w:rPr>
        <w:t>.</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 xml:space="preserve">Подписи собираются путем заполнения подписных листов, содержащих предложение о проведении голосования по отзыву. </w:t>
      </w:r>
    </w:p>
    <w:p w:rsidR="00A8761A" w:rsidRPr="0009600D" w:rsidRDefault="00A8761A" w:rsidP="0081350A">
      <w:pPr>
        <w:tabs>
          <w:tab w:val="left" w:pos="142"/>
        </w:tabs>
        <w:autoSpaceDE w:val="0"/>
        <w:ind w:firstLine="851"/>
        <w:jc w:val="both"/>
        <w:rPr>
          <w:rFonts w:eastAsia="Times New Roman"/>
          <w:color w:val="000000"/>
          <w:sz w:val="28"/>
        </w:rPr>
      </w:pPr>
      <w:r w:rsidRPr="0009600D">
        <w:rPr>
          <w:sz w:val="27"/>
          <w:szCs w:val="27"/>
        </w:rPr>
        <w:t xml:space="preserve">Подписные листы изготавливаются по форме, установленной </w:t>
      </w:r>
      <w:r w:rsidRPr="0009600D">
        <w:rPr>
          <w:color w:val="000000"/>
          <w:sz w:val="27"/>
          <w:szCs w:val="27"/>
        </w:rPr>
        <w:t>приложением 9 к Федеральному закону от 12.06.2002 № 67-ФЗ «</w:t>
      </w:r>
      <w:r w:rsidRPr="0009600D">
        <w:rPr>
          <w:sz w:val="27"/>
          <w:szCs w:val="27"/>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09600D">
        <w:rPr>
          <w:color w:val="000000"/>
          <w:sz w:val="27"/>
          <w:szCs w:val="27"/>
        </w:rPr>
        <w:t>Законом Краснодарского края от 23.07.2003 № 606-КЗ «О референдумах в Краснодарском крае».</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1</w:t>
      </w:r>
      <w:r w:rsidRPr="0009600D">
        <w:rPr>
          <w:rFonts w:eastAsia="Times New Roman"/>
          <w:color w:val="000000"/>
          <w:sz w:val="28"/>
        </w:rPr>
        <w:t xml:space="preserve">. </w:t>
      </w:r>
      <w:r w:rsidR="00DB6164" w:rsidRPr="0009600D">
        <w:rPr>
          <w:color w:val="000000"/>
          <w:sz w:val="28"/>
          <w:szCs w:val="28"/>
        </w:rPr>
        <w:t xml:space="preserve">Количество </w:t>
      </w:r>
      <w:r w:rsidRPr="0009600D">
        <w:rPr>
          <w:rFonts w:eastAsia="Times New Roman"/>
          <w:color w:val="000000"/>
          <w:sz w:val="28"/>
        </w:rPr>
        <w:t>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9917B8" w:rsidRPr="0009600D" w:rsidRDefault="00DB6164" w:rsidP="0081350A">
      <w:pPr>
        <w:tabs>
          <w:tab w:val="left" w:pos="-142"/>
          <w:tab w:val="left" w:pos="0"/>
          <w:tab w:val="left" w:pos="142"/>
        </w:tabs>
        <w:autoSpaceDE w:val="0"/>
        <w:ind w:firstLine="821"/>
        <w:jc w:val="both"/>
        <w:rPr>
          <w:color w:val="000000"/>
          <w:sz w:val="28"/>
        </w:rPr>
      </w:pPr>
      <w:r w:rsidRPr="0009600D">
        <w:rPr>
          <w:color w:val="000000"/>
          <w:sz w:val="28"/>
          <w:szCs w:val="28"/>
        </w:rPr>
        <w:t xml:space="preserve">Количество </w:t>
      </w:r>
      <w:r w:rsidR="009917B8" w:rsidRPr="0009600D">
        <w:rPr>
          <w:color w:val="000000"/>
          <w:sz w:val="28"/>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9917B8" w:rsidRPr="0009600D" w:rsidRDefault="009917B8"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2</w:t>
      </w:r>
      <w:r w:rsidRPr="0009600D">
        <w:rPr>
          <w:rFonts w:eastAsia="Times New Roman"/>
          <w:color w:val="000000"/>
          <w:sz w:val="28"/>
        </w:rPr>
        <w:t xml:space="preserve">. </w:t>
      </w:r>
      <w:r w:rsidR="00DB6164" w:rsidRPr="0009600D">
        <w:rPr>
          <w:color w:val="000000"/>
          <w:sz w:val="28"/>
          <w:szCs w:val="28"/>
        </w:rPr>
        <w:t xml:space="preserve">Количество </w:t>
      </w:r>
      <w:r w:rsidRPr="0009600D">
        <w:rPr>
          <w:rFonts w:eastAsia="Times New Roman"/>
          <w:color w:val="000000"/>
          <w:sz w:val="28"/>
        </w:rPr>
        <w:t xml:space="preserve">представляемых в комиссию подписей, собранных в поддержку инициативы проведения голосования по отзыву, может превышать </w:t>
      </w:r>
      <w:r w:rsidR="00DB6164" w:rsidRPr="0009600D">
        <w:rPr>
          <w:color w:val="000000"/>
          <w:sz w:val="28"/>
          <w:szCs w:val="28"/>
        </w:rPr>
        <w:t xml:space="preserve">количество </w:t>
      </w:r>
      <w:r w:rsidRPr="0009600D">
        <w:rPr>
          <w:rFonts w:eastAsia="Times New Roman"/>
          <w:color w:val="000000"/>
          <w:sz w:val="28"/>
        </w:rPr>
        <w:t>подписей, необходимое для назначения голосования по отзыву, но не более чем на 10 процентов.</w:t>
      </w:r>
    </w:p>
    <w:p w:rsidR="009917B8" w:rsidRPr="0009600D" w:rsidRDefault="009917B8"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3</w:t>
      </w:r>
      <w:r w:rsidRPr="0009600D">
        <w:rPr>
          <w:rFonts w:eastAsia="Times New Roman"/>
          <w:color w:val="000000"/>
          <w:sz w:val="28"/>
        </w:rPr>
        <w:t xml:space="preserve">. Подписи могут собираться со дня, следующего за днем регистрации инициативной группы и выдачи ей регистрационного свидетельства. </w:t>
      </w:r>
      <w:r w:rsidRPr="0009600D">
        <w:rPr>
          <w:color w:val="000000"/>
          <w:sz w:val="28"/>
        </w:rPr>
        <w:t xml:space="preserve">Изготовление подписных листов оплачивается из соответствующего фонда по отзыву. </w:t>
      </w:r>
      <w:r w:rsidRPr="0009600D">
        <w:rPr>
          <w:rFonts w:eastAsia="Times New Roman"/>
          <w:color w:val="000000"/>
          <w:sz w:val="28"/>
        </w:rPr>
        <w:t xml:space="preserve">Период сбора подписей составляет 20 дней. </w:t>
      </w:r>
    </w:p>
    <w:p w:rsidR="009917B8" w:rsidRPr="0009600D" w:rsidRDefault="009917B8" w:rsidP="0094135B">
      <w:pPr>
        <w:tabs>
          <w:tab w:val="left" w:pos="142"/>
        </w:tabs>
        <w:autoSpaceDE w:val="0"/>
        <w:ind w:firstLine="851"/>
        <w:jc w:val="both"/>
        <w:rPr>
          <w:sz w:val="28"/>
        </w:rPr>
      </w:pPr>
      <w:r w:rsidRPr="0009600D">
        <w:rPr>
          <w:rFonts w:eastAsia="Times New Roman"/>
          <w:color w:val="000000"/>
          <w:sz w:val="28"/>
        </w:rPr>
        <w:t>1</w:t>
      </w:r>
      <w:r w:rsidR="0094135B" w:rsidRPr="0009600D">
        <w:rPr>
          <w:rFonts w:eastAsia="Times New Roman"/>
          <w:color w:val="000000"/>
          <w:sz w:val="28"/>
        </w:rPr>
        <w:t>4</w:t>
      </w:r>
      <w:r w:rsidRPr="0009600D">
        <w:rPr>
          <w:rFonts w:eastAsia="Times New Roman"/>
          <w:color w:val="000000"/>
          <w:sz w:val="28"/>
        </w:rPr>
        <w:t xml:space="preserve">. Комиссия в течение десяти дней проверяет соблюдение порядка </w:t>
      </w:r>
      <w:r w:rsidRPr="0009600D">
        <w:rPr>
          <w:rFonts w:eastAsia="Times New Roman"/>
          <w:color w:val="000000"/>
          <w:sz w:val="28"/>
        </w:rPr>
        <w:lastRenderedPageBreak/>
        <w:t>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p>
    <w:p w:rsidR="006179CF" w:rsidRPr="0009600D" w:rsidRDefault="006179CF" w:rsidP="0094135B">
      <w:pPr>
        <w:tabs>
          <w:tab w:val="left" w:pos="142"/>
        </w:tabs>
        <w:autoSpaceDE w:val="0"/>
        <w:ind w:firstLine="851"/>
        <w:jc w:val="both"/>
        <w:rPr>
          <w:rFonts w:eastAsia="Times New Roman"/>
          <w:color w:val="000000"/>
          <w:sz w:val="28"/>
        </w:rPr>
      </w:pPr>
      <w:r w:rsidRPr="0009600D">
        <w:rPr>
          <w:rFonts w:eastAsia="Times New Roman"/>
          <w:color w:val="000000"/>
          <w:sz w:val="28"/>
        </w:rPr>
        <w:t>Проверке подлежат все представленные подписи.</w:t>
      </w:r>
    </w:p>
    <w:p w:rsidR="009917B8" w:rsidRPr="0009600D" w:rsidRDefault="00CD29C4"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5</w:t>
      </w:r>
      <w:r w:rsidRPr="0009600D">
        <w:rPr>
          <w:rFonts w:eastAsia="Times New Roman"/>
          <w:color w:val="000000"/>
          <w:sz w:val="28"/>
        </w:rPr>
        <w:t xml:space="preserve">. </w:t>
      </w:r>
      <w:r w:rsidR="009917B8" w:rsidRPr="0009600D">
        <w:rPr>
          <w:rFonts w:eastAsia="Times New Roman"/>
          <w:color w:val="000000"/>
          <w:sz w:val="28"/>
        </w:rPr>
        <w:t>Итоги проведенной проверки оформляются решением комиссии о соответствии либо несоответствии порядка выдвижения инициативы по отзыву депутата</w:t>
      </w:r>
      <w:r w:rsidR="009917B8" w:rsidRPr="0009600D">
        <w:rPr>
          <w:rFonts w:eastAsia="Times New Roman"/>
          <w:sz w:val="28"/>
        </w:rPr>
        <w:t xml:space="preserve"> Совета</w:t>
      </w:r>
      <w:r w:rsidR="009917B8" w:rsidRPr="0009600D">
        <w:rPr>
          <w:rFonts w:eastAsia="Times New Roman"/>
          <w:color w:val="000000"/>
          <w:sz w:val="28"/>
        </w:rPr>
        <w:t xml:space="preserve">, главы </w:t>
      </w:r>
      <w:r w:rsidR="009917B8" w:rsidRPr="0009600D">
        <w:rPr>
          <w:rFonts w:eastAsia="Times New Roman"/>
          <w:sz w:val="28"/>
        </w:rPr>
        <w:t xml:space="preserve">поселения </w:t>
      </w:r>
      <w:r w:rsidR="009917B8" w:rsidRPr="0009600D">
        <w:rPr>
          <w:rFonts w:eastAsia="Times New Roman"/>
          <w:color w:val="000000"/>
          <w:sz w:val="28"/>
        </w:rPr>
        <w:t xml:space="preserve">требованиям действующего законодательства, настоящего устава. </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 xml:space="preserve">Если в результате соответствующей проверки установлено, что представленных подписей достаточно для </w:t>
      </w:r>
      <w:r w:rsidRPr="0009600D">
        <w:rPr>
          <w:rFonts w:eastAsia="Times New Roman"/>
          <w:color w:val="000000"/>
          <w:sz w:val="28"/>
        </w:rPr>
        <w:t>выдвижения инициативы по отзыву</w:t>
      </w:r>
      <w:r w:rsidRPr="0009600D">
        <w:rPr>
          <w:rFonts w:eastAsia="Times New Roman"/>
          <w:sz w:val="28"/>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1</w:t>
      </w:r>
      <w:r w:rsidR="0094135B" w:rsidRPr="0009600D">
        <w:rPr>
          <w:rFonts w:eastAsia="Times New Roman"/>
          <w:sz w:val="28"/>
        </w:rPr>
        <w:t>6</w:t>
      </w:r>
      <w:r w:rsidRPr="0009600D">
        <w:rPr>
          <w:rFonts w:eastAsia="Times New Roman"/>
          <w:sz w:val="28"/>
        </w:rPr>
        <w:t xml:space="preserve">. Совет принимает решение о назначении голосования по отзыву не позднее чем через 15 календарных дней со дня представления документов, указанных </w:t>
      </w:r>
      <w:r w:rsidR="00C56C19" w:rsidRPr="0009600D">
        <w:rPr>
          <w:rFonts w:eastAsia="Times New Roman"/>
          <w:sz w:val="28"/>
        </w:rPr>
        <w:t xml:space="preserve">в части 15 </w:t>
      </w:r>
      <w:r w:rsidRPr="0009600D">
        <w:rPr>
          <w:rFonts w:eastAsia="Times New Roman"/>
          <w:sz w:val="28"/>
        </w:rPr>
        <w:t xml:space="preserve">настоящей статьи. </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Решение о назначении голосования должно быть</w:t>
      </w:r>
      <w:r w:rsidR="00E971B3" w:rsidRPr="0009600D">
        <w:rPr>
          <w:rFonts w:eastAsia="Times New Roman"/>
          <w:color w:val="000000"/>
          <w:sz w:val="28"/>
        </w:rPr>
        <w:t xml:space="preserve"> принято</w:t>
      </w:r>
      <w:r w:rsidRPr="0009600D">
        <w:rPr>
          <w:rFonts w:eastAsia="Times New Roman"/>
          <w:color w:val="000000"/>
          <w:sz w:val="28"/>
        </w:rPr>
        <w:t xml:space="preserve"> не позднее</w:t>
      </w:r>
      <w:r w:rsidR="00CE2EE2">
        <w:rPr>
          <w:rFonts w:eastAsia="Times New Roman"/>
          <w:color w:val="000000"/>
          <w:sz w:val="28"/>
        </w:rPr>
        <w:t>,</w:t>
      </w:r>
      <w:r w:rsidRPr="0009600D">
        <w:rPr>
          <w:rFonts w:eastAsia="Times New Roman"/>
          <w:color w:val="000000"/>
          <w:sz w:val="28"/>
        </w:rPr>
        <w:t xml:space="preserve">  чем за 55 дней до дня голосования.</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Решение о назначении голосования по отзыву подлежит официальному опубликованию в средствах массовой информации не позднее</w:t>
      </w:r>
      <w:r w:rsidR="00CE2EE2">
        <w:rPr>
          <w:rFonts w:eastAsia="Times New Roman"/>
          <w:color w:val="000000"/>
          <w:sz w:val="28"/>
        </w:rPr>
        <w:t>,</w:t>
      </w:r>
      <w:r w:rsidRPr="0009600D">
        <w:rPr>
          <w:rFonts w:eastAsia="Times New Roman"/>
          <w:color w:val="000000"/>
          <w:sz w:val="28"/>
        </w:rPr>
        <w:t xml:space="preserve"> чем через 5 дней со дня его принятия. </w:t>
      </w:r>
    </w:p>
    <w:p w:rsidR="00FC553A" w:rsidRPr="0009600D" w:rsidRDefault="00FC553A" w:rsidP="00FC553A">
      <w:pPr>
        <w:pStyle w:val="ad"/>
        <w:tabs>
          <w:tab w:val="left" w:pos="142"/>
        </w:tabs>
        <w:spacing w:after="0" w:line="240" w:lineRule="auto"/>
        <w:ind w:firstLine="851"/>
        <w:jc w:val="both"/>
        <w:rPr>
          <w:sz w:val="28"/>
          <w:szCs w:val="28"/>
        </w:rPr>
      </w:pPr>
      <w:r w:rsidRPr="0009600D">
        <w:rPr>
          <w:sz w:val="28"/>
          <w:szCs w:val="28"/>
        </w:rPr>
        <w:t>1</w:t>
      </w:r>
      <w:r w:rsidR="0094135B" w:rsidRPr="0009600D">
        <w:rPr>
          <w:sz w:val="28"/>
          <w:szCs w:val="28"/>
        </w:rPr>
        <w:t>7</w:t>
      </w:r>
      <w:r w:rsidRPr="0009600D">
        <w:rPr>
          <w:sz w:val="28"/>
          <w:szCs w:val="28"/>
        </w:rPr>
        <w:t>.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FC553A" w:rsidRPr="0009600D" w:rsidRDefault="00FC553A" w:rsidP="00FC553A">
      <w:pPr>
        <w:pStyle w:val="ad"/>
        <w:tabs>
          <w:tab w:val="left" w:pos="142"/>
        </w:tabs>
        <w:spacing w:after="0" w:line="240" w:lineRule="auto"/>
        <w:ind w:firstLine="851"/>
        <w:jc w:val="both"/>
        <w:rPr>
          <w:sz w:val="28"/>
          <w:szCs w:val="28"/>
        </w:rPr>
      </w:pPr>
      <w:r w:rsidRPr="0009600D">
        <w:rPr>
          <w:sz w:val="28"/>
          <w:szCs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1</w:t>
      </w:r>
      <w:r w:rsidR="0094135B" w:rsidRPr="0009600D">
        <w:rPr>
          <w:rFonts w:eastAsia="Times New Roman"/>
          <w:sz w:val="28"/>
        </w:rPr>
        <w:t>8</w:t>
      </w:r>
      <w:r w:rsidRPr="0009600D">
        <w:rPr>
          <w:rFonts w:eastAsia="Times New Roman"/>
          <w:sz w:val="28"/>
        </w:rPr>
        <w:t>. Для участия в голосовании по отзыву избиратель получает бюллетень для голосования по отзыву.</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lastRenderedPageBreak/>
        <w:t>Форма и текст бюллетеня, число бюллетеней, а также порядок осуществления контр</w:t>
      </w:r>
      <w:r w:rsidR="00CE2EE2">
        <w:rPr>
          <w:rFonts w:eastAsia="Times New Roman"/>
          <w:color w:val="000000"/>
          <w:sz w:val="28"/>
        </w:rPr>
        <w:t xml:space="preserve">оля за изготовлением бюллетеней утверждается </w:t>
      </w:r>
      <w:r w:rsidRPr="0009600D">
        <w:rPr>
          <w:rFonts w:eastAsia="Times New Roman"/>
          <w:color w:val="000000"/>
          <w:sz w:val="28"/>
        </w:rPr>
        <w:t>комиссией не позднее</w:t>
      </w:r>
      <w:r w:rsidR="00CE2EE2">
        <w:rPr>
          <w:rFonts w:eastAsia="Times New Roman"/>
          <w:color w:val="000000"/>
          <w:sz w:val="28"/>
        </w:rPr>
        <w:t>,</w:t>
      </w:r>
      <w:r w:rsidRPr="0009600D">
        <w:rPr>
          <w:rFonts w:eastAsia="Times New Roman"/>
          <w:color w:val="000000"/>
          <w:sz w:val="28"/>
        </w:rPr>
        <w:t xml:space="preserve"> чем за </w:t>
      </w:r>
      <w:r w:rsidR="00EB0B4E" w:rsidRPr="0009600D">
        <w:rPr>
          <w:rFonts w:eastAsia="Times New Roman"/>
          <w:color w:val="000000"/>
          <w:sz w:val="28"/>
        </w:rPr>
        <w:t xml:space="preserve">20 </w:t>
      </w:r>
      <w:r w:rsidRPr="0009600D">
        <w:rPr>
          <w:rFonts w:eastAsia="Times New Roman"/>
          <w:color w:val="000000"/>
          <w:sz w:val="28"/>
        </w:rPr>
        <w:t>дней до дня голосования. Текст бюллетеня должен быть размещен только на одной его стороне.</w:t>
      </w:r>
    </w:p>
    <w:p w:rsidR="009917B8" w:rsidRPr="0009600D" w:rsidRDefault="0094135B" w:rsidP="0081350A">
      <w:pPr>
        <w:tabs>
          <w:tab w:val="left" w:pos="142"/>
        </w:tabs>
        <w:autoSpaceDE w:val="0"/>
        <w:ind w:firstLine="851"/>
        <w:jc w:val="both"/>
        <w:rPr>
          <w:rFonts w:eastAsia="Times New Roman"/>
          <w:color w:val="000000"/>
          <w:sz w:val="28"/>
        </w:rPr>
      </w:pPr>
      <w:r w:rsidRPr="0009600D">
        <w:rPr>
          <w:rFonts w:eastAsia="Times New Roman"/>
          <w:color w:val="000000"/>
          <w:sz w:val="28"/>
        </w:rPr>
        <w:t>19</w:t>
      </w:r>
      <w:r w:rsidR="009917B8" w:rsidRPr="0009600D">
        <w:rPr>
          <w:rFonts w:eastAsia="Times New Roman"/>
          <w:color w:val="000000"/>
          <w:sz w:val="28"/>
        </w:rPr>
        <w:t>.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w:t>
      </w:r>
      <w:r w:rsidR="00CE2EE2">
        <w:rPr>
          <w:rFonts w:eastAsia="Times New Roman"/>
          <w:color w:val="000000"/>
          <w:sz w:val="28"/>
        </w:rPr>
        <w:t xml:space="preserve">ыва. Далее указываются варианты </w:t>
      </w:r>
      <w:r w:rsidR="009917B8" w:rsidRPr="0009600D">
        <w:rPr>
          <w:rFonts w:eastAsia="Times New Roman"/>
          <w:color w:val="000000"/>
          <w:sz w:val="28"/>
        </w:rPr>
        <w:t>волеизъявления голосующего словами: «За отзыв», «Против отзыва», под которыми помещаются пустые квадраты.</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0</w:t>
      </w:r>
      <w:r w:rsidRPr="0009600D">
        <w:rPr>
          <w:rFonts w:eastAsia="Times New Roman"/>
          <w:sz w:val="28"/>
        </w:rPr>
        <w:t xml:space="preserve">. Голосование по отзыву депутата Совета, главы поселения проводится в порядке, установленном Федеральным законом </w:t>
      </w:r>
      <w:r w:rsidR="00EC7643" w:rsidRPr="0009600D">
        <w:rPr>
          <w:rStyle w:val="afc"/>
          <w:i w:val="0"/>
          <w:sz w:val="28"/>
          <w:szCs w:val="28"/>
        </w:rPr>
        <w:t>от 12.06.2002 № 67-ФЗ</w:t>
      </w:r>
      <w:r w:rsidR="00A23091">
        <w:rPr>
          <w:rStyle w:val="afc"/>
          <w:i w:val="0"/>
          <w:sz w:val="28"/>
          <w:szCs w:val="28"/>
        </w:rPr>
        <w:t xml:space="preserve"> </w:t>
      </w:r>
      <w:r w:rsidRPr="0009600D">
        <w:rPr>
          <w:rFonts w:eastAsia="Times New Roman"/>
          <w:sz w:val="28"/>
        </w:rPr>
        <w:t xml:space="preserve">«Об основных гарантиях избирательных прав и права на участие в референдуме граждан Российской Федерации», Законом Краснодарского края </w:t>
      </w:r>
      <w:r w:rsidR="00EC7643" w:rsidRPr="0009600D">
        <w:rPr>
          <w:rStyle w:val="afc"/>
          <w:i w:val="0"/>
          <w:sz w:val="28"/>
          <w:szCs w:val="28"/>
        </w:rPr>
        <w:t>от 23.07.2003 № 606-КЗ</w:t>
      </w:r>
      <w:r w:rsidR="00A23091">
        <w:rPr>
          <w:rStyle w:val="afc"/>
          <w:i w:val="0"/>
          <w:sz w:val="28"/>
          <w:szCs w:val="28"/>
        </w:rPr>
        <w:t xml:space="preserve"> </w:t>
      </w:r>
      <w:r w:rsidRPr="0009600D">
        <w:rPr>
          <w:rFonts w:eastAsia="Times New Roman"/>
          <w:sz w:val="28"/>
        </w:rPr>
        <w:t xml:space="preserve">«О референдумах в Краснодарском крае» </w:t>
      </w:r>
      <w:r w:rsidRPr="0009600D">
        <w:rPr>
          <w:sz w:val="28"/>
        </w:rPr>
        <w:t xml:space="preserve">с учетом особенностей, предусмотренных Федеральным законом от 06.10.2003 № 131-ФЗ </w:t>
      </w:r>
      <w:r w:rsidR="00A03B53" w:rsidRPr="0009600D">
        <w:rPr>
          <w:sz w:val="28"/>
        </w:rPr>
        <w:t>«</w:t>
      </w:r>
      <w:r w:rsidRPr="0009600D">
        <w:rPr>
          <w:sz w:val="28"/>
        </w:rPr>
        <w:t>Об общих принципах организации местного самоуправления в Российской Федерации</w:t>
      </w:r>
      <w:r w:rsidR="00A03B53" w:rsidRPr="0009600D">
        <w:rPr>
          <w:sz w:val="28"/>
        </w:rPr>
        <w:t>»</w:t>
      </w:r>
      <w:r w:rsidRPr="0009600D">
        <w:rPr>
          <w:sz w:val="28"/>
        </w:rPr>
        <w:t>.</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1</w:t>
      </w:r>
      <w:r w:rsidRPr="0009600D">
        <w:rPr>
          <w:rFonts w:eastAsia="Times New Roman"/>
          <w:sz w:val="28"/>
        </w:rPr>
        <w:t xml:space="preserve">.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9917B8" w:rsidRPr="0009600D" w:rsidRDefault="009917B8" w:rsidP="0081350A">
      <w:pPr>
        <w:tabs>
          <w:tab w:val="left" w:pos="-900"/>
          <w:tab w:val="left" w:pos="142"/>
        </w:tabs>
        <w:ind w:firstLine="851"/>
        <w:jc w:val="both"/>
        <w:rPr>
          <w:rFonts w:eastAsia="Times New Roman"/>
          <w:sz w:val="28"/>
        </w:rPr>
      </w:pPr>
      <w:r w:rsidRPr="0009600D">
        <w:rPr>
          <w:rFonts w:eastAsia="Times New Roman"/>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sz w:val="28"/>
        </w:rPr>
        <w:t>2</w:t>
      </w:r>
      <w:r w:rsidR="0094135B" w:rsidRPr="0009600D">
        <w:rPr>
          <w:rFonts w:eastAsia="Times New Roman"/>
          <w:sz w:val="28"/>
        </w:rPr>
        <w:t>2</w:t>
      </w:r>
      <w:r w:rsidRPr="0009600D">
        <w:rPr>
          <w:rFonts w:eastAsia="Times New Roman"/>
          <w:sz w:val="28"/>
        </w:rPr>
        <w:t xml:space="preserve">. </w:t>
      </w:r>
      <w:r w:rsidRPr="0009600D">
        <w:rPr>
          <w:rFonts w:eastAsia="Times New Roman"/>
          <w:color w:val="000000"/>
          <w:sz w:val="28"/>
        </w:rPr>
        <w:t xml:space="preserve">В случае невыполнения условия, предусмотренного </w:t>
      </w:r>
      <w:r w:rsidR="00700F8F" w:rsidRPr="0009600D">
        <w:rPr>
          <w:rFonts w:eastAsia="Times New Roman"/>
          <w:color w:val="000000"/>
          <w:sz w:val="28"/>
        </w:rPr>
        <w:t xml:space="preserve">частью 21 </w:t>
      </w:r>
      <w:r w:rsidRPr="0009600D">
        <w:rPr>
          <w:rFonts w:eastAsia="Times New Roman"/>
          <w:color w:val="000000"/>
          <w:sz w:val="28"/>
        </w:rPr>
        <w:t>настоящей статьи, комиссия признает решение об отзыве не принятым.</w:t>
      </w:r>
    </w:p>
    <w:p w:rsidR="009917B8" w:rsidRPr="0009600D" w:rsidRDefault="009917B8" w:rsidP="0081350A">
      <w:pPr>
        <w:tabs>
          <w:tab w:val="left" w:pos="142"/>
        </w:tabs>
        <w:autoSpaceDE w:val="0"/>
        <w:ind w:firstLine="851"/>
        <w:jc w:val="both"/>
        <w:rPr>
          <w:rFonts w:eastAsia="Times New Roman"/>
          <w:i/>
          <w:strike/>
          <w:color w:val="000000"/>
          <w:sz w:val="28"/>
        </w:rPr>
      </w:pPr>
      <w:r w:rsidRPr="0009600D">
        <w:rPr>
          <w:rFonts w:eastAsia="Times New Roman"/>
          <w:color w:val="000000"/>
          <w:sz w:val="28"/>
        </w:rPr>
        <w:t>2</w:t>
      </w:r>
      <w:r w:rsidR="0094135B" w:rsidRPr="0009600D">
        <w:rPr>
          <w:rFonts w:eastAsia="Times New Roman"/>
          <w:color w:val="000000"/>
          <w:sz w:val="28"/>
        </w:rPr>
        <w:t>3</w:t>
      </w:r>
      <w:r w:rsidRPr="0009600D">
        <w:rPr>
          <w:rFonts w:eastAsia="Times New Roman"/>
          <w:color w:val="000000"/>
          <w:sz w:val="28"/>
        </w:rPr>
        <w:t>.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4</w:t>
      </w:r>
      <w:r w:rsidRPr="0009600D">
        <w:rPr>
          <w:rFonts w:eastAsia="Times New Roman"/>
          <w:sz w:val="28"/>
        </w:rPr>
        <w:t>.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5</w:t>
      </w:r>
      <w:r w:rsidRPr="0009600D">
        <w:rPr>
          <w:rFonts w:eastAsia="Times New Roman"/>
          <w:sz w:val="28"/>
        </w:rPr>
        <w:t xml:space="preserve">. Полномочия депутата Совета, главы поселения, в отношении которых проводилось голосование по отзыву, прекращаются </w:t>
      </w:r>
      <w:r w:rsidR="00550CF4" w:rsidRPr="0009600D">
        <w:rPr>
          <w:rFonts w:eastAsia="Times New Roman"/>
          <w:sz w:val="28"/>
        </w:rPr>
        <w:t xml:space="preserve">со дня </w:t>
      </w:r>
      <w:r w:rsidRPr="0009600D">
        <w:rPr>
          <w:rFonts w:eastAsia="Times New Roman"/>
          <w:sz w:val="28"/>
        </w:rPr>
        <w:t xml:space="preserve">официального опубликования результатов голосования по отзыву, если комиссией установлено, что необходимым количеством голосов они отозваны. </w:t>
      </w:r>
    </w:p>
    <w:p w:rsidR="00C30DC7" w:rsidRPr="0009600D" w:rsidRDefault="009917B8" w:rsidP="002D72D0">
      <w:pPr>
        <w:autoSpaceDE w:val="0"/>
        <w:autoSpaceDN w:val="0"/>
        <w:adjustRightInd w:val="0"/>
        <w:ind w:firstLine="851"/>
        <w:jc w:val="both"/>
        <w:outlineLvl w:val="1"/>
        <w:rPr>
          <w:sz w:val="28"/>
        </w:rPr>
      </w:pPr>
      <w:r w:rsidRPr="0009600D">
        <w:rPr>
          <w:sz w:val="28"/>
        </w:rPr>
        <w:t>2</w:t>
      </w:r>
      <w:r w:rsidR="0094135B" w:rsidRPr="0009600D">
        <w:rPr>
          <w:sz w:val="28"/>
        </w:rPr>
        <w:t>6</w:t>
      </w:r>
      <w:r w:rsidRPr="0009600D">
        <w:rPr>
          <w:sz w:val="28"/>
        </w:rPr>
        <w:t xml:space="preserve">. В случаях, предусмотренных Федеральным законом от 06.10.2003№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sidR="00712342" w:rsidRPr="0009600D">
        <w:rPr>
          <w:sz w:val="28"/>
          <w:szCs w:val="28"/>
        </w:rPr>
        <w:t xml:space="preserve">на всей территории поселения или на части его территории </w:t>
      </w:r>
      <w:r w:rsidRPr="0009600D">
        <w:rPr>
          <w:sz w:val="28"/>
        </w:rPr>
        <w:t>проводится голосование по вопросам изменения границ (преобразования) поселения.</w:t>
      </w:r>
    </w:p>
    <w:p w:rsidR="009917B8" w:rsidRPr="0009600D" w:rsidRDefault="009917B8" w:rsidP="008875E2">
      <w:pPr>
        <w:pStyle w:val="ad"/>
        <w:spacing w:after="0" w:line="100" w:lineRule="atLeast"/>
        <w:ind w:firstLine="851"/>
        <w:jc w:val="both"/>
        <w:rPr>
          <w:sz w:val="28"/>
        </w:rPr>
      </w:pPr>
      <w:r w:rsidRPr="0009600D">
        <w:rPr>
          <w:sz w:val="28"/>
        </w:rPr>
        <w:t>Голосование по указанным вопросам назначается Советом и проводится в порядке, установленном Федера</w:t>
      </w:r>
      <w:r w:rsidR="00CE2EE2">
        <w:rPr>
          <w:sz w:val="28"/>
        </w:rPr>
        <w:t>льным законом от 12.06.2002</w:t>
      </w:r>
      <w:r w:rsidRPr="0009600D">
        <w:rPr>
          <w:sz w:val="28"/>
        </w:rPr>
        <w:t xml:space="preserve"> № 67-ФЗ «Об </w:t>
      </w:r>
      <w:r w:rsidRPr="0009600D">
        <w:rPr>
          <w:sz w:val="28"/>
        </w:rPr>
        <w:lastRenderedPageBreak/>
        <w:t>основных гарантиях избирательных прав и права на участие в референдуме граждан Российской Федерации», Законом Краснодарског</w:t>
      </w:r>
      <w:r w:rsidR="00CE2EE2">
        <w:rPr>
          <w:sz w:val="28"/>
        </w:rPr>
        <w:t xml:space="preserve">о края от 23.07.2003 </w:t>
      </w:r>
      <w:r w:rsidRPr="0009600D">
        <w:rPr>
          <w:sz w:val="28"/>
        </w:rPr>
        <w:t xml:space="preserve"> № 606-КЗ «О референдумах в Краснодарском крае», с учетом особенностей, предусмотренных Федерал</w:t>
      </w:r>
      <w:r w:rsidR="00CE2EE2">
        <w:rPr>
          <w:sz w:val="28"/>
        </w:rPr>
        <w:t xml:space="preserve">ьным законом от 06.10.2003 </w:t>
      </w:r>
      <w:r w:rsidRPr="0009600D">
        <w:rPr>
          <w:sz w:val="28"/>
        </w:rPr>
        <w:t>№ 131-ФЗ «Об общих принципах организации местного самоуправления в Российской Федерации». При этом положения Федерального закона от 12.06.2002 года № 67-ФЗ «Об основных гарантиях избирательных прав и права на участие в референдуме граждан Российской Федерации», Закона Красн</w:t>
      </w:r>
      <w:r w:rsidR="00CE2EE2">
        <w:rPr>
          <w:sz w:val="28"/>
        </w:rPr>
        <w:t xml:space="preserve">одарского края от 23.07.2003                </w:t>
      </w:r>
      <w:r w:rsidRPr="0009600D">
        <w:rPr>
          <w:sz w:val="28"/>
        </w:rPr>
        <w:t xml:space="preserve">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BE16A1" w:rsidRPr="0009600D" w:rsidRDefault="009917B8" w:rsidP="002D5A50">
      <w:pPr>
        <w:tabs>
          <w:tab w:val="left" w:pos="-900"/>
        </w:tabs>
        <w:ind w:firstLine="851"/>
        <w:jc w:val="both"/>
        <w:rPr>
          <w:rFonts w:eastAsiaTheme="minorHAnsi"/>
          <w:kern w:val="0"/>
          <w:sz w:val="28"/>
          <w:szCs w:val="28"/>
        </w:rPr>
      </w:pPr>
      <w:r w:rsidRPr="0009600D">
        <w:rPr>
          <w:sz w:val="28"/>
        </w:rPr>
        <w:t>2</w:t>
      </w:r>
      <w:r w:rsidR="0094135B" w:rsidRPr="0009600D">
        <w:rPr>
          <w:sz w:val="28"/>
        </w:rPr>
        <w:t>7</w:t>
      </w:r>
      <w:r w:rsidRPr="0009600D">
        <w:rPr>
          <w:sz w:val="28"/>
        </w:rPr>
        <w:t xml:space="preserve">. </w:t>
      </w:r>
      <w:r w:rsidR="00BE16A1" w:rsidRPr="0009600D">
        <w:rPr>
          <w:rFonts w:eastAsiaTheme="minorHAnsi"/>
          <w:kern w:val="0"/>
          <w:sz w:val="28"/>
          <w:szCs w:val="28"/>
        </w:rPr>
        <w:t>Голосование по вопросам изменения границ поселения, преобразования поселения</w:t>
      </w:r>
      <w:r w:rsidR="00552C0D" w:rsidRPr="0009600D">
        <w:rPr>
          <w:rFonts w:eastAsiaTheme="minorHAnsi"/>
          <w:kern w:val="0"/>
          <w:sz w:val="28"/>
          <w:szCs w:val="28"/>
        </w:rPr>
        <w:t xml:space="preserve">, </w:t>
      </w:r>
      <w:r w:rsidR="00BE16A1" w:rsidRPr="0009600D">
        <w:rPr>
          <w:rFonts w:eastAsiaTheme="minorHAnsi"/>
          <w:kern w:val="0"/>
          <w:sz w:val="28"/>
          <w:szCs w:val="28"/>
        </w:rPr>
        <w:t xml:space="preserve">считается состоявшимся, если в нем приняло участие более половины жителей поселения или </w:t>
      </w:r>
      <w:r w:rsidR="00482F04" w:rsidRPr="0009600D">
        <w:rPr>
          <w:sz w:val="28"/>
          <w:szCs w:val="28"/>
        </w:rPr>
        <w:t xml:space="preserve">части его территории, </w:t>
      </w:r>
      <w:r w:rsidR="00BE16A1" w:rsidRPr="0009600D">
        <w:rPr>
          <w:rFonts w:eastAsiaTheme="minorHAnsi"/>
          <w:kern w:val="0"/>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A019B9" w:rsidRPr="0009600D" w:rsidRDefault="00A019B9" w:rsidP="00A019B9">
      <w:pPr>
        <w:tabs>
          <w:tab w:val="left" w:pos="-900"/>
        </w:tabs>
        <w:suppressAutoHyphens w:val="0"/>
        <w:ind w:firstLine="851"/>
        <w:jc w:val="both"/>
        <w:rPr>
          <w:sz w:val="28"/>
          <w:szCs w:val="28"/>
        </w:rPr>
      </w:pPr>
      <w:r w:rsidRPr="0009600D">
        <w:rPr>
          <w:sz w:val="28"/>
          <w:szCs w:val="28"/>
        </w:rPr>
        <w:t>2</w:t>
      </w:r>
      <w:r w:rsidR="0094135B" w:rsidRPr="0009600D">
        <w:rPr>
          <w:sz w:val="28"/>
          <w:szCs w:val="28"/>
        </w:rPr>
        <w:t>8</w:t>
      </w:r>
      <w:r w:rsidRPr="0009600D">
        <w:rPr>
          <w:sz w:val="28"/>
          <w:szCs w:val="28"/>
        </w:rPr>
        <w:t xml:space="preserve">. Итоги голосования по отзыву депутата Совета, главы поселения,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 </w:t>
      </w:r>
    </w:p>
    <w:p w:rsidR="009917B8" w:rsidRDefault="009917B8" w:rsidP="0081350A">
      <w:pPr>
        <w:pStyle w:val="7"/>
        <w:keepNext w:val="0"/>
        <w:keepLines w:val="0"/>
        <w:tabs>
          <w:tab w:val="left" w:pos="851"/>
        </w:tabs>
        <w:spacing w:line="100" w:lineRule="atLeast"/>
        <w:ind w:firstLine="851"/>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15.</w:t>
      </w:r>
      <w:r w:rsidR="00A23091">
        <w:rPr>
          <w:rFonts w:eastAsia="Times New Roman"/>
        </w:rPr>
        <w:t xml:space="preserve"> </w:t>
      </w:r>
      <w:r>
        <w:rPr>
          <w:rFonts w:eastAsia="Times New Roman"/>
        </w:rPr>
        <w:t>Правотворческая инициатива граждан</w:t>
      </w:r>
    </w:p>
    <w:p w:rsidR="009917B8" w:rsidRDefault="009917B8" w:rsidP="0081350A">
      <w:pPr>
        <w:pStyle w:val="22"/>
        <w:tabs>
          <w:tab w:val="left" w:pos="142"/>
        </w:tabs>
        <w:spacing w:before="0" w:after="0"/>
        <w:ind w:firstLine="851"/>
        <w:rPr>
          <w:rFonts w:eastAsia="Times New Roman"/>
        </w:rPr>
      </w:pPr>
      <w:r>
        <w:rPr>
          <w:rFonts w:eastAsia="Times New Roman"/>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9917B8" w:rsidRDefault="009917B8" w:rsidP="0081350A">
      <w:pPr>
        <w:pStyle w:val="22"/>
        <w:tabs>
          <w:tab w:val="left" w:pos="142"/>
        </w:tabs>
        <w:spacing w:before="0" w:after="0"/>
        <w:ind w:firstLine="851"/>
        <w:rPr>
          <w:rFonts w:eastAsia="Times New Roman"/>
        </w:rPr>
      </w:pPr>
      <w:r>
        <w:rPr>
          <w:rFonts w:eastAsia="Times New Roman"/>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sidR="00A23091">
        <w:rPr>
          <w:rFonts w:ascii="Times New Roman" w:hAnsi="Times New Roman"/>
          <w:sz w:val="28"/>
        </w:rPr>
        <w:t xml:space="preserve"> </w:t>
      </w:r>
      <w:r>
        <w:rPr>
          <w:rFonts w:ascii="Times New Roman" w:hAnsi="Times New Roman"/>
          <w:sz w:val="28"/>
        </w:rPr>
        <w:t>открытом заседании.</w:t>
      </w:r>
    </w:p>
    <w:p w:rsidR="009917B8" w:rsidRDefault="009917B8" w:rsidP="0081350A">
      <w:pPr>
        <w:tabs>
          <w:tab w:val="left" w:pos="142"/>
        </w:tabs>
        <w:ind w:firstLine="851"/>
        <w:jc w:val="both"/>
        <w:rPr>
          <w:rFonts w:eastAsia="Times New Roman"/>
          <w:sz w:val="28"/>
        </w:rPr>
      </w:pPr>
      <w:r>
        <w:rPr>
          <w:rFonts w:eastAsia="Times New Roman"/>
          <w:sz w:val="28"/>
        </w:rPr>
        <w:lastRenderedPageBreak/>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917B8" w:rsidRDefault="009917B8" w:rsidP="0081350A">
      <w:pPr>
        <w:pStyle w:val="7"/>
        <w:keepNext w:val="0"/>
        <w:keepLines w:val="0"/>
        <w:tabs>
          <w:tab w:val="left" w:pos="851"/>
        </w:tabs>
        <w:spacing w:line="100" w:lineRule="atLeast"/>
        <w:ind w:firstLine="851"/>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16. Территориальное общественное самоуправление</w:t>
      </w:r>
    </w:p>
    <w:p w:rsidR="009917B8" w:rsidRDefault="009917B8" w:rsidP="0081350A">
      <w:pPr>
        <w:pStyle w:val="22"/>
        <w:tabs>
          <w:tab w:val="left" w:pos="142"/>
        </w:tabs>
        <w:spacing w:before="0" w:after="0"/>
        <w:ind w:firstLine="851"/>
        <w:rPr>
          <w:rFonts w:eastAsia="Times New Roman"/>
        </w:rPr>
      </w:pPr>
      <w:r>
        <w:rPr>
          <w:rFonts w:eastAsia="Times New Roman"/>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9917B8" w:rsidRDefault="009917B8" w:rsidP="0081350A">
      <w:pPr>
        <w:pStyle w:val="22"/>
        <w:tabs>
          <w:tab w:val="left" w:pos="142"/>
        </w:tabs>
        <w:spacing w:before="0" w:after="0"/>
        <w:ind w:firstLine="851"/>
        <w:rPr>
          <w:rFonts w:eastAsia="Times New Roman"/>
        </w:rPr>
      </w:pPr>
      <w:r>
        <w:rPr>
          <w:rFonts w:eastAsia="Times New Roman"/>
        </w:rPr>
        <w:t xml:space="preserve">3. Территориальное общественное самоуправление </w:t>
      </w:r>
      <w:r w:rsidRPr="0087280D">
        <w:rPr>
          <w:rFonts w:eastAsia="Times New Roman"/>
        </w:rPr>
        <w:t>в поселении</w:t>
      </w:r>
      <w:r>
        <w:rPr>
          <w:rFonts w:eastAsia="Times New Roman"/>
        </w:rPr>
        <w:t xml:space="preserve">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9917B8" w:rsidRDefault="009917B8" w:rsidP="0081350A">
      <w:pPr>
        <w:pStyle w:val="22"/>
        <w:tabs>
          <w:tab w:val="left" w:pos="142"/>
        </w:tabs>
        <w:spacing w:before="0" w:after="0"/>
        <w:ind w:firstLine="851"/>
        <w:rPr>
          <w:rFonts w:eastAsia="Times New Roman"/>
        </w:rPr>
      </w:pPr>
      <w:r>
        <w:rPr>
          <w:rFonts w:eastAsia="Times New Roman"/>
        </w:rP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8E32B3" w:rsidRPr="00645581">
        <w:rPr>
          <w:rFonts w:ascii="Times New Roman" w:hAnsi="Times New Roman"/>
          <w:sz w:val="28"/>
        </w:rPr>
        <w:t>одной трети</w:t>
      </w:r>
      <w:r w:rsidR="00A23091">
        <w:rPr>
          <w:rFonts w:ascii="Times New Roman" w:hAnsi="Times New Roman"/>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003A19B7" w:rsidRPr="00645581">
        <w:rPr>
          <w:rFonts w:ascii="Times New Roman" w:hAnsi="Times New Roman"/>
          <w:sz w:val="28"/>
        </w:rPr>
        <w:t>одной трети</w:t>
      </w:r>
      <w:r w:rsidR="00A23091">
        <w:rPr>
          <w:rFonts w:ascii="Times New Roman" w:hAnsi="Times New Roman"/>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9. К исключительным полномочиям собрания, конференции граждан, </w:t>
      </w:r>
      <w:r>
        <w:rPr>
          <w:rFonts w:ascii="Times New Roman" w:hAnsi="Times New Roman"/>
          <w:sz w:val="28"/>
        </w:rPr>
        <w:lastRenderedPageBreak/>
        <w:t>осуществляющих территориальное общественное самоуправление, относятся: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установление структуры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избрание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определение основных направлений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утверждение сметы доходов и расходов территориального общественного самоуправления и отчета о ее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рассмотрение и утверждение отчетов о деятельности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Органы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представляют интересы населения, проживающего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обеспечивают исполнение решений, принятых на собраниях и конференциях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11. В уставе территориального общественного самоуправления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территория, на которой оно осуществляется;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цели, задачи, формы и основные направления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порядок принятия решений;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порядок приобретения имущества, а также порядок пользования и распоряжения указанным имуществом и финансовыми средствами;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порядок прекращения осуществления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17.</w:t>
      </w:r>
      <w:r w:rsidR="00A23091">
        <w:rPr>
          <w:rFonts w:eastAsia="Times New Roman"/>
          <w:b/>
          <w:sz w:val="28"/>
        </w:rPr>
        <w:t xml:space="preserve"> </w:t>
      </w:r>
      <w:r>
        <w:rPr>
          <w:rFonts w:eastAsia="Times New Roman"/>
          <w:b/>
          <w:sz w:val="28"/>
        </w:rPr>
        <w:t>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2. Публичные слушания проводятся по инициативе населения, Совета, главы поселения.</w:t>
      </w:r>
    </w:p>
    <w:p w:rsidR="009917B8" w:rsidRDefault="009917B8" w:rsidP="0081350A">
      <w:pPr>
        <w:pStyle w:val="22"/>
        <w:tabs>
          <w:tab w:val="left" w:pos="142"/>
        </w:tabs>
        <w:spacing w:before="0" w:after="0"/>
        <w:ind w:firstLine="851"/>
        <w:rPr>
          <w:rFonts w:eastAsia="Times New Roman"/>
        </w:rPr>
      </w:pPr>
      <w:r>
        <w:rPr>
          <w:rFonts w:eastAsia="Times New Roman"/>
        </w:rPr>
        <w:t>Публичные слушания, проводимые по инициативе населения или Совета, назначаются Советом, а по инициативе главы поселения -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3. На публичные слушания должны выноситься: </w:t>
      </w:r>
    </w:p>
    <w:p w:rsidR="00376546" w:rsidRPr="00376546" w:rsidRDefault="009917B8" w:rsidP="00376546">
      <w:pPr>
        <w:pStyle w:val="22"/>
        <w:spacing w:before="0" w:after="0"/>
        <w:ind w:firstLine="851"/>
        <w:rPr>
          <w:strike/>
        </w:rPr>
      </w:pPr>
      <w:r>
        <w:rPr>
          <w:rFonts w:eastAsia="Times New Roman"/>
        </w:rPr>
        <w:t>1) проект устава поселения, а также проект решения Совета о внесении изменений и дополнений в устав поселения</w:t>
      </w:r>
      <w:r>
        <w:t xml:space="preserve">, кроме случаев, когда </w:t>
      </w:r>
      <w:r w:rsidR="00376546" w:rsidRPr="00376546">
        <w:rPr>
          <w:rFonts w:eastAsia="Times New Roman"/>
          <w:kern w:val="0"/>
          <w:szCs w:val="28"/>
          <w:lang w:eastAsia="ru-RU"/>
        </w:rPr>
        <w:t xml:space="preserve">в устав поселения вносятся изменения в форме точного воспроизведения положений </w:t>
      </w:r>
      <w:hyperlink r:id="rId9" w:history="1">
        <w:r w:rsidR="00376546" w:rsidRPr="00376546">
          <w:rPr>
            <w:rStyle w:val="afa"/>
            <w:rFonts w:eastAsia="Times New Roman"/>
            <w:color w:val="auto"/>
            <w:kern w:val="0"/>
            <w:szCs w:val="28"/>
            <w:u w:val="none"/>
            <w:lang w:eastAsia="ru-RU"/>
          </w:rPr>
          <w:t>Конституции</w:t>
        </w:r>
      </w:hyperlink>
      <w:r w:rsidR="00376546" w:rsidRPr="00376546">
        <w:rPr>
          <w:rFonts w:eastAsia="Times New Roman"/>
          <w:kern w:val="0"/>
          <w:szCs w:val="28"/>
          <w:lang w:eastAsia="ru-RU"/>
        </w:rPr>
        <w:t xml:space="preserve">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rsidR="009917B8" w:rsidRDefault="009917B8" w:rsidP="00376546">
      <w:pPr>
        <w:pStyle w:val="22"/>
        <w:spacing w:before="0" w:after="0"/>
        <w:ind w:firstLine="851"/>
        <w:rPr>
          <w:rFonts w:eastAsia="Times New Roman"/>
        </w:rPr>
      </w:pPr>
      <w:r>
        <w:t>2) проект местного бюджета и отчет</w:t>
      </w:r>
      <w:r w:rsidR="00A23091">
        <w:t xml:space="preserve"> </w:t>
      </w:r>
      <w:r>
        <w:t>о его исполнении</w:t>
      </w:r>
      <w:r>
        <w:rPr>
          <w:rFonts w:eastAsia="Times New Roman"/>
        </w:rPr>
        <w:t>;</w:t>
      </w:r>
    </w:p>
    <w:p w:rsidR="009917B8" w:rsidRPr="00FA6BD1" w:rsidRDefault="009917B8" w:rsidP="00FA6BD1">
      <w:pPr>
        <w:pStyle w:val="ConsPlusNormal"/>
        <w:ind w:firstLine="851"/>
        <w:jc w:val="both"/>
        <w:rPr>
          <w:rFonts w:ascii="Times New Roman" w:hAnsi="Times New Roman" w:cs="Times New Roman"/>
          <w:sz w:val="28"/>
          <w:szCs w:val="28"/>
        </w:rPr>
      </w:pPr>
      <w:r w:rsidRPr="00FA6BD1">
        <w:rPr>
          <w:rFonts w:ascii="Times New Roman" w:hAnsi="Times New Roman" w:cs="Times New Roman"/>
          <w:sz w:val="28"/>
          <w:szCs w:val="28"/>
        </w:rPr>
        <w:t xml:space="preserve">3) </w:t>
      </w:r>
      <w:r w:rsidR="00E5789D" w:rsidRPr="00FA6BD1">
        <w:rPr>
          <w:rFonts w:ascii="Times New Roman" w:eastAsiaTheme="minorHAnsi" w:hAnsi="Times New Roman" w:cs="Times New Roman"/>
          <w:kern w:val="0"/>
          <w:sz w:val="28"/>
          <w:szCs w:val="28"/>
          <w:lang w:eastAsia="en-US" w:bidi="ar-SA"/>
        </w:rPr>
        <w:t>проекты планов и программ развития</w:t>
      </w:r>
      <w:r w:rsidR="00FA6BD1" w:rsidRPr="00FA6BD1">
        <w:rPr>
          <w:rFonts w:ascii="Times New Roman" w:eastAsiaTheme="minorHAnsi" w:hAnsi="Times New Roman" w:cs="Times New Roman"/>
          <w:kern w:val="0"/>
          <w:sz w:val="28"/>
          <w:szCs w:val="28"/>
          <w:lang w:eastAsia="en-US" w:bidi="ar-SA"/>
        </w:rPr>
        <w:t xml:space="preserve"> поселения, </w:t>
      </w:r>
      <w:r w:rsidR="00E45042" w:rsidRPr="00FA6BD1">
        <w:rPr>
          <w:rFonts w:ascii="Times New Roman" w:hAnsi="Times New Roman" w:cs="Times New Roman"/>
          <w:sz w:val="28"/>
          <w:szCs w:val="28"/>
        </w:rPr>
        <w:t>проекты правил благоустройства территорий</w:t>
      </w:r>
      <w:r w:rsidRPr="00FA6BD1">
        <w:rPr>
          <w:rFonts w:ascii="Times New Roman" w:hAnsi="Times New Roman" w:cs="Times New Roman"/>
          <w:sz w:val="28"/>
          <w:szCs w:val="28"/>
        </w:rPr>
        <w:t>;</w:t>
      </w:r>
    </w:p>
    <w:p w:rsidR="009917B8" w:rsidRPr="00DF4928" w:rsidRDefault="009917B8" w:rsidP="0081350A">
      <w:pPr>
        <w:pStyle w:val="22"/>
        <w:tabs>
          <w:tab w:val="left" w:pos="-35"/>
        </w:tabs>
        <w:spacing w:before="0" w:after="0"/>
        <w:ind w:firstLine="851"/>
        <w:rPr>
          <w:rFonts w:eastAsia="Times New Roman"/>
        </w:rPr>
      </w:pPr>
      <w:r w:rsidRPr="00DF4928">
        <w:rPr>
          <w:rFonts w:eastAsia="Times New Roman"/>
        </w:rPr>
        <w:t>4) вопросы о преобразовании поселения</w:t>
      </w:r>
      <w:r w:rsidR="00FE079C" w:rsidRPr="00DF4928">
        <w:rPr>
          <w:rFonts w:eastAsia="Calibri"/>
          <w:bCs/>
          <w:kern w:val="0"/>
          <w:szCs w:val="28"/>
        </w:rPr>
        <w:t xml:space="preserve">, за исключением случаев, если в соответствии со статьей 13 Федерального закона </w:t>
      </w:r>
      <w:r w:rsidR="00FE079C" w:rsidRPr="00DF4928">
        <w:rPr>
          <w:szCs w:val="28"/>
        </w:rPr>
        <w:t xml:space="preserve">от 06.10.2003 № 131-ФЗ «Об общих принципах организации местного самоуправления в Российской Федерации» </w:t>
      </w:r>
      <w:r w:rsidR="00FE079C" w:rsidRPr="00DF4928">
        <w:rPr>
          <w:rFonts w:eastAsia="Calibri"/>
          <w:bCs/>
          <w:kern w:val="0"/>
          <w:szCs w:val="28"/>
        </w:rPr>
        <w:t>для преобразования поселения требуется получение согласия населения поселения, выраженного путем голосования либо на сходах граждан</w:t>
      </w:r>
      <w:r w:rsidR="00FE079C" w:rsidRPr="00DF4928">
        <w:rPr>
          <w:szCs w:val="28"/>
        </w:rPr>
        <w:t>.</w:t>
      </w:r>
    </w:p>
    <w:p w:rsidR="003C0A98" w:rsidRPr="00D23DC0" w:rsidRDefault="009917B8" w:rsidP="003C0A98">
      <w:pPr>
        <w:pStyle w:val="22"/>
        <w:tabs>
          <w:tab w:val="left" w:pos="-35"/>
        </w:tabs>
        <w:spacing w:before="0" w:after="0"/>
        <w:ind w:firstLine="851"/>
        <w:rPr>
          <w:rFonts w:eastAsia="Times New Roman"/>
        </w:rPr>
      </w:pPr>
      <w:r>
        <w:rPr>
          <w:rFonts w:eastAsia="Times New Roman"/>
        </w:rPr>
        <w:t>4. Порядок организации и проведения публичных слушаний определяется нормативным правовым актом Совета</w:t>
      </w:r>
      <w:r w:rsidR="00376546">
        <w:rPr>
          <w:rFonts w:eastAsia="Times New Roman"/>
        </w:rPr>
        <w:t>.</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18. Собрание граждан</w:t>
      </w:r>
    </w:p>
    <w:p w:rsidR="009917B8" w:rsidRDefault="009917B8" w:rsidP="0081350A">
      <w:pPr>
        <w:pStyle w:val="ad"/>
        <w:tabs>
          <w:tab w:val="left" w:pos="-851"/>
          <w:tab w:val="left" w:pos="142"/>
        </w:tabs>
        <w:spacing w:after="0" w:line="100" w:lineRule="atLeast"/>
        <w:ind w:firstLine="851"/>
        <w:jc w:val="both"/>
        <w:rPr>
          <w:rFonts w:eastAsia="Times New Roman"/>
          <w:sz w:val="28"/>
        </w:rPr>
      </w:pPr>
      <w:r>
        <w:rPr>
          <w:rFonts w:eastAsia="Times New Roman"/>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w:t>
      </w:r>
    </w:p>
    <w:p w:rsidR="009917B8" w:rsidRDefault="009917B8" w:rsidP="0081350A">
      <w:pPr>
        <w:pStyle w:val="ad"/>
        <w:tabs>
          <w:tab w:val="left" w:pos="-1134"/>
          <w:tab w:val="left" w:pos="142"/>
        </w:tabs>
        <w:spacing w:after="0" w:line="100" w:lineRule="atLeast"/>
        <w:ind w:firstLine="851"/>
        <w:jc w:val="both"/>
        <w:rPr>
          <w:rFonts w:eastAsia="Times New Roman"/>
          <w:sz w:val="28"/>
        </w:rPr>
      </w:pPr>
      <w:r>
        <w:rPr>
          <w:rFonts w:eastAsia="Times New Roman"/>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9917B8" w:rsidRDefault="009917B8" w:rsidP="0081350A">
      <w:pPr>
        <w:pStyle w:val="22"/>
        <w:spacing w:before="0" w:after="0"/>
        <w:ind w:firstLine="851"/>
        <w:rPr>
          <w:rFonts w:eastAsia="Times New Roman"/>
        </w:rPr>
      </w:pPr>
      <w:r>
        <w:rPr>
          <w:rFonts w:eastAsia="Times New Roman"/>
        </w:rPr>
        <w:t>Собрание граждан, проводимое по инициативе Совета или главы поселения, назначается соответственно Советом или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Собрание граждан, проводимое по инициативе населения, назначается </w:t>
      </w:r>
      <w:r>
        <w:rPr>
          <w:rFonts w:eastAsia="Times New Roman"/>
        </w:rPr>
        <w:lastRenderedPageBreak/>
        <w:t>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036D33" w:rsidRPr="00D23DC0">
        <w:rPr>
          <w:rFonts w:eastAsia="Times New Roman"/>
          <w:sz w:val="28"/>
        </w:rPr>
        <w:t>одной трети</w:t>
      </w:r>
      <w:r w:rsidR="00A23091">
        <w:rPr>
          <w:rFonts w:eastAsia="Times New Roman"/>
          <w:sz w:val="28"/>
        </w:rPr>
        <w:t xml:space="preserve"> </w:t>
      </w:r>
      <w:r>
        <w:rPr>
          <w:rFonts w:eastAsia="Times New Roman"/>
          <w:sz w:val="28"/>
        </w:rPr>
        <w:t xml:space="preserve">жителей соответствующей территории, достигших </w:t>
      </w:r>
      <w:r w:rsidR="0082633F" w:rsidRPr="0009600D">
        <w:rPr>
          <w:sz w:val="28"/>
          <w:szCs w:val="28"/>
        </w:rPr>
        <w:t>шестнадцатилетнего</w:t>
      </w:r>
      <w:r w:rsidR="00A23091">
        <w:rPr>
          <w:sz w:val="28"/>
          <w:szCs w:val="28"/>
        </w:rPr>
        <w:t xml:space="preserve"> </w:t>
      </w:r>
      <w:r>
        <w:rPr>
          <w:rFonts w:eastAsia="Times New Roman"/>
          <w:sz w:val="28"/>
        </w:rPr>
        <w:t>возраста.</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917B8" w:rsidRDefault="009917B8" w:rsidP="0081350A">
      <w:pPr>
        <w:pStyle w:val="ad"/>
        <w:tabs>
          <w:tab w:val="left" w:pos="142"/>
          <w:tab w:val="left" w:pos="993"/>
        </w:tabs>
        <w:spacing w:after="0" w:line="100" w:lineRule="atLeast"/>
        <w:ind w:firstLine="851"/>
        <w:jc w:val="both"/>
        <w:rPr>
          <w:rFonts w:eastAsia="Times New Roman"/>
          <w:sz w:val="28"/>
        </w:rPr>
      </w:pPr>
      <w:r>
        <w:rPr>
          <w:rFonts w:eastAsia="Times New Roman"/>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917B8" w:rsidRDefault="009917B8" w:rsidP="0081350A">
      <w:pPr>
        <w:tabs>
          <w:tab w:val="left" w:pos="-900"/>
          <w:tab w:val="left" w:pos="142"/>
        </w:tabs>
        <w:ind w:firstLine="851"/>
        <w:jc w:val="both"/>
        <w:rPr>
          <w:sz w:val="28"/>
        </w:rPr>
      </w:pPr>
      <w:r>
        <w:rPr>
          <w:sz w:val="28"/>
        </w:rPr>
        <w:t>8. Порядок назначения и проведения собрания граждан, а также полномочия собрания граждан определяются Федера</w:t>
      </w:r>
      <w:r w:rsidR="00FA1071">
        <w:rPr>
          <w:sz w:val="28"/>
        </w:rPr>
        <w:t>льным законом от 06.10.2003</w:t>
      </w:r>
      <w:r>
        <w:rPr>
          <w:sz w:val="28"/>
        </w:rPr>
        <w:t xml:space="preserve">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настоящим уставом, нормативным правовым актом Совета поселения и уставом территориального общественного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 xml:space="preserve">9. Итоги собрания граждан подлежат официальному опубликованию (обнародованию). </w:t>
      </w:r>
    </w:p>
    <w:p w:rsidR="009917B8" w:rsidRDefault="009917B8" w:rsidP="0081350A">
      <w:pPr>
        <w:tabs>
          <w:tab w:val="left" w:pos="142"/>
        </w:tabs>
        <w:ind w:firstLine="851"/>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19. Конференция граждан (собрание делегатов)</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9917B8" w:rsidRDefault="009917B8" w:rsidP="0081350A">
      <w:pPr>
        <w:pStyle w:val="22"/>
        <w:numPr>
          <w:ilvl w:val="0"/>
          <w:numId w:val="4"/>
        </w:numPr>
        <w:tabs>
          <w:tab w:val="clear" w:pos="1280"/>
          <w:tab w:val="left" w:pos="1295"/>
        </w:tabs>
        <w:spacing w:before="0" w:after="0"/>
        <w:ind w:left="0" w:firstLine="851"/>
        <w:rPr>
          <w:rFonts w:eastAsia="Times New Roman"/>
        </w:rPr>
      </w:pPr>
      <w:r>
        <w:rPr>
          <w:rFonts w:eastAsia="Times New Roman"/>
        </w:rPr>
        <w:t>Конференция граждан по указанным в части 1 настоящей статьи вопросам проводится по инициативе, оформленной в виде правового акта: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Совета;</w:t>
      </w:r>
    </w:p>
    <w:p w:rsidR="009917B8" w:rsidRPr="00C93BEE" w:rsidRDefault="009917B8" w:rsidP="0081350A">
      <w:pPr>
        <w:pStyle w:val="8"/>
        <w:keepNext w:val="0"/>
        <w:ind w:firstLine="851"/>
      </w:pPr>
      <w:r w:rsidRPr="00C93BEE">
        <w:t>администрации поселения.</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lastRenderedPageBreak/>
        <w:t>Порядок назначения и проведения конференции граждан (собрания делегатов)</w:t>
      </w:r>
      <w:r w:rsidR="00376546">
        <w:rPr>
          <w:rFonts w:ascii="Times New Roman" w:hAnsi="Times New Roman"/>
          <w:sz w:val="28"/>
        </w:rPr>
        <w:t>, избрания делегатов</w:t>
      </w:r>
      <w:r w:rsidR="00A23091">
        <w:rPr>
          <w:rFonts w:ascii="Times New Roman" w:hAnsi="Times New Roman"/>
          <w:sz w:val="28"/>
        </w:rPr>
        <w:t xml:space="preserve"> </w:t>
      </w:r>
      <w:r>
        <w:rPr>
          <w:rFonts w:ascii="Times New Roman" w:hAnsi="Times New Roman"/>
          <w:sz w:val="28"/>
        </w:rPr>
        <w:t>определяется нормативным правовым актом Совета.</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 xml:space="preserve">Итоги конференции граждан (собрания делегатов) подлежат официальному опубликованию (обнародованию). </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20. Опрос граждан</w:t>
      </w:r>
    </w:p>
    <w:p w:rsidR="009917B8" w:rsidRDefault="009917B8" w:rsidP="0081350A">
      <w:pPr>
        <w:pStyle w:val="22"/>
        <w:tabs>
          <w:tab w:val="left" w:pos="142"/>
        </w:tabs>
        <w:spacing w:before="0" w:after="0"/>
        <w:ind w:firstLine="851"/>
        <w:rPr>
          <w:rFonts w:eastAsia="Times New Roman"/>
        </w:rPr>
      </w:pPr>
      <w:r>
        <w:rPr>
          <w:rFonts w:eastAsia="Times New Roman"/>
        </w:rPr>
        <w:t>1. 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917B8" w:rsidRDefault="009917B8" w:rsidP="0081350A">
      <w:pPr>
        <w:pStyle w:val="22"/>
        <w:tabs>
          <w:tab w:val="left" w:pos="142"/>
        </w:tabs>
        <w:spacing w:before="0" w:after="0"/>
        <w:ind w:firstLine="851"/>
        <w:rPr>
          <w:rFonts w:eastAsia="Times New Roman"/>
        </w:rPr>
      </w:pPr>
      <w:r>
        <w:rPr>
          <w:rFonts w:eastAsia="Times New Roman"/>
        </w:rPr>
        <w:t>Результаты опроса носят рекомендательный характер.</w:t>
      </w:r>
    </w:p>
    <w:p w:rsidR="009917B8" w:rsidRDefault="009917B8" w:rsidP="0081350A">
      <w:pPr>
        <w:pStyle w:val="22"/>
        <w:tabs>
          <w:tab w:val="left" w:pos="0"/>
          <w:tab w:val="left" w:pos="142"/>
        </w:tabs>
        <w:spacing w:before="0" w:after="0"/>
        <w:ind w:firstLine="851"/>
        <w:rPr>
          <w:rFonts w:eastAsia="Times New Roman"/>
        </w:rPr>
      </w:pPr>
      <w:r>
        <w:rPr>
          <w:rFonts w:eastAsia="Times New Roman"/>
        </w:rPr>
        <w:t>2. В опросе граждан имеют право участвовать жители поселения, обладающие избирательным правом.</w:t>
      </w:r>
    </w:p>
    <w:p w:rsidR="009917B8" w:rsidRDefault="009917B8" w:rsidP="0081350A">
      <w:pPr>
        <w:tabs>
          <w:tab w:val="left" w:pos="142"/>
        </w:tabs>
        <w:ind w:firstLine="851"/>
        <w:jc w:val="both"/>
        <w:rPr>
          <w:rFonts w:eastAsia="Times New Roman"/>
          <w:sz w:val="28"/>
        </w:rPr>
      </w:pPr>
      <w:r>
        <w:rPr>
          <w:rFonts w:eastAsia="Times New Roman"/>
          <w:sz w:val="28"/>
        </w:rPr>
        <w:t>3. Опрос граждан проводится по инициативе:</w:t>
      </w:r>
    </w:p>
    <w:p w:rsidR="009917B8" w:rsidRDefault="009917B8" w:rsidP="0081350A">
      <w:pPr>
        <w:ind w:firstLine="851"/>
        <w:jc w:val="both"/>
        <w:rPr>
          <w:rFonts w:eastAsia="Times New Roman"/>
          <w:sz w:val="28"/>
        </w:rPr>
      </w:pPr>
      <w:r>
        <w:rPr>
          <w:rFonts w:eastAsia="Times New Roman"/>
          <w:sz w:val="28"/>
        </w:rPr>
        <w:t>1) Совета или главы поселения - по вопросам местного значения;</w:t>
      </w:r>
    </w:p>
    <w:p w:rsidR="009917B8" w:rsidRDefault="009917B8" w:rsidP="0081350A">
      <w:pPr>
        <w:pStyle w:val="22"/>
        <w:tabs>
          <w:tab w:val="left" w:pos="-426"/>
          <w:tab w:val="left" w:pos="142"/>
          <w:tab w:val="left" w:pos="993"/>
          <w:tab w:val="left" w:pos="1381"/>
        </w:tabs>
        <w:spacing w:before="0" w:after="0"/>
        <w:ind w:firstLine="851"/>
        <w:rPr>
          <w:rFonts w:eastAsia="Times New Roman"/>
        </w:rPr>
      </w:pPr>
      <w:r>
        <w:rPr>
          <w:rFonts w:eastAsia="Times New Roman"/>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4. Порядок назначения и проведения опроса граждан определяется нормативными правовыми актами </w:t>
      </w:r>
      <w:r w:rsidRPr="0009600D">
        <w:rPr>
          <w:rFonts w:eastAsia="Times New Roman"/>
        </w:rPr>
        <w:t>Совета</w:t>
      </w:r>
      <w:r w:rsidR="00B5338E" w:rsidRPr="0009600D">
        <w:rPr>
          <w:bCs/>
          <w:szCs w:val="28"/>
        </w:rPr>
        <w:t xml:space="preserve"> в соответствии с законом Краснодарского края</w:t>
      </w:r>
      <w:r>
        <w:rPr>
          <w:rFonts w:eastAsia="Times New Roman"/>
        </w:rPr>
        <w:t xml:space="preserve">.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дата и сроки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формулировка вопроса (вопросов), предлагаемого (предлагаемых) при проведении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методика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форма опросного листа;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минимальная численность жителей муниципального образования, участвующих в опросе.</w:t>
      </w:r>
    </w:p>
    <w:p w:rsidR="009917B8" w:rsidRDefault="009917B8" w:rsidP="0081350A">
      <w:pPr>
        <w:pStyle w:val="22"/>
        <w:tabs>
          <w:tab w:val="left" w:pos="142"/>
        </w:tabs>
        <w:spacing w:before="0" w:after="0"/>
        <w:ind w:firstLine="851"/>
        <w:rPr>
          <w:rFonts w:eastAsia="Times New Roman"/>
        </w:rPr>
      </w:pPr>
      <w:r>
        <w:rPr>
          <w:rFonts w:eastAsia="Times New Roman"/>
        </w:rPr>
        <w:t>6. Жители поселения должны быть проинформированы о проведении опроса граждан не менее чем за 10 дней до его проведения.</w:t>
      </w:r>
    </w:p>
    <w:p w:rsidR="009917B8" w:rsidRDefault="009917B8" w:rsidP="0081350A">
      <w:pPr>
        <w:pStyle w:val="22"/>
        <w:tabs>
          <w:tab w:val="left" w:pos="142"/>
        </w:tabs>
        <w:spacing w:before="0" w:after="0"/>
        <w:ind w:firstLine="851"/>
        <w:rPr>
          <w:rFonts w:eastAsia="Times New Roman"/>
        </w:rPr>
      </w:pPr>
      <w:r>
        <w:rPr>
          <w:rFonts w:eastAsia="Times New Roman"/>
        </w:rPr>
        <w:t>7. Финансирование мероприятий, связанных с подготовкой и проведением опроса граждан, осуществляется:</w:t>
      </w:r>
    </w:p>
    <w:p w:rsidR="009917B8" w:rsidRDefault="009917B8" w:rsidP="0081350A">
      <w:pPr>
        <w:pStyle w:val="22"/>
        <w:tabs>
          <w:tab w:val="left" w:pos="142"/>
        </w:tabs>
        <w:spacing w:before="0" w:after="0"/>
        <w:ind w:firstLine="851"/>
        <w:rPr>
          <w:rFonts w:eastAsia="Times New Roman"/>
        </w:rPr>
      </w:pPr>
      <w:r>
        <w:rPr>
          <w:rFonts w:eastAsia="Times New Roman"/>
        </w:rPr>
        <w:t>1) за счет средств местного бюджета - при проведении его по инициативе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2) за счет средств </w:t>
      </w:r>
      <w:r w:rsidR="0020297F" w:rsidRPr="0087331D">
        <w:rPr>
          <w:rFonts w:eastAsia="Times New Roman"/>
          <w:sz w:val="28"/>
        </w:rPr>
        <w:t>краевого</w:t>
      </w:r>
      <w:r w:rsidR="00A23091">
        <w:rPr>
          <w:rFonts w:eastAsia="Times New Roman"/>
          <w:sz w:val="28"/>
        </w:rPr>
        <w:t xml:space="preserve"> </w:t>
      </w:r>
      <w:r>
        <w:rPr>
          <w:rFonts w:eastAsia="Times New Roman"/>
          <w:sz w:val="28"/>
        </w:rPr>
        <w:t>бюджета - при проведении его по инициативе органов государственной власти Краснодарского края.</w:t>
      </w:r>
    </w:p>
    <w:p w:rsidR="00A03B53" w:rsidRDefault="00A03B53" w:rsidP="0081350A">
      <w:pPr>
        <w:tabs>
          <w:tab w:val="left" w:pos="-1276"/>
        </w:tabs>
        <w:ind w:firstLine="851"/>
        <w:jc w:val="both"/>
        <w:rPr>
          <w:b/>
          <w:sz w:val="28"/>
        </w:rPr>
      </w:pPr>
    </w:p>
    <w:p w:rsidR="009917B8" w:rsidRDefault="009917B8" w:rsidP="0081350A">
      <w:pPr>
        <w:tabs>
          <w:tab w:val="left" w:pos="-1276"/>
        </w:tabs>
        <w:ind w:firstLine="851"/>
        <w:jc w:val="both"/>
        <w:rPr>
          <w:b/>
          <w:sz w:val="28"/>
        </w:rPr>
      </w:pPr>
      <w:r>
        <w:rPr>
          <w:b/>
          <w:sz w:val="28"/>
        </w:rPr>
        <w:t>Статья 21. Обращения граждан в органы местного самоуправления</w:t>
      </w:r>
    </w:p>
    <w:p w:rsidR="009917B8" w:rsidRDefault="009917B8" w:rsidP="0081350A">
      <w:pPr>
        <w:ind w:firstLine="851"/>
        <w:jc w:val="both"/>
        <w:rPr>
          <w:sz w:val="28"/>
        </w:rPr>
      </w:pPr>
      <w:r>
        <w:rPr>
          <w:sz w:val="28"/>
        </w:rPr>
        <w:t>1. Граждане имеют право на индивидуальные и коллективные обращения в органы местного самоуправления.</w:t>
      </w:r>
    </w:p>
    <w:p w:rsidR="009917B8" w:rsidRDefault="009917B8" w:rsidP="0081350A">
      <w:pPr>
        <w:pStyle w:val="WW-2"/>
        <w:rPr>
          <w:rFonts w:eastAsia="Lucida Sans Unicode"/>
        </w:rPr>
      </w:pPr>
      <w:r>
        <w:rPr>
          <w:rFonts w:eastAsia="Lucida Sans Unicode"/>
        </w:rPr>
        <w:lastRenderedPageBreak/>
        <w:t xml:space="preserve">2. Обращения граждан подлежат рассмотрению в порядке и сроки, установленные Федеральным законом от 02.05.2006№ 59-ФЗ </w:t>
      </w:r>
      <w:r w:rsidR="00A03B53">
        <w:rPr>
          <w:rFonts w:eastAsia="Lucida Sans Unicode"/>
        </w:rPr>
        <w:t>«</w:t>
      </w:r>
      <w:r>
        <w:rPr>
          <w:rFonts w:eastAsia="Lucida Sans Unicode"/>
        </w:rPr>
        <w:t>О порядке рассмотрения обращений граждан Российской Федерации</w:t>
      </w:r>
      <w:r w:rsidR="00A03B53">
        <w:rPr>
          <w:rFonts w:eastAsia="Lucida Sans Unicode"/>
        </w:rPr>
        <w:t>»</w:t>
      </w:r>
      <w:r>
        <w:rPr>
          <w:rFonts w:eastAsia="Lucida Sans Unicode"/>
        </w:rPr>
        <w:t>.</w:t>
      </w:r>
    </w:p>
    <w:p w:rsidR="009917B8" w:rsidRDefault="009917B8" w:rsidP="0081350A">
      <w:pPr>
        <w:ind w:firstLine="851"/>
        <w:jc w:val="both"/>
        <w:rPr>
          <w:sz w:val="28"/>
        </w:rPr>
      </w:pPr>
      <w:r>
        <w:rPr>
          <w:sz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22. Другие формы непосредственного осуществления населением местного самоуправления и участия в его осуществлении</w:t>
      </w:r>
    </w:p>
    <w:p w:rsidR="009917B8" w:rsidRDefault="009917B8" w:rsidP="0081350A">
      <w:pPr>
        <w:pStyle w:val="ConsNonformat"/>
        <w:tabs>
          <w:tab w:val="left" w:pos="142"/>
        </w:tabs>
        <w:ind w:firstLine="851"/>
        <w:jc w:val="both"/>
        <w:rPr>
          <w:rFonts w:ascii="Times New Roman" w:hAnsi="Times New Roman"/>
          <w:sz w:val="28"/>
        </w:rPr>
      </w:pPr>
      <w:r>
        <w:rPr>
          <w:rFonts w:ascii="Times New Roman" w:hAnsi="Times New Roman"/>
          <w:sz w:val="28"/>
        </w:rPr>
        <w:t>1. Наряду с предусмотренными Федеральным законом от 06.10.2003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685D43" w:rsidRPr="00685D43" w:rsidRDefault="00685D43" w:rsidP="00685D43">
      <w:pPr>
        <w:pStyle w:val="ConsPlusNormal"/>
        <w:ind w:firstLine="851"/>
        <w:jc w:val="both"/>
        <w:rPr>
          <w:rFonts w:ascii="Times New Roman" w:eastAsia="Times New Roman" w:hAnsi="Times New Roman"/>
          <w:kern w:val="0"/>
          <w:sz w:val="28"/>
          <w:szCs w:val="28"/>
          <w:lang w:eastAsia="ru-RU"/>
        </w:rPr>
      </w:pPr>
      <w:r w:rsidRPr="00685D43">
        <w:rPr>
          <w:rFonts w:ascii="Times New Roman" w:hAnsi="Times New Roman"/>
          <w:sz w:val="28"/>
          <w:szCs w:val="28"/>
        </w:rPr>
        <w:t xml:space="preserve">3. </w:t>
      </w:r>
      <w:r w:rsidRPr="00685D43">
        <w:rPr>
          <w:rFonts w:ascii="Times New Roman" w:eastAsia="Times New Roman" w:hAnsi="Times New Roman"/>
          <w:kern w:val="0"/>
          <w:sz w:val="28"/>
          <w:szCs w:val="28"/>
          <w:lang w:eastAsia="ru-RU"/>
        </w:rPr>
        <w:t>Органы местного самоуправления поселения и должностные лица местного самоуправления поселения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685D43" w:rsidRDefault="00685D43" w:rsidP="00685D43">
      <w:pPr>
        <w:pStyle w:val="ConsNormal"/>
        <w:tabs>
          <w:tab w:val="left" w:pos="142"/>
        </w:tabs>
        <w:ind w:firstLine="851"/>
        <w:jc w:val="both"/>
        <w:rPr>
          <w:rFonts w:ascii="Times New Roman" w:hAnsi="Times New Roman"/>
          <w:sz w:val="28"/>
        </w:rPr>
      </w:pPr>
    </w:p>
    <w:p w:rsidR="009917B8" w:rsidRDefault="009917B8" w:rsidP="005403B1">
      <w:pPr>
        <w:tabs>
          <w:tab w:val="left" w:pos="142"/>
        </w:tabs>
        <w:jc w:val="center"/>
        <w:rPr>
          <w:rFonts w:eastAsia="Times New Roman"/>
          <w:b/>
          <w:caps/>
          <w:sz w:val="28"/>
        </w:rPr>
      </w:pPr>
      <w:r>
        <w:rPr>
          <w:rFonts w:eastAsia="Times New Roman"/>
          <w:b/>
          <w:caps/>
          <w:sz w:val="28"/>
        </w:rPr>
        <w:t xml:space="preserve">ГЛАВА </w:t>
      </w:r>
      <w:r w:rsidR="00B01C7E">
        <w:rPr>
          <w:rFonts w:eastAsia="Times New Roman"/>
          <w:b/>
          <w:caps/>
          <w:sz w:val="28"/>
        </w:rPr>
        <w:t>4</w:t>
      </w:r>
      <w:r>
        <w:rPr>
          <w:rFonts w:eastAsia="Times New Roman"/>
          <w:b/>
          <w:caps/>
          <w:sz w:val="28"/>
        </w:rPr>
        <w:t>. Органы местного самоуправления и должностные лица местного самоуправления</w:t>
      </w:r>
    </w:p>
    <w:p w:rsidR="009917B8" w:rsidRDefault="009917B8" w:rsidP="0081350A">
      <w:pPr>
        <w:tabs>
          <w:tab w:val="left" w:pos="142"/>
        </w:tabs>
        <w:ind w:firstLine="851"/>
        <w:jc w:val="center"/>
        <w:rPr>
          <w:rFonts w:eastAsia="Times New Roman"/>
          <w:b/>
          <w:caps/>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23. Структура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1. Структуру органов местного самоуправления составляют:</w:t>
      </w:r>
    </w:p>
    <w:p w:rsidR="00242FAF" w:rsidRDefault="00242FAF" w:rsidP="00242FAF">
      <w:pPr>
        <w:ind w:firstLine="840"/>
        <w:jc w:val="both"/>
        <w:rPr>
          <w:sz w:val="28"/>
        </w:rPr>
      </w:pPr>
      <w:r>
        <w:rPr>
          <w:sz w:val="28"/>
        </w:rPr>
        <w:t xml:space="preserve">представительный орган муниципального образования – Совет </w:t>
      </w:r>
      <w:r w:rsidR="00FA0BEE">
        <w:rPr>
          <w:sz w:val="28"/>
        </w:rPr>
        <w:t>Пролетарского</w:t>
      </w:r>
      <w:r>
        <w:rPr>
          <w:sz w:val="28"/>
        </w:rPr>
        <w:t xml:space="preserve"> сельского поселения Кореновского района;</w:t>
      </w:r>
    </w:p>
    <w:p w:rsidR="00242FAF" w:rsidRDefault="00242FAF" w:rsidP="00242FAF">
      <w:pPr>
        <w:ind w:firstLine="840"/>
        <w:jc w:val="both"/>
        <w:rPr>
          <w:sz w:val="28"/>
        </w:rPr>
      </w:pPr>
      <w:r>
        <w:rPr>
          <w:sz w:val="28"/>
        </w:rPr>
        <w:t xml:space="preserve">глава муниципального образования – глава </w:t>
      </w:r>
      <w:r w:rsidR="00FA0BEE">
        <w:rPr>
          <w:sz w:val="28"/>
        </w:rPr>
        <w:t>Пролетарского</w:t>
      </w:r>
      <w:r>
        <w:rPr>
          <w:sz w:val="28"/>
        </w:rPr>
        <w:t xml:space="preserve"> сельского поселения Кореновского района;</w:t>
      </w:r>
    </w:p>
    <w:p w:rsidR="00242FAF" w:rsidRDefault="00242FAF" w:rsidP="00242FAF">
      <w:pPr>
        <w:ind w:firstLine="840"/>
        <w:jc w:val="both"/>
        <w:rPr>
          <w:sz w:val="28"/>
        </w:rPr>
      </w:pPr>
      <w:r>
        <w:rPr>
          <w:sz w:val="28"/>
        </w:rPr>
        <w:t xml:space="preserve">исполнительно-распорядительный орган муниципального                образования – администрация </w:t>
      </w:r>
      <w:r w:rsidR="00FA0BEE">
        <w:rPr>
          <w:sz w:val="28"/>
        </w:rPr>
        <w:t>Пролетарского</w:t>
      </w:r>
      <w:r>
        <w:rPr>
          <w:sz w:val="28"/>
        </w:rPr>
        <w:t xml:space="preserve"> сельского поселения Кореновского района.</w:t>
      </w:r>
    </w:p>
    <w:p w:rsidR="009917B8" w:rsidRDefault="009917B8" w:rsidP="0081350A">
      <w:pPr>
        <w:tabs>
          <w:tab w:val="left" w:pos="142"/>
        </w:tabs>
        <w:ind w:firstLine="851"/>
        <w:jc w:val="both"/>
        <w:rPr>
          <w:rFonts w:eastAsia="Times New Roman"/>
          <w:sz w:val="28"/>
        </w:rPr>
      </w:pPr>
      <w:r>
        <w:rPr>
          <w:rFonts w:eastAsia="Times New Roman"/>
          <w:sz w:val="28"/>
        </w:rPr>
        <w:t>Органы местного самоуправления обладают собственными полномочиями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9917B8" w:rsidRPr="00D23DC0" w:rsidRDefault="009917B8" w:rsidP="00243961">
      <w:pPr>
        <w:pStyle w:val="ConsPlusNormal"/>
        <w:ind w:firstLine="851"/>
        <w:jc w:val="both"/>
        <w:outlineLvl w:val="1"/>
        <w:rPr>
          <w:rFonts w:eastAsia="Times New Roman"/>
          <w:sz w:val="28"/>
        </w:rPr>
      </w:pPr>
      <w:r w:rsidRPr="00F7428D">
        <w:rPr>
          <w:rFonts w:ascii="Times New Roman" w:eastAsia="Times New Roman" w:hAnsi="Times New Roman" w:cs="Times New Roman"/>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00F7428D" w:rsidRPr="00D23DC0">
        <w:rPr>
          <w:rFonts w:ascii="Times New Roman" w:eastAsia="Times New Roman" w:hAnsi="Times New Roman" w:cs="Times New Roman"/>
          <w:sz w:val="28"/>
          <w:szCs w:val="28"/>
        </w:rPr>
        <w:t xml:space="preserve">, </w:t>
      </w:r>
      <w:r w:rsidR="00F7428D" w:rsidRPr="00D23DC0">
        <w:rPr>
          <w:rFonts w:ascii="Times New Roman" w:eastAsiaTheme="minorHAnsi" w:hAnsi="Times New Roman" w:cs="Times New Roman"/>
          <w:kern w:val="0"/>
          <w:sz w:val="28"/>
          <w:szCs w:val="28"/>
          <w:lang w:eastAsia="en-US" w:bidi="ar-SA"/>
        </w:rPr>
        <w:t xml:space="preserve">за исключением случаев, предусмотренных Федеральным законом </w:t>
      </w:r>
      <w:r w:rsidR="00F7428D" w:rsidRPr="00D23DC0">
        <w:rPr>
          <w:rFonts w:ascii="Times New Roman" w:hAnsi="Times New Roman"/>
          <w:sz w:val="28"/>
        </w:rPr>
        <w:t xml:space="preserve">от 06.10.2003№ 131-ФЗ «Об общих </w:t>
      </w:r>
      <w:r w:rsidR="00F7428D" w:rsidRPr="00D23DC0">
        <w:rPr>
          <w:rFonts w:ascii="Times New Roman" w:hAnsi="Times New Roman"/>
          <w:sz w:val="28"/>
        </w:rPr>
        <w:lastRenderedPageBreak/>
        <w:t>принципах организации местного самоуправления в Российской Федерации»</w:t>
      </w:r>
      <w:r w:rsidRPr="00D23DC0">
        <w:rPr>
          <w:rFonts w:eastAsia="Times New Roman"/>
          <w:sz w:val="28"/>
        </w:rPr>
        <w:t>.</w:t>
      </w:r>
    </w:p>
    <w:p w:rsidR="009917B8" w:rsidRDefault="009917B8" w:rsidP="0081350A">
      <w:pPr>
        <w:autoSpaceDE w:val="0"/>
        <w:ind w:firstLine="900"/>
        <w:jc w:val="both"/>
        <w:rPr>
          <w:sz w:val="28"/>
          <w:szCs w:val="28"/>
        </w:rPr>
      </w:pPr>
      <w:r>
        <w:rPr>
          <w:sz w:val="28"/>
          <w:szCs w:val="28"/>
        </w:rPr>
        <w:t xml:space="preserve">Решение Совета о внесении изменений в устав поселения и предусматривающее создание </w:t>
      </w:r>
      <w:r w:rsidR="006F549D" w:rsidRPr="00D23DC0">
        <w:rPr>
          <w:sz w:val="28"/>
          <w:szCs w:val="28"/>
        </w:rPr>
        <w:t>контрольно-счетного</w:t>
      </w:r>
      <w:r w:rsidR="00A23091">
        <w:rPr>
          <w:sz w:val="28"/>
          <w:szCs w:val="28"/>
        </w:rPr>
        <w:t xml:space="preserve"> </w:t>
      </w:r>
      <w:r>
        <w:rPr>
          <w:sz w:val="28"/>
          <w:szCs w:val="28"/>
        </w:rPr>
        <w:t>органа поселения вступает в силу после его официального опубликования (обнародования).</w:t>
      </w:r>
    </w:p>
    <w:p w:rsidR="009917B8" w:rsidRDefault="009917B8" w:rsidP="0081350A">
      <w:pPr>
        <w:tabs>
          <w:tab w:val="left" w:pos="142"/>
        </w:tabs>
        <w:ind w:firstLine="851"/>
        <w:jc w:val="both"/>
        <w:rPr>
          <w:rFonts w:eastAsia="Times New Roman"/>
          <w:sz w:val="28"/>
        </w:rPr>
      </w:pPr>
      <w:r>
        <w:rPr>
          <w:rFonts w:eastAsia="Times New Roman"/>
          <w:sz w:val="28"/>
        </w:rPr>
        <w:t xml:space="preserve">4. </w:t>
      </w:r>
      <w:r w:rsidRPr="00C93BEE">
        <w:rPr>
          <w:rStyle w:val="80"/>
        </w:rPr>
        <w:t xml:space="preserve">Финансовое обеспечение деятельности </w:t>
      </w:r>
      <w:r>
        <w:rPr>
          <w:rFonts w:eastAsia="Times New Roman"/>
          <w:sz w:val="28"/>
        </w:rPr>
        <w:t>органов местного самоуправления поселения осуществляется исключительно за счет собственных доходов бюджета поселения.</w:t>
      </w:r>
    </w:p>
    <w:p w:rsidR="009917B8" w:rsidRDefault="009917B8" w:rsidP="0081350A">
      <w:pPr>
        <w:pStyle w:val="af"/>
        <w:tabs>
          <w:tab w:val="left" w:pos="142"/>
        </w:tabs>
        <w:ind w:firstLine="851"/>
        <w:jc w:val="both"/>
        <w:rPr>
          <w:rFonts w:eastAsia="Times New Roman"/>
          <w:b/>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24.</w:t>
      </w:r>
      <w:r w:rsidR="00407B6B">
        <w:rPr>
          <w:rFonts w:eastAsia="Times New Roman"/>
          <w:b/>
          <w:sz w:val="28"/>
        </w:rPr>
        <w:t xml:space="preserve"> </w:t>
      </w:r>
      <w:r>
        <w:rPr>
          <w:rFonts w:eastAsia="Times New Roman"/>
          <w:b/>
          <w:sz w:val="28"/>
        </w:rPr>
        <w:t>Совет поселения</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w:t>
      </w:r>
      <w:r w:rsidR="00407B6B">
        <w:rPr>
          <w:rFonts w:ascii="Times New Roman" w:hAnsi="Times New Roman"/>
          <w:sz w:val="28"/>
        </w:rPr>
        <w:t xml:space="preserve"> состоит из 10</w:t>
      </w:r>
      <w:r w:rsidR="00242FAF">
        <w:rPr>
          <w:rFonts w:ascii="Times New Roman" w:hAnsi="Times New Roman"/>
          <w:sz w:val="28"/>
        </w:rPr>
        <w:t xml:space="preserve"> </w:t>
      </w:r>
      <w:r>
        <w:rPr>
          <w:rFonts w:ascii="Times New Roman" w:hAnsi="Times New Roman"/>
          <w:sz w:val="28"/>
        </w:rPr>
        <w:t>депутатов, избираемых на основе всеобщего, равного и прямого избирательного права при тайном голосовании.</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9917B8" w:rsidRDefault="009917B8" w:rsidP="0081350A">
      <w:pPr>
        <w:pStyle w:val="a6"/>
        <w:numPr>
          <w:ilvl w:val="0"/>
          <w:numId w:val="5"/>
        </w:numPr>
        <w:tabs>
          <w:tab w:val="left" w:pos="-15"/>
        </w:tabs>
        <w:spacing w:after="0"/>
        <w:ind w:left="0" w:firstLine="851"/>
        <w:jc w:val="both"/>
        <w:rPr>
          <w:rFonts w:eastAsia="Times New Roman"/>
          <w:sz w:val="28"/>
        </w:rPr>
      </w:pPr>
      <w:r>
        <w:rPr>
          <w:rFonts w:eastAsia="Times New Roman"/>
          <w:sz w:val="28"/>
        </w:rPr>
        <w:t>Совет подотчетен непосредственно населению поселения и отчитывается о своей деятельности не реже одного раза в год.</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Срок полномочий Совета составляет 5 лет.</w:t>
      </w:r>
    </w:p>
    <w:p w:rsidR="009917B8" w:rsidRDefault="009917B8" w:rsidP="0081350A">
      <w:pPr>
        <w:pStyle w:val="ConsNormal"/>
        <w:ind w:firstLine="0"/>
        <w:jc w:val="both"/>
        <w:rPr>
          <w:rFonts w:ascii="Times New Roman" w:hAnsi="Times New Roman"/>
          <w:sz w:val="28"/>
        </w:rPr>
      </w:pPr>
      <w:r>
        <w:rPr>
          <w:rFonts w:ascii="Times New Roman" w:hAnsi="Times New Roman"/>
          <w:sz w:val="28"/>
        </w:rPr>
        <w:t>В случае избрания депутатов Совета на досрочных выборах срок их полномочий определяется с учетом положений статьи 13 настоящего устава.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обладает правами юридического лица.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Глава поселения возглавляет Совет.</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0052796E">
        <w:rPr>
          <w:rFonts w:ascii="Times New Roman" w:hAnsi="Times New Roman"/>
          <w:sz w:val="28"/>
        </w:rPr>
        <w:t xml:space="preserve"> </w:t>
      </w:r>
      <w:r>
        <w:rPr>
          <w:rFonts w:ascii="Times New Roman" w:hAnsi="Times New Roman"/>
          <w:sz w:val="28"/>
        </w:rPr>
        <w:t xml:space="preserve">к компетенции Совета. </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D25095">
      <w:pPr>
        <w:pStyle w:val="a6"/>
        <w:tabs>
          <w:tab w:val="left" w:pos="-142"/>
        </w:tabs>
        <w:spacing w:after="0"/>
        <w:ind w:firstLine="851"/>
        <w:rPr>
          <w:rFonts w:eastAsia="Times New Roman"/>
          <w:b/>
          <w:sz w:val="28"/>
        </w:rPr>
      </w:pPr>
      <w:r>
        <w:rPr>
          <w:rFonts w:eastAsia="Times New Roman"/>
          <w:b/>
          <w:sz w:val="28"/>
        </w:rPr>
        <w:t>Статья 25.</w:t>
      </w:r>
      <w:r>
        <w:rPr>
          <w:rFonts w:eastAsia="Times New Roman"/>
          <w:sz w:val="28"/>
        </w:rPr>
        <w:t xml:space="preserve"> Д</w:t>
      </w:r>
      <w:r>
        <w:rPr>
          <w:rFonts w:eastAsia="Times New Roman"/>
          <w:b/>
          <w:sz w:val="28"/>
        </w:rPr>
        <w:t xml:space="preserve">епутат Совета </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 xml:space="preserve">1. Депутатом Совета может быть избран гражданин Российской Федерации, достигший </w:t>
      </w:r>
      <w:r w:rsidR="00685D43">
        <w:rPr>
          <w:rFonts w:eastAsia="Times New Roman"/>
          <w:sz w:val="28"/>
        </w:rPr>
        <w:t xml:space="preserve">на день голосования </w:t>
      </w:r>
      <w:r w:rsidR="009A4825" w:rsidRPr="002624C5">
        <w:rPr>
          <w:sz w:val="28"/>
          <w:szCs w:val="28"/>
        </w:rPr>
        <w:t>возраста</w:t>
      </w:r>
      <w:r>
        <w:rPr>
          <w:rFonts w:eastAsia="Times New Roman"/>
          <w:sz w:val="28"/>
        </w:rPr>
        <w:t xml:space="preserve">18 лет. </w:t>
      </w:r>
    </w:p>
    <w:p w:rsidR="009917B8" w:rsidRDefault="009917B8" w:rsidP="0081350A">
      <w:pPr>
        <w:pStyle w:val="a6"/>
        <w:spacing w:after="0"/>
        <w:ind w:firstLine="840"/>
        <w:jc w:val="both"/>
        <w:rPr>
          <w:sz w:val="28"/>
        </w:rPr>
      </w:pPr>
      <w:r>
        <w:rPr>
          <w:rFonts w:eastAsia="Times New Roman"/>
          <w:sz w:val="28"/>
        </w:rPr>
        <w:t xml:space="preserve">2. </w:t>
      </w:r>
      <w:r>
        <w:rPr>
          <w:sz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685D43" w:rsidRDefault="00685D43" w:rsidP="0081350A">
      <w:pPr>
        <w:pStyle w:val="a6"/>
        <w:spacing w:after="0"/>
        <w:ind w:firstLine="840"/>
        <w:jc w:val="both"/>
        <w:rPr>
          <w:sz w:val="28"/>
        </w:rPr>
      </w:pPr>
      <w:r>
        <w:rPr>
          <w:sz w:val="28"/>
        </w:rPr>
        <w:t>Срок полномочий депутата Совета составляет 5 лет.</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Депутаты Совета исполняют свои полномочия на непостоянной основе.</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9917B8" w:rsidRDefault="009917B8" w:rsidP="0081350A">
      <w:pPr>
        <w:pStyle w:val="31"/>
        <w:tabs>
          <w:tab w:val="left" w:pos="142"/>
        </w:tabs>
        <w:ind w:firstLine="851"/>
        <w:jc w:val="both"/>
        <w:rPr>
          <w:rFonts w:eastAsia="Times New Roman"/>
          <w:sz w:val="28"/>
        </w:rPr>
      </w:pPr>
      <w:r>
        <w:rPr>
          <w:rFonts w:eastAsia="Times New Roman"/>
          <w:sz w:val="28"/>
        </w:rPr>
        <w:t xml:space="preserve">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w:t>
      </w:r>
      <w:r>
        <w:rPr>
          <w:rFonts w:eastAsia="Times New Roman"/>
          <w:sz w:val="28"/>
        </w:rPr>
        <w:lastRenderedPageBreak/>
        <w:t>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Д</w:t>
      </w:r>
      <w:r>
        <w:rPr>
          <w:rFonts w:ascii="Times New Roman" w:hAnsi="Times New Roman"/>
          <w:color w:val="000000"/>
          <w:sz w:val="28"/>
        </w:rPr>
        <w:t xml:space="preserve">епутат Совета </w:t>
      </w:r>
      <w:r>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Pr>
          <w:rFonts w:ascii="Times New Roman" w:hAnsi="Times New Roman"/>
          <w:color w:val="000000"/>
          <w:sz w:val="28"/>
        </w:rPr>
        <w:t>депутата,</w:t>
      </w:r>
      <w:r>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депутатом </w:t>
      </w:r>
      <w:r>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7. Полномочия депутата Совета прекращаются досрочно в случаях: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смерти;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отставки по собственному желанию;</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признания судом недееспособным или ограниченно дееспособным;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признания судом безвестно отсутствующим или объявления умершим;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вступления в отношении его в законную силу обвинительного приговора суда;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отзыва избирателями;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досрочного прекращения полномочий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призыва на военную службу или направления на заменяющую ее альтернативную гражданскую службу;</w:t>
      </w:r>
    </w:p>
    <w:p w:rsidR="00EE194F" w:rsidRPr="00EE194F" w:rsidRDefault="00EE194F" w:rsidP="00EE194F">
      <w:pPr>
        <w:pStyle w:val="ConsNormal"/>
        <w:ind w:firstLine="851"/>
        <w:jc w:val="both"/>
        <w:rPr>
          <w:rFonts w:ascii="Times New Roman" w:hAnsi="Times New Roman"/>
          <w:sz w:val="28"/>
          <w:szCs w:val="28"/>
        </w:rPr>
      </w:pPr>
      <w:r w:rsidRPr="00EE194F">
        <w:rPr>
          <w:rFonts w:ascii="Times New Roman" w:hAnsi="Times New Roman"/>
          <w:sz w:val="28"/>
          <w:szCs w:val="28"/>
        </w:rPr>
        <w:t xml:space="preserve">11) несоблюдения ограничений, запретов, неисполнения обязанностей, установленных Федеральным </w:t>
      </w:r>
      <w:hyperlink r:id="rId10"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25.12.2008 № 273-ФЗ «О противодействии коррупции», Федеральным </w:t>
      </w:r>
      <w:hyperlink r:id="rId11"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2"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E194F" w:rsidRPr="00EE194F" w:rsidRDefault="00EE194F" w:rsidP="00EE194F">
      <w:pPr>
        <w:tabs>
          <w:tab w:val="left" w:pos="142"/>
        </w:tabs>
        <w:ind w:firstLine="851"/>
        <w:jc w:val="both"/>
        <w:rPr>
          <w:sz w:val="28"/>
          <w:szCs w:val="28"/>
        </w:rPr>
      </w:pPr>
      <w:r w:rsidRPr="00EE194F">
        <w:rPr>
          <w:sz w:val="28"/>
          <w:szCs w:val="28"/>
        </w:rPr>
        <w:lastRenderedPageBreak/>
        <w:t>12) несоблюдения ограничений</w:t>
      </w:r>
      <w:r w:rsidRPr="00EE194F">
        <w:rPr>
          <w:rFonts w:eastAsia="Calibri"/>
          <w:kern w:val="0"/>
          <w:sz w:val="28"/>
          <w:szCs w:val="28"/>
          <w:lang w:eastAsia="ru-RU"/>
        </w:rPr>
        <w:t xml:space="preserve">, установленных </w:t>
      </w:r>
      <w:r w:rsidRPr="00EE194F">
        <w:rPr>
          <w:sz w:val="28"/>
          <w:szCs w:val="28"/>
        </w:rPr>
        <w:t>Федеральным законом от 06.10.2003 № 131-ФЗ «Об общих принципах организации местного самоуправления в Российской Федерации»;</w:t>
      </w:r>
    </w:p>
    <w:p w:rsidR="009917B8" w:rsidRDefault="009917B8" w:rsidP="00EE194F">
      <w:pPr>
        <w:tabs>
          <w:tab w:val="left" w:pos="142"/>
        </w:tabs>
        <w:ind w:firstLine="851"/>
        <w:jc w:val="both"/>
        <w:rPr>
          <w:rFonts w:eastAsia="Times New Roman"/>
          <w:sz w:val="28"/>
        </w:rPr>
      </w:pPr>
      <w:r>
        <w:rPr>
          <w:rFonts w:eastAsia="Times New Roman"/>
          <w:sz w:val="28"/>
        </w:rPr>
        <w:t>1</w:t>
      </w:r>
      <w:r w:rsidR="00EE194F">
        <w:rPr>
          <w:rFonts w:eastAsia="Times New Roman"/>
          <w:sz w:val="28"/>
        </w:rPr>
        <w:t>3</w:t>
      </w:r>
      <w:r>
        <w:rPr>
          <w:rFonts w:eastAsia="Times New Roman"/>
          <w:sz w:val="28"/>
        </w:rPr>
        <w:t>) в иных случаях, установленных Федеральным законом</w:t>
      </w:r>
      <w:r w:rsidR="0052796E">
        <w:rPr>
          <w:rFonts w:eastAsia="Times New Roman"/>
          <w:sz w:val="28"/>
        </w:rPr>
        <w:t xml:space="preserve"> </w:t>
      </w:r>
      <w:r>
        <w:rPr>
          <w:sz w:val="28"/>
        </w:rPr>
        <w:t>от 06.10.2003 № 131-ФЗ</w:t>
      </w:r>
      <w:r w:rsidR="0052796E">
        <w:rPr>
          <w:sz w:val="28"/>
        </w:rPr>
        <w:t xml:space="preserve"> </w:t>
      </w:r>
      <w:r w:rsidR="00A03B53">
        <w:rPr>
          <w:rFonts w:eastAsia="Times New Roman"/>
          <w:sz w:val="28"/>
        </w:rPr>
        <w:t>«</w:t>
      </w:r>
      <w:r>
        <w:rPr>
          <w:rFonts w:eastAsia="Times New Roman"/>
          <w:sz w:val="28"/>
        </w:rPr>
        <w:t>Об общих принципах организации местного самоуправления в Российской Федерации</w:t>
      </w:r>
      <w:r w:rsidR="00A03B53">
        <w:rPr>
          <w:rFonts w:eastAsia="Times New Roman"/>
          <w:sz w:val="28"/>
        </w:rPr>
        <w:t>»</w:t>
      </w:r>
      <w:r>
        <w:rPr>
          <w:rFonts w:eastAsia="Times New Roman"/>
          <w:sz w:val="28"/>
          <w:szCs w:val="28"/>
        </w:rPr>
        <w:t>и иными федеральными законами</w:t>
      </w:r>
      <w:r>
        <w:rPr>
          <w:rFonts w:eastAsia="Times New Roman"/>
          <w:sz w:val="28"/>
        </w:rPr>
        <w:t>.</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2 части </w:t>
      </w:r>
      <w:r w:rsidR="00044091" w:rsidRPr="0087331D">
        <w:rPr>
          <w:sz w:val="28"/>
          <w:szCs w:val="28"/>
        </w:rPr>
        <w:t>7</w:t>
      </w:r>
      <w:r w:rsidRPr="0087331D">
        <w:rPr>
          <w:sz w:val="28"/>
          <w:szCs w:val="28"/>
        </w:rPr>
        <w:t xml:space="preserve">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E1090D" w:rsidRPr="0087331D" w:rsidRDefault="00E1090D" w:rsidP="00E1090D">
      <w:pPr>
        <w:tabs>
          <w:tab w:val="left" w:pos="142"/>
        </w:tabs>
        <w:ind w:firstLine="851"/>
        <w:jc w:val="both"/>
        <w:rPr>
          <w:sz w:val="28"/>
          <w:szCs w:val="28"/>
        </w:rPr>
      </w:pPr>
      <w:r w:rsidRPr="0087331D">
        <w:rPr>
          <w:sz w:val="28"/>
          <w:szCs w:val="28"/>
        </w:rPr>
        <w:t>В случаях, предусмотренных пунктами 1,3</w:t>
      </w:r>
      <w:r w:rsidR="00B5338E" w:rsidRPr="0087331D">
        <w:rPr>
          <w:sz w:val="28"/>
          <w:szCs w:val="28"/>
        </w:rPr>
        <w:t>-</w:t>
      </w:r>
      <w:r w:rsidRPr="0087331D">
        <w:rPr>
          <w:sz w:val="28"/>
          <w:szCs w:val="28"/>
        </w:rPr>
        <w:t>7,10</w:t>
      </w:r>
      <w:r w:rsidR="00EE194F">
        <w:rPr>
          <w:sz w:val="28"/>
          <w:szCs w:val="28"/>
        </w:rPr>
        <w:t>-12</w:t>
      </w:r>
      <w:r w:rsidRPr="0087331D">
        <w:rPr>
          <w:sz w:val="28"/>
          <w:szCs w:val="28"/>
        </w:rPr>
        <w:t xml:space="preserve">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8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9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E1090D" w:rsidRPr="0087331D" w:rsidRDefault="00E1090D" w:rsidP="00E1090D">
      <w:pPr>
        <w:suppressAutoHyphens w:val="0"/>
        <w:autoSpaceDE w:val="0"/>
        <w:autoSpaceDN w:val="0"/>
        <w:adjustRightInd w:val="0"/>
        <w:ind w:firstLine="851"/>
        <w:jc w:val="both"/>
        <w:rPr>
          <w:strike/>
        </w:rPr>
      </w:pPr>
      <w:r w:rsidRPr="0087331D">
        <w:rPr>
          <w:rFonts w:eastAsia="Calibri"/>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9917B8" w:rsidRDefault="009917B8" w:rsidP="0081350A">
      <w:pPr>
        <w:pStyle w:val="WW-2"/>
        <w:tabs>
          <w:tab w:val="left" w:pos="142"/>
        </w:tabs>
      </w:pPr>
      <w:r>
        <w:t xml:space="preserve">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w:t>
      </w:r>
      <w:r w:rsidR="00A03B53">
        <w:t>«</w:t>
      </w:r>
      <w:r>
        <w:t>Об общих принципах организации местного самоуправления в Российской Федерации</w:t>
      </w:r>
      <w:r w:rsidR="00A03B53">
        <w:t>»</w:t>
      </w:r>
      <w: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9. Депутаты Совета не могут замещать должности муниципальной службы, быть депутатами законодательных </w:t>
      </w:r>
      <w:r w:rsidRPr="00673849">
        <w:rPr>
          <w:rFonts w:ascii="Times New Roman" w:hAnsi="Times New Roman"/>
          <w:sz w:val="28"/>
        </w:rPr>
        <w:t>(представительных</w:t>
      </w:r>
      <w:r>
        <w:rPr>
          <w:rFonts w:ascii="Times New Roman" w:hAnsi="Times New Roman"/>
          <w:sz w:val="28"/>
        </w:rPr>
        <w:t>) органов государственной власти.</w:t>
      </w:r>
    </w:p>
    <w:p w:rsidR="00A33C1B" w:rsidRDefault="00A33C1B" w:rsidP="00A33C1B">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10. </w:t>
      </w:r>
      <w:r w:rsidRPr="00D23DC0">
        <w:rPr>
          <w:rFonts w:ascii="Times New Roman" w:eastAsiaTheme="minorHAnsi"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4E34F8" w:rsidRPr="004E34F8" w:rsidRDefault="004E34F8" w:rsidP="004E34F8"/>
    <w:p w:rsidR="009917B8" w:rsidRDefault="009917B8" w:rsidP="0081350A">
      <w:pPr>
        <w:tabs>
          <w:tab w:val="left" w:pos="142"/>
        </w:tabs>
        <w:ind w:firstLine="851"/>
        <w:jc w:val="both"/>
        <w:rPr>
          <w:rFonts w:eastAsia="Times New Roman"/>
          <w:b/>
          <w:sz w:val="28"/>
        </w:rPr>
      </w:pPr>
      <w:r>
        <w:rPr>
          <w:rFonts w:eastAsia="Times New Roman"/>
          <w:b/>
          <w:sz w:val="28"/>
        </w:rPr>
        <w:t>Статья 26.</w:t>
      </w:r>
      <w:r w:rsidR="00407B6B">
        <w:rPr>
          <w:rFonts w:eastAsia="Times New Roman"/>
          <w:b/>
          <w:sz w:val="28"/>
        </w:rPr>
        <w:t xml:space="preserve"> </w:t>
      </w:r>
      <w:r>
        <w:rPr>
          <w:rFonts w:eastAsia="Times New Roman"/>
          <w:b/>
          <w:sz w:val="28"/>
        </w:rPr>
        <w:t xml:space="preserve">Компетенция Совета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В исключительной компетенции Совета</w:t>
      </w:r>
      <w:r w:rsidR="0052796E">
        <w:rPr>
          <w:rFonts w:ascii="Times New Roman" w:hAnsi="Times New Roman"/>
          <w:sz w:val="28"/>
        </w:rPr>
        <w:t xml:space="preserve"> </w:t>
      </w:r>
      <w:r>
        <w:rPr>
          <w:rFonts w:ascii="Times New Roman" w:hAnsi="Times New Roman"/>
          <w:sz w:val="28"/>
        </w:rPr>
        <w:t>находятся: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принятие устава поселения,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утверждение местного бюджета и отчета о его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3) установление, изменение и отмена местных налогов и сборов в соответствии с законодательством Российской Федерации о налогах и сборах;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принятие планов и программ развития поселения, утверждение отчетов об их исполнении;</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5) определение порядка управления и распоряжения имуществом, находящимся в муниципальной собственности поселения;</w:t>
      </w:r>
    </w:p>
    <w:p w:rsidR="00785C69" w:rsidRPr="00D23DC0" w:rsidRDefault="009917B8" w:rsidP="008E32B3">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785C69" w:rsidRPr="00D23DC0">
        <w:rPr>
          <w:rFonts w:ascii="Times New Roman" w:hAnsi="Times New Roman"/>
          <w:sz w:val="28"/>
        </w:rPr>
        <w:t xml:space="preserve">, </w:t>
      </w:r>
      <w:r w:rsidR="00785C69" w:rsidRPr="00D23DC0">
        <w:rPr>
          <w:rFonts w:ascii="Times New Roman" w:eastAsiaTheme="minorHAnsi"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определение порядка участия поселения в организациях межмуниципального сотрудничества;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rPr>
        <w:t xml:space="preserve">10) </w:t>
      </w:r>
      <w:r>
        <w:rPr>
          <w:rFonts w:ascii="Times New Roman" w:hAnsi="Times New Roman"/>
          <w:sz w:val="28"/>
          <w:szCs w:val="28"/>
        </w:rPr>
        <w:t>принятие решения об удалении главы поселения в отставку.</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На сессиях Совета решаются следующие вопросы:</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00E971B3" w:rsidRPr="002D5A50">
        <w:rPr>
          <w:rFonts w:ascii="Times New Roman" w:hAnsi="Times New Roman"/>
          <w:sz w:val="28"/>
        </w:rPr>
        <w:t>опроса граждан</w:t>
      </w:r>
      <w:r>
        <w:rPr>
          <w:rFonts w:ascii="Times New Roman" w:hAnsi="Times New Roman"/>
          <w:sz w:val="28"/>
        </w:rPr>
        <w:t>;</w:t>
      </w:r>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 xml:space="preserve">2) принятие в случаях, предусмотренных Федеральным законом от 06.10.2003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решений, связанных с изменением границ поселения, а также с преобразованием поселения;</w:t>
      </w:r>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w:t>
      </w:r>
      <w:r w:rsidR="00685D43">
        <w:rPr>
          <w:rFonts w:ascii="Times New Roman" w:hAnsi="Times New Roman"/>
          <w:sz w:val="28"/>
        </w:rPr>
        <w:t>, условий</w:t>
      </w:r>
      <w:r>
        <w:rPr>
          <w:rFonts w:ascii="Times New Roman" w:hAnsi="Times New Roman"/>
          <w:sz w:val="28"/>
        </w:rPr>
        <w:t xml:space="preserve"> и порядка выделения необходимых средств из местного бюджета, порядка назначения и проведения конференций </w:t>
      </w:r>
      <w:r w:rsidR="00685D43">
        <w:rPr>
          <w:rFonts w:ascii="Times New Roman" w:hAnsi="Times New Roman"/>
          <w:sz w:val="28"/>
        </w:rPr>
        <w:t>граждан (собраний делегатов)</w:t>
      </w:r>
      <w:r>
        <w:rPr>
          <w:rFonts w:ascii="Times New Roman" w:hAnsi="Times New Roman"/>
          <w:sz w:val="28"/>
        </w:rPr>
        <w:t>,</w:t>
      </w:r>
      <w:r w:rsidR="00685D43">
        <w:rPr>
          <w:rFonts w:ascii="Times New Roman" w:hAnsi="Times New Roman"/>
          <w:sz w:val="28"/>
        </w:rPr>
        <w:t xml:space="preserve"> избрания делегатов,</w:t>
      </w:r>
      <w:r>
        <w:rPr>
          <w:rFonts w:ascii="Times New Roman" w:hAnsi="Times New Roman"/>
          <w:sz w:val="28"/>
        </w:rPr>
        <w:t xml:space="preserve"> собраний граждан;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 xml:space="preserve">4) принятие решения о назначении местного референдума;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5) 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w:t>
      </w:r>
      <w:r w:rsidRPr="003E05BA">
        <w:rPr>
          <w:rFonts w:ascii="Times New Roman" w:hAnsi="Times New Roman"/>
          <w:sz w:val="28"/>
        </w:rPr>
        <w:t>оформлени</w:t>
      </w:r>
      <w:r w:rsidR="003E05BA" w:rsidRPr="0087331D">
        <w:rPr>
          <w:rFonts w:ascii="Times New Roman" w:hAnsi="Times New Roman"/>
          <w:sz w:val="28"/>
        </w:rPr>
        <w:t>е</w:t>
      </w:r>
      <w:r w:rsidRPr="003E05BA">
        <w:rPr>
          <w:rFonts w:ascii="Times New Roman" w:hAnsi="Times New Roman"/>
          <w:sz w:val="28"/>
        </w:rPr>
        <w:t xml:space="preserve"> прекращения полномочий выборных должностных лиц;</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7) принятие регламента Совета;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8) образование, утверждение и изменение состава депутатских комиссий (комитетов) Совета;</w:t>
      </w:r>
    </w:p>
    <w:p w:rsidR="009917B8" w:rsidRDefault="0083768F" w:rsidP="0081350A">
      <w:pPr>
        <w:pStyle w:val="ConsNormal"/>
        <w:tabs>
          <w:tab w:val="left" w:pos="142"/>
          <w:tab w:val="left" w:pos="560"/>
          <w:tab w:val="left" w:pos="840"/>
        </w:tabs>
        <w:ind w:firstLine="851"/>
        <w:jc w:val="both"/>
        <w:rPr>
          <w:rFonts w:ascii="Times New Roman" w:hAnsi="Times New Roman"/>
          <w:i/>
          <w:sz w:val="28"/>
        </w:rPr>
      </w:pPr>
      <w:r>
        <w:rPr>
          <w:rFonts w:ascii="Times New Roman" w:hAnsi="Times New Roman"/>
          <w:sz w:val="28"/>
        </w:rPr>
        <w:lastRenderedPageBreak/>
        <w:t>9</w:t>
      </w:r>
      <w:r w:rsidR="009917B8">
        <w:rPr>
          <w:rFonts w:ascii="Times New Roman" w:hAnsi="Times New Roman"/>
          <w:sz w:val="28"/>
        </w:rPr>
        <w:t>) установление налоговых льгот по налогам в соответствии с законодательством;</w:t>
      </w:r>
    </w:p>
    <w:p w:rsidR="002B21FB" w:rsidRPr="0087331D" w:rsidRDefault="002B21FB" w:rsidP="0081350A">
      <w:pPr>
        <w:tabs>
          <w:tab w:val="left" w:pos="142"/>
          <w:tab w:val="left" w:pos="560"/>
          <w:tab w:val="left" w:pos="840"/>
        </w:tabs>
        <w:ind w:firstLine="851"/>
        <w:jc w:val="both"/>
        <w:rPr>
          <w:rFonts w:eastAsia="Times New Roman"/>
          <w:sz w:val="28"/>
        </w:rPr>
      </w:pPr>
      <w:r w:rsidRPr="0087331D">
        <w:rPr>
          <w:rFonts w:eastAsia="Times New Roman"/>
          <w:sz w:val="28"/>
        </w:rPr>
        <w:t>1</w:t>
      </w:r>
      <w:r w:rsidR="00F03CFB">
        <w:rPr>
          <w:rFonts w:eastAsia="Times New Roman"/>
          <w:sz w:val="28"/>
        </w:rPr>
        <w:t>0</w:t>
      </w:r>
      <w:r w:rsidRPr="0087331D">
        <w:rPr>
          <w:rFonts w:eastAsia="Times New Roman"/>
          <w:sz w:val="28"/>
        </w:rPr>
        <w:t xml:space="preserve">) </w:t>
      </w:r>
      <w:r w:rsidRPr="0087331D">
        <w:rPr>
          <w:sz w:val="28"/>
        </w:rPr>
        <w:t xml:space="preserve">определение порядка установления льгот для детей дошкольного возраста, </w:t>
      </w:r>
      <w:r w:rsidRPr="0087331D">
        <w:rPr>
          <w:kern w:val="0"/>
          <w:sz w:val="28"/>
          <w:szCs w:val="28"/>
          <w:lang w:eastAsia="ru-RU"/>
        </w:rPr>
        <w:t>обучающихся,</w:t>
      </w:r>
      <w:r w:rsidR="0052796E">
        <w:rPr>
          <w:kern w:val="0"/>
          <w:sz w:val="28"/>
          <w:szCs w:val="28"/>
          <w:lang w:eastAsia="ru-RU"/>
        </w:rPr>
        <w:t xml:space="preserve"> </w:t>
      </w:r>
      <w:r w:rsidRPr="0087331D">
        <w:rPr>
          <w:sz w:val="28"/>
        </w:rPr>
        <w:t>инвалидов, военнослужащих, проходящих военную службу по призыву</w:t>
      </w:r>
      <w:r w:rsidR="00041441" w:rsidRPr="0087331D">
        <w:rPr>
          <w:sz w:val="28"/>
        </w:rPr>
        <w:t>,</w:t>
      </w:r>
      <w:r w:rsidRPr="0087331D">
        <w:rPr>
          <w:sz w:val="28"/>
        </w:rPr>
        <w:t xml:space="preserve"> при организации платных мероприятий</w:t>
      </w:r>
      <w:r w:rsidR="0052796E">
        <w:rPr>
          <w:sz w:val="28"/>
        </w:rPr>
        <w:t xml:space="preserve"> </w:t>
      </w:r>
      <w:r w:rsidRPr="0087331D">
        <w:rPr>
          <w:sz w:val="28"/>
        </w:rPr>
        <w:t>организаци</w:t>
      </w:r>
      <w:r w:rsidR="00D30C40" w:rsidRPr="0087331D">
        <w:rPr>
          <w:sz w:val="28"/>
        </w:rPr>
        <w:t>ями</w:t>
      </w:r>
      <w:r w:rsidRPr="0087331D">
        <w:rPr>
          <w:sz w:val="28"/>
        </w:rPr>
        <w:t xml:space="preserve"> культуры;</w:t>
      </w:r>
    </w:p>
    <w:p w:rsidR="009917B8" w:rsidRDefault="009917B8" w:rsidP="0081350A">
      <w:pPr>
        <w:tabs>
          <w:tab w:val="left" w:pos="142"/>
          <w:tab w:val="left" w:pos="560"/>
          <w:tab w:val="left" w:pos="840"/>
        </w:tabs>
        <w:ind w:firstLine="851"/>
        <w:jc w:val="both"/>
        <w:rPr>
          <w:rFonts w:eastAsia="Times New Roman"/>
          <w:sz w:val="28"/>
        </w:rPr>
      </w:pPr>
      <w:r>
        <w:rPr>
          <w:rFonts w:eastAsia="Times New Roman"/>
          <w:sz w:val="28"/>
        </w:rPr>
        <w:t>1</w:t>
      </w:r>
      <w:r w:rsidR="00F03CFB">
        <w:rPr>
          <w:rFonts w:eastAsia="Times New Roman"/>
          <w:sz w:val="28"/>
        </w:rPr>
        <w:t>1</w:t>
      </w:r>
      <w:r>
        <w:rPr>
          <w:rFonts w:eastAsia="Times New Roman"/>
          <w:sz w:val="28"/>
        </w:rPr>
        <w:t>) рассмотрение депутатских запросов и принятие по ним решений;</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2</w:t>
      </w:r>
      <w:r>
        <w:rPr>
          <w:rFonts w:eastAsia="Times New Roman"/>
          <w:sz w:val="28"/>
        </w:rPr>
        <w:t xml:space="preserve">) утверждение схемы избирательных округов по выборам депутатов Совета;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szCs w:val="28"/>
        </w:rPr>
      </w:pPr>
      <w:r>
        <w:rPr>
          <w:rFonts w:eastAsia="Times New Roman"/>
          <w:sz w:val="28"/>
        </w:rPr>
        <w:t>1</w:t>
      </w:r>
      <w:r w:rsidR="00F03CFB">
        <w:rPr>
          <w:rFonts w:eastAsia="Times New Roman"/>
          <w:sz w:val="28"/>
        </w:rPr>
        <w:t>3</w:t>
      </w:r>
      <w:r>
        <w:rPr>
          <w:rFonts w:eastAsia="Times New Roman"/>
          <w:sz w:val="28"/>
        </w:rPr>
        <w:t xml:space="preserve">) принятие решения о назначении выборов депутатов Совета </w:t>
      </w:r>
      <w:r>
        <w:rPr>
          <w:rFonts w:eastAsia="Times New Roman"/>
          <w:sz w:val="28"/>
          <w:szCs w:val="28"/>
        </w:rPr>
        <w:t xml:space="preserve">и главы поселения;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4</w:t>
      </w:r>
      <w:r>
        <w:rPr>
          <w:rFonts w:eastAsia="Times New Roman"/>
          <w:sz w:val="28"/>
        </w:rPr>
        <w:t>) принятие решения о создании муниципальной пожарной охраны, определение цели, задач</w:t>
      </w:r>
      <w:r w:rsidR="006612C7">
        <w:rPr>
          <w:rFonts w:eastAsia="Times New Roman"/>
          <w:sz w:val="28"/>
        </w:rPr>
        <w:t>,</w:t>
      </w:r>
      <w:r>
        <w:rPr>
          <w:rFonts w:eastAsia="Times New Roman"/>
          <w:sz w:val="28"/>
        </w:rPr>
        <w:t xml:space="preserve"> порядка </w:t>
      </w:r>
      <w:r w:rsidR="006612C7">
        <w:rPr>
          <w:rFonts w:eastAsia="Times New Roman"/>
          <w:sz w:val="28"/>
        </w:rPr>
        <w:t xml:space="preserve">создания и </w:t>
      </w:r>
      <w:r>
        <w:rPr>
          <w:rFonts w:eastAsia="Times New Roman"/>
          <w:sz w:val="28"/>
        </w:rPr>
        <w:t xml:space="preserve">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5</w:t>
      </w:r>
      <w:r>
        <w:rPr>
          <w:rFonts w:eastAsia="Times New Roman"/>
          <w:sz w:val="28"/>
        </w:rPr>
        <w:t xml:space="preserve">)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w:t>
      </w:r>
      <w:r w:rsidR="007268FB" w:rsidRPr="0087331D">
        <w:rPr>
          <w:rFonts w:eastAsia="Times New Roman"/>
          <w:sz w:val="28"/>
        </w:rPr>
        <w:t>поселения</w:t>
      </w:r>
      <w:r>
        <w:rPr>
          <w:rFonts w:eastAsia="Times New Roman"/>
          <w:sz w:val="28"/>
        </w:rPr>
        <w:t xml:space="preserve">; </w:t>
      </w:r>
    </w:p>
    <w:p w:rsidR="009917B8" w:rsidRDefault="00581CA9"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1C0344">
        <w:rPr>
          <w:rFonts w:eastAsia="Times New Roman"/>
          <w:sz w:val="28"/>
        </w:rPr>
        <w:t>6</w:t>
      </w:r>
      <w:r w:rsidR="009917B8">
        <w:rPr>
          <w:rFonts w:eastAsia="Times New Roman"/>
          <w:sz w:val="28"/>
        </w:rPr>
        <w:t>) установление по предложению населения</w:t>
      </w:r>
      <w:r w:rsidR="006612C7">
        <w:rPr>
          <w:rFonts w:eastAsia="Times New Roman"/>
          <w:sz w:val="28"/>
        </w:rPr>
        <w:t>, проживающего на данной территории,</w:t>
      </w:r>
      <w:r w:rsidR="009917B8">
        <w:rPr>
          <w:rFonts w:eastAsia="Times New Roman"/>
          <w:sz w:val="28"/>
        </w:rPr>
        <w:t xml:space="preserve"> границ территории, на которой осуществляется территориальное общественное самоуправление; </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17</w:t>
      </w:r>
      <w:r w:rsidR="009917B8">
        <w:rPr>
          <w:rFonts w:eastAsia="Times New Roman"/>
          <w:sz w:val="28"/>
        </w:rPr>
        <w:t>) определение порядка деятельности</w:t>
      </w:r>
      <w:r w:rsidR="0052796E">
        <w:rPr>
          <w:rFonts w:eastAsia="Times New Roman"/>
          <w:sz w:val="28"/>
        </w:rPr>
        <w:t xml:space="preserve"> </w:t>
      </w:r>
      <w:r w:rsidR="009917B8">
        <w:rPr>
          <w:rFonts w:eastAsia="Times New Roman"/>
          <w:sz w:val="28"/>
        </w:rPr>
        <w:t>специализированных служб</w:t>
      </w:r>
      <w:r w:rsidR="0052796E">
        <w:rPr>
          <w:rFonts w:eastAsia="Times New Roman"/>
          <w:sz w:val="28"/>
        </w:rPr>
        <w:t xml:space="preserve"> </w:t>
      </w:r>
      <w:r w:rsidR="009917B8">
        <w:rPr>
          <w:rFonts w:eastAsia="Times New Roman"/>
          <w:sz w:val="28"/>
        </w:rPr>
        <w:t>по вопросам похоронного дела;</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18</w:t>
      </w:r>
      <w:r w:rsidR="009917B8">
        <w:rPr>
          <w:rFonts w:eastAsia="Times New Roman"/>
          <w:sz w:val="28"/>
        </w:rPr>
        <w:t xml:space="preserve">)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002968F8" w:rsidRPr="002D5A50">
        <w:rPr>
          <w:rFonts w:eastAsia="Times New Roman"/>
          <w:sz w:val="28"/>
        </w:rPr>
        <w:t>10</w:t>
      </w:r>
      <w:r w:rsidR="009917B8">
        <w:rPr>
          <w:rFonts w:eastAsia="Times New Roman"/>
          <w:sz w:val="28"/>
        </w:rPr>
        <w:t>настоящего устава;</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19</w:t>
      </w:r>
      <w:r w:rsidR="009917B8">
        <w:rPr>
          <w:rFonts w:eastAsia="Times New Roman"/>
          <w:sz w:val="28"/>
        </w:rPr>
        <w:t>) утверждение положения о бюджетном процессе в поселении;</w:t>
      </w:r>
    </w:p>
    <w:p w:rsidR="009917B8" w:rsidRPr="004C5FF4" w:rsidRDefault="00742DC5" w:rsidP="0081350A">
      <w:pPr>
        <w:pStyle w:val="16"/>
        <w:widowControl w:val="0"/>
        <w:suppressAutoHyphens/>
        <w:ind w:firstLine="851"/>
        <w:jc w:val="both"/>
      </w:pPr>
      <w:r w:rsidRPr="004C5FF4">
        <w:t>2</w:t>
      </w:r>
      <w:r w:rsidR="001C0344">
        <w:t>0</w:t>
      </w:r>
      <w:r w:rsidRPr="004C5FF4">
        <w:t>)</w:t>
      </w:r>
      <w:r w:rsidR="009917B8" w:rsidRPr="004C5FF4">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9917B8" w:rsidRPr="004C5FF4" w:rsidRDefault="002C0D3C" w:rsidP="0081350A">
      <w:pPr>
        <w:pStyle w:val="16"/>
        <w:widowControl w:val="0"/>
        <w:suppressAutoHyphens/>
        <w:ind w:firstLine="851"/>
        <w:jc w:val="both"/>
      </w:pPr>
      <w:r w:rsidRPr="004C5FF4">
        <w:t>2</w:t>
      </w:r>
      <w:r w:rsidR="001C0344">
        <w:t>1</w:t>
      </w:r>
      <w:r w:rsidR="009917B8" w:rsidRPr="004C5FF4">
        <w:t>) установление ставок платы за единицу объема древесины;</w:t>
      </w:r>
    </w:p>
    <w:p w:rsidR="009917B8" w:rsidRDefault="002C0D3C" w:rsidP="0081350A">
      <w:pPr>
        <w:pStyle w:val="ad"/>
        <w:tabs>
          <w:tab w:val="left" w:pos="142"/>
        </w:tabs>
        <w:spacing w:after="0" w:line="100" w:lineRule="atLeast"/>
        <w:ind w:firstLine="851"/>
        <w:jc w:val="both"/>
        <w:rPr>
          <w:sz w:val="28"/>
        </w:rPr>
      </w:pPr>
      <w:r w:rsidRPr="004C5FF4">
        <w:rPr>
          <w:sz w:val="28"/>
        </w:rPr>
        <w:t>2</w:t>
      </w:r>
      <w:r w:rsidR="001C0344">
        <w:rPr>
          <w:sz w:val="28"/>
        </w:rPr>
        <w:t>2</w:t>
      </w:r>
      <w:r w:rsidR="009917B8" w:rsidRPr="004C5FF4">
        <w:rPr>
          <w:sz w:val="28"/>
        </w:rPr>
        <w:t>) утверждение лесохозяйственных регламентов;</w:t>
      </w:r>
    </w:p>
    <w:p w:rsidR="00A25D54" w:rsidRPr="00F67026" w:rsidRDefault="00A25D54" w:rsidP="00A25D54">
      <w:pPr>
        <w:pStyle w:val="21"/>
        <w:tabs>
          <w:tab w:val="left" w:pos="-2240"/>
        </w:tabs>
        <w:suppressAutoHyphens w:val="0"/>
        <w:ind w:firstLine="709"/>
        <w:rPr>
          <w:szCs w:val="28"/>
        </w:rPr>
      </w:pPr>
      <w:r>
        <w:t xml:space="preserve">  23) </w:t>
      </w:r>
      <w:r w:rsidRPr="00F67026">
        <w:rPr>
          <w:szCs w:val="28"/>
        </w:rPr>
        <w:t>установление в соответствии с законодательством надбавок к ценам (тарифам) для потребителей;</w:t>
      </w:r>
    </w:p>
    <w:p w:rsidR="009917B8" w:rsidRDefault="002C0D3C" w:rsidP="0081350A">
      <w:pPr>
        <w:pStyle w:val="ad"/>
        <w:tabs>
          <w:tab w:val="left" w:pos="142"/>
        </w:tabs>
        <w:spacing w:after="0" w:line="100" w:lineRule="atLeast"/>
        <w:ind w:firstLine="851"/>
        <w:jc w:val="both"/>
        <w:rPr>
          <w:sz w:val="28"/>
        </w:rPr>
      </w:pPr>
      <w:r w:rsidRPr="004C5FF4">
        <w:rPr>
          <w:sz w:val="28"/>
        </w:rPr>
        <w:t>2</w:t>
      </w:r>
      <w:r w:rsidR="00A25D54">
        <w:rPr>
          <w:sz w:val="28"/>
        </w:rPr>
        <w:t>4</w:t>
      </w:r>
      <w:r w:rsidR="009917B8" w:rsidRPr="004C5FF4">
        <w:rPr>
          <w:sz w:val="28"/>
        </w:rPr>
        <w:t>)</w:t>
      </w:r>
      <w:r w:rsidR="009917B8">
        <w:rPr>
          <w:sz w:val="28"/>
        </w:rPr>
        <w:t xml:space="preserve"> иные полномочия, отнесенные к ведению Совета законодательством и настоящим уставом.</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27.</w:t>
      </w:r>
      <w:r w:rsidR="00407B6B">
        <w:rPr>
          <w:rFonts w:ascii="Times New Roman" w:hAnsi="Times New Roman"/>
          <w:b/>
          <w:sz w:val="28"/>
        </w:rPr>
        <w:t xml:space="preserve"> </w:t>
      </w:r>
      <w:r>
        <w:rPr>
          <w:rFonts w:ascii="Times New Roman" w:hAnsi="Times New Roman"/>
          <w:b/>
          <w:sz w:val="28"/>
        </w:rPr>
        <w:t xml:space="preserve">Организация работы Совета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lastRenderedPageBreak/>
        <w:t xml:space="preserve">Сессии созываются главой поселения по мере необходимости, но не реже одного раза в три месяца.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позднее чем за7 дней до дня проведения сессии.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При получении заявления от не менее одной трети депутатов Совета глава поселения обязан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Чрезвычайные сессии Совета созываются главой поселения немедленно без предварительной подготовки документов в случаях:</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введения на территории Краснодарского края или муниципального образования  режима чрезвычайного положения;</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массовых нарушений общественного порядка на территории поселения;</w:t>
      </w:r>
    </w:p>
    <w:p w:rsidR="009917B8" w:rsidRDefault="009917B8" w:rsidP="0081350A">
      <w:pPr>
        <w:pStyle w:val="a6"/>
        <w:spacing w:after="0"/>
        <w:ind w:firstLine="851"/>
        <w:jc w:val="both"/>
        <w:rPr>
          <w:rFonts w:eastAsia="Times New Roman"/>
          <w:sz w:val="28"/>
        </w:rPr>
      </w:pPr>
      <w:r>
        <w:rPr>
          <w:rFonts w:eastAsia="Times New Roman"/>
          <w:sz w:val="28"/>
        </w:rPr>
        <w:t>стихийных бедствий и иных чрезвычайных ситуаций, требующих принятия экстренных решений;</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иных неотложных ситуациях, требующих незамедлительного принятия решения Советом.</w:t>
      </w:r>
    </w:p>
    <w:p w:rsidR="009917B8" w:rsidRDefault="009917B8" w:rsidP="0081350A">
      <w:pPr>
        <w:pStyle w:val="a6"/>
        <w:spacing w:after="0"/>
        <w:ind w:firstLine="851"/>
        <w:jc w:val="both"/>
        <w:rPr>
          <w:rFonts w:eastAsia="Times New Roman"/>
          <w:sz w:val="28"/>
        </w:rPr>
      </w:pPr>
      <w:r>
        <w:rPr>
          <w:rFonts w:eastAsia="Times New Roman"/>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9917B8" w:rsidRDefault="009917B8" w:rsidP="0081350A">
      <w:pPr>
        <w:pStyle w:val="a6"/>
        <w:numPr>
          <w:ilvl w:val="0"/>
          <w:numId w:val="6"/>
        </w:numPr>
        <w:tabs>
          <w:tab w:val="left" w:pos="57"/>
        </w:tabs>
        <w:spacing w:after="0"/>
        <w:ind w:left="0" w:firstLine="851"/>
        <w:jc w:val="both"/>
        <w:rPr>
          <w:sz w:val="28"/>
        </w:rPr>
      </w:pPr>
      <w:r>
        <w:rPr>
          <w:rFonts w:eastAsia="Times New Roman"/>
          <w:sz w:val="28"/>
        </w:rPr>
        <w:t xml:space="preserve">Совет собирается на свою первую сессию не позднее чем в трехнедельный срок со дня </w:t>
      </w:r>
      <w:r>
        <w:rPr>
          <w:sz w:val="28"/>
        </w:rPr>
        <w:t>избрания Совета в правомочном составе.</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Сессии Совета поселения проводятся открыто. Совет вправе проводить закрытые сессии в случаях, предусмотренных регламентом.</w:t>
      </w:r>
    </w:p>
    <w:p w:rsidR="009917B8" w:rsidRDefault="009917B8" w:rsidP="0081350A">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В отсутствие главы поселения председательствует на сессии один из депутатов, избираемы</w:t>
      </w:r>
      <w:r w:rsidR="003D029A" w:rsidRPr="002D5A50">
        <w:rPr>
          <w:rFonts w:ascii="Times New Roman" w:hAnsi="Times New Roman"/>
          <w:kern w:val="28"/>
          <w:sz w:val="28"/>
        </w:rPr>
        <w:t>й</w:t>
      </w:r>
      <w:r>
        <w:rPr>
          <w:rFonts w:ascii="Times New Roman" w:hAnsi="Times New Roman"/>
          <w:sz w:val="28"/>
        </w:rPr>
        <w:t xml:space="preserve"> на сессии Совета в соответствии с Регламентом Совета.</w:t>
      </w:r>
    </w:p>
    <w:p w:rsidR="009917B8" w:rsidRPr="00812702" w:rsidRDefault="009917B8" w:rsidP="0081350A">
      <w:pPr>
        <w:pStyle w:val="ConsNormal"/>
        <w:numPr>
          <w:ilvl w:val="0"/>
          <w:numId w:val="6"/>
        </w:numPr>
        <w:tabs>
          <w:tab w:val="left" w:pos="57"/>
        </w:tabs>
        <w:ind w:left="0" w:firstLine="851"/>
        <w:jc w:val="both"/>
        <w:rPr>
          <w:rFonts w:ascii="Times New Roman" w:hAnsi="Times New Roman"/>
          <w:sz w:val="28"/>
        </w:rPr>
      </w:pPr>
      <w:r w:rsidRPr="00812702">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9917B8" w:rsidRDefault="009917B8" w:rsidP="0081350A">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Порядок принятия решений Советом определяется настоящим уставом и регламентом Совета.</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Все сессии Совета протоколируются. </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28.</w:t>
      </w:r>
      <w:r w:rsidR="00407B6B">
        <w:rPr>
          <w:rFonts w:ascii="Times New Roman" w:eastAsia="Times New Roman" w:hAnsi="Times New Roman"/>
          <w:i w:val="0"/>
        </w:rPr>
        <w:t xml:space="preserve"> </w:t>
      </w:r>
      <w:r>
        <w:rPr>
          <w:rFonts w:ascii="Times New Roman" w:eastAsia="Times New Roman" w:hAnsi="Times New Roman"/>
          <w:i w:val="0"/>
        </w:rPr>
        <w:t xml:space="preserve"> Депутатские комиссии (комитеты) Совета </w:t>
      </w:r>
    </w:p>
    <w:p w:rsidR="009917B8" w:rsidRDefault="009917B8" w:rsidP="0081350A">
      <w:pPr>
        <w:tabs>
          <w:tab w:val="left" w:pos="142"/>
        </w:tabs>
        <w:ind w:firstLine="851"/>
        <w:jc w:val="both"/>
        <w:rPr>
          <w:rFonts w:eastAsia="Times New Roman"/>
          <w:sz w:val="28"/>
        </w:rPr>
      </w:pPr>
      <w:r>
        <w:rPr>
          <w:rFonts w:eastAsia="Times New Roman"/>
          <w:sz w:val="28"/>
        </w:rPr>
        <w:t xml:space="preserve">1. Все депутаты Совета, </w:t>
      </w:r>
      <w:r>
        <w:rPr>
          <w:sz w:val="28"/>
        </w:rPr>
        <w:t>за исключением председателя Совета</w:t>
      </w:r>
      <w:r>
        <w:rPr>
          <w:rFonts w:eastAsia="Times New Roman"/>
          <w:sz w:val="28"/>
        </w:rPr>
        <w:t>, участвуют в работе комиссий (комитетов) Совета.</w:t>
      </w:r>
    </w:p>
    <w:p w:rsidR="009917B8" w:rsidRDefault="009917B8" w:rsidP="0081350A">
      <w:pPr>
        <w:pStyle w:val="WW-2"/>
        <w:tabs>
          <w:tab w:val="left" w:pos="142"/>
        </w:tabs>
      </w:pPr>
      <w:r>
        <w:t>2. Структура, порядок формирования, полномочия и организация работы комиссий (комитетов) определяются регламентом Совета.</w:t>
      </w:r>
    </w:p>
    <w:p w:rsidR="009917B8" w:rsidRDefault="009917B8" w:rsidP="0081350A">
      <w:pPr>
        <w:tabs>
          <w:tab w:val="left" w:pos="142"/>
        </w:tabs>
        <w:ind w:firstLine="851"/>
        <w:jc w:val="both"/>
        <w:rPr>
          <w:rFonts w:eastAsia="Times New Roman"/>
          <w:sz w:val="28"/>
        </w:rPr>
      </w:pPr>
      <w:r>
        <w:rPr>
          <w:rFonts w:eastAsia="Times New Roman"/>
          <w:sz w:val="28"/>
        </w:rPr>
        <w:t>3. Задачи и сроки полномочий комиссий (комитетов) определяются Советом при их образовании.</w:t>
      </w:r>
    </w:p>
    <w:p w:rsidR="009917B8" w:rsidRDefault="009917B8" w:rsidP="0081350A">
      <w:pPr>
        <w:tabs>
          <w:tab w:val="left" w:pos="142"/>
        </w:tabs>
        <w:ind w:firstLine="851"/>
        <w:jc w:val="both"/>
        <w:rPr>
          <w:rFonts w:eastAsia="Times New Roman"/>
          <w:sz w:val="28"/>
        </w:rPr>
      </w:pPr>
      <w:r>
        <w:rPr>
          <w:rFonts w:eastAsia="Times New Roman"/>
          <w:sz w:val="28"/>
        </w:rPr>
        <w:t>4. Комиссии (комитеты) ответственны перед Советом и ему подотчетны.</w:t>
      </w:r>
    </w:p>
    <w:p w:rsidR="009917B8" w:rsidRDefault="009917B8" w:rsidP="0081350A">
      <w:pPr>
        <w:pStyle w:val="a6"/>
        <w:tabs>
          <w:tab w:val="left" w:pos="142"/>
        </w:tabs>
        <w:spacing w:after="0"/>
        <w:ind w:firstLine="851"/>
        <w:jc w:val="both"/>
        <w:rPr>
          <w:rFonts w:eastAsia="Times New Roman"/>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29.</w:t>
      </w:r>
      <w:r w:rsidR="00886382">
        <w:rPr>
          <w:rFonts w:eastAsia="Times New Roman"/>
          <w:b/>
          <w:sz w:val="28"/>
        </w:rPr>
        <w:t xml:space="preserve"> </w:t>
      </w:r>
      <w:r>
        <w:rPr>
          <w:rFonts w:eastAsia="Times New Roman"/>
          <w:b/>
          <w:sz w:val="28"/>
        </w:rPr>
        <w:t xml:space="preserve">Досрочное прекращение полномочий Совета </w:t>
      </w:r>
    </w:p>
    <w:p w:rsidR="009917B8" w:rsidRDefault="009917B8" w:rsidP="0081350A">
      <w:pPr>
        <w:numPr>
          <w:ilvl w:val="0"/>
          <w:numId w:val="7"/>
        </w:numPr>
        <w:tabs>
          <w:tab w:val="left" w:pos="1287"/>
        </w:tabs>
        <w:ind w:left="0" w:firstLine="851"/>
        <w:jc w:val="both"/>
        <w:rPr>
          <w:rFonts w:eastAsia="Times New Roman"/>
          <w:sz w:val="28"/>
          <w:szCs w:val="28"/>
        </w:rPr>
      </w:pPr>
      <w:r>
        <w:rPr>
          <w:rFonts w:eastAsia="Times New Roman"/>
          <w:sz w:val="28"/>
        </w:rPr>
        <w:t xml:space="preserve">Полномочия Совета могут быть досрочно прекращены </w:t>
      </w:r>
      <w:r>
        <w:rPr>
          <w:rFonts w:eastAsia="Times New Roman"/>
          <w:sz w:val="28"/>
          <w:szCs w:val="28"/>
        </w:rPr>
        <w:t xml:space="preserve">в порядке и по основаниям, предусмотренным статьей 73 Федерального закона от 06.10.2003 </w:t>
      </w:r>
      <w:r w:rsidR="0003690A" w:rsidRPr="0087331D">
        <w:rPr>
          <w:sz w:val="28"/>
          <w:szCs w:val="28"/>
        </w:rPr>
        <w:t>№ 131-ФЗ</w:t>
      </w:r>
      <w:r w:rsidR="0052796E">
        <w:rPr>
          <w:sz w:val="28"/>
          <w:szCs w:val="28"/>
        </w:rPr>
        <w:t xml:space="preserve"> </w:t>
      </w:r>
      <w:r>
        <w:rPr>
          <w:rFonts w:eastAsia="Times New Roman"/>
          <w:sz w:val="28"/>
          <w:szCs w:val="28"/>
        </w:rPr>
        <w:t>«Об общих принципах организации местного самоуправления в Российской Федерации».</w:t>
      </w:r>
    </w:p>
    <w:p w:rsidR="009917B8" w:rsidRDefault="009917B8" w:rsidP="0081350A">
      <w:pPr>
        <w:tabs>
          <w:tab w:val="left" w:pos="20860"/>
        </w:tabs>
        <w:ind w:left="851"/>
        <w:jc w:val="both"/>
        <w:rPr>
          <w:rFonts w:eastAsia="Times New Roman"/>
          <w:sz w:val="28"/>
          <w:szCs w:val="28"/>
        </w:rPr>
      </w:pPr>
      <w:r>
        <w:rPr>
          <w:rFonts w:eastAsia="Times New Roman"/>
          <w:sz w:val="28"/>
          <w:szCs w:val="28"/>
        </w:rPr>
        <w:t>Полномочия Совета также прекращаются в случае:</w:t>
      </w:r>
    </w:p>
    <w:p w:rsidR="009917B8" w:rsidRDefault="009917B8" w:rsidP="0081350A">
      <w:pPr>
        <w:tabs>
          <w:tab w:val="left" w:pos="2"/>
        </w:tabs>
        <w:ind w:firstLine="851"/>
        <w:jc w:val="both"/>
        <w:rPr>
          <w:rFonts w:eastAsia="Times New Roman"/>
          <w:sz w:val="28"/>
        </w:rPr>
      </w:pPr>
      <w:r>
        <w:rPr>
          <w:rFonts w:eastAsia="Times New Roman"/>
          <w:sz w:val="28"/>
          <w:szCs w:val="28"/>
        </w:rPr>
        <w:t>1</w:t>
      </w:r>
      <w:r>
        <w:rPr>
          <w:rFonts w:eastAsia="Times New Roman"/>
          <w:sz w:val="28"/>
        </w:rPr>
        <w:t>) принятия Советом решения о самороспуске;</w:t>
      </w:r>
    </w:p>
    <w:p w:rsidR="009917B8" w:rsidRDefault="009917B8" w:rsidP="0081350A">
      <w:pPr>
        <w:pStyle w:val="WW-2"/>
        <w:tabs>
          <w:tab w:val="left" w:pos="2"/>
        </w:tabs>
      </w:pPr>
      <w:r>
        <w:rPr>
          <w:szCs w:val="28"/>
        </w:rPr>
        <w:t>2</w:t>
      </w:r>
      <w:r>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674500" w:rsidRPr="007F2C6C" w:rsidRDefault="009917B8" w:rsidP="00674500">
      <w:pPr>
        <w:suppressAutoHyphens w:val="0"/>
        <w:ind w:firstLine="851"/>
        <w:jc w:val="both"/>
        <w:rPr>
          <w:sz w:val="28"/>
          <w:szCs w:val="28"/>
        </w:rPr>
      </w:pPr>
      <w:r>
        <w:rPr>
          <w:rFonts w:eastAsia="Times New Roman"/>
          <w:sz w:val="28"/>
        </w:rPr>
        <w:t xml:space="preserve">3) </w:t>
      </w:r>
      <w:r w:rsidR="00674500">
        <w:rPr>
          <w:rFonts w:eastAsia="Times New Roman"/>
          <w:sz w:val="28"/>
        </w:rPr>
        <w:t>преобразования поселения</w:t>
      </w:r>
      <w:r w:rsidR="00674500">
        <w:rPr>
          <w:sz w:val="28"/>
        </w:rPr>
        <w:t xml:space="preserve">, осуществляемого в соответствии с </w:t>
      </w:r>
      <w:r w:rsidR="00674500" w:rsidRPr="0087331D">
        <w:rPr>
          <w:sz w:val="28"/>
          <w:szCs w:val="28"/>
        </w:rPr>
        <w:t>Федеральным законом</w:t>
      </w:r>
      <w:r w:rsidR="0052796E">
        <w:rPr>
          <w:sz w:val="28"/>
          <w:szCs w:val="28"/>
        </w:rPr>
        <w:t xml:space="preserve"> </w:t>
      </w:r>
      <w:r w:rsidR="00674500" w:rsidRPr="00DD3716">
        <w:rPr>
          <w:sz w:val="28"/>
          <w:szCs w:val="28"/>
        </w:rPr>
        <w:t>от 06.10.2003 № 131-ФЗ «Об общих принципах организации местного самоуправления в Российской Федерации»</w:t>
      </w:r>
      <w:r w:rsidR="00674500" w:rsidRPr="00DD3716">
        <w:rPr>
          <w:sz w:val="28"/>
        </w:rPr>
        <w:t>, а</w:t>
      </w:r>
      <w:r w:rsidR="00674500" w:rsidRPr="0097570F">
        <w:rPr>
          <w:sz w:val="28"/>
        </w:rPr>
        <w:t xml:space="preserve"> также в случае упразднения поселения;</w:t>
      </w:r>
    </w:p>
    <w:p w:rsidR="009917B8" w:rsidRDefault="009917B8" w:rsidP="0081350A">
      <w:pPr>
        <w:pStyle w:val="WW-3"/>
        <w:rPr>
          <w:b w:val="0"/>
          <w:i w:val="0"/>
        </w:rPr>
      </w:pPr>
      <w:r>
        <w:rPr>
          <w:b w:val="0"/>
          <w:i w:val="0"/>
          <w:szCs w:val="28"/>
        </w:rPr>
        <w:t>4</w:t>
      </w:r>
      <w:r>
        <w:rPr>
          <w:b w:val="0"/>
          <w:i w:val="0"/>
        </w:rPr>
        <w:t>) утраты поселением статуса муниципального образования в связи с его объединением с городским округом;</w:t>
      </w:r>
    </w:p>
    <w:p w:rsidR="009917B8" w:rsidRDefault="009917B8" w:rsidP="0081350A">
      <w:pPr>
        <w:autoSpaceDE w:val="0"/>
        <w:ind w:firstLine="851"/>
        <w:jc w:val="both"/>
        <w:rPr>
          <w:sz w:val="28"/>
        </w:rPr>
      </w:pPr>
      <w:r>
        <w:rPr>
          <w:sz w:val="28"/>
          <w:szCs w:val="28"/>
        </w:rPr>
        <w:t>5</w:t>
      </w:r>
      <w:r>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D475C6" w:rsidRPr="007F2C6C" w:rsidRDefault="009917B8" w:rsidP="00D475C6">
      <w:pPr>
        <w:suppressAutoHyphens w:val="0"/>
        <w:ind w:firstLine="851"/>
        <w:jc w:val="both"/>
        <w:rPr>
          <w:i/>
          <w:color w:val="FF0000"/>
          <w:sz w:val="28"/>
          <w:szCs w:val="28"/>
          <w:u w:val="single"/>
        </w:rPr>
      </w:pPr>
      <w:r>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3. Заявление о самороспуске подлежит рассмотрению на очередной либо на внеочередной сессии Совета, но не позднее одного месяца со дня его поступления в Совет.</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9917B8" w:rsidRDefault="009917B8" w:rsidP="0081350A">
      <w:pPr>
        <w:pStyle w:val="WW-2"/>
        <w:tabs>
          <w:tab w:val="left" w:pos="1351"/>
        </w:tabs>
      </w:pPr>
      <w:r>
        <w:t>5. Досрочное прекращение полномочий Совета влечет досрочное прекращение полномочий депутатов Совета.</w:t>
      </w:r>
    </w:p>
    <w:p w:rsidR="009917B8" w:rsidRDefault="009917B8" w:rsidP="0081350A">
      <w:pPr>
        <w:tabs>
          <w:tab w:val="left" w:pos="1351"/>
          <w:tab w:val="left" w:pos="1482"/>
        </w:tabs>
        <w:ind w:firstLine="851"/>
        <w:jc w:val="both"/>
        <w:rPr>
          <w:rFonts w:eastAsia="Times New Roman"/>
          <w:sz w:val="28"/>
        </w:rPr>
      </w:pPr>
      <w:r>
        <w:rPr>
          <w:rFonts w:eastAsia="Times New Roman"/>
          <w:sz w:val="28"/>
        </w:rPr>
        <w:t xml:space="preserve">6. В случае досрочного прекращения </w:t>
      </w:r>
      <w:r w:rsidR="00694A2B" w:rsidRPr="0087331D">
        <w:rPr>
          <w:rFonts w:eastAsia="Times New Roman"/>
          <w:sz w:val="28"/>
        </w:rPr>
        <w:t xml:space="preserve">полномочий Совета </w:t>
      </w:r>
      <w:r w:rsidRPr="0087331D">
        <w:rPr>
          <w:rFonts w:eastAsia="Times New Roman"/>
          <w:sz w:val="28"/>
        </w:rPr>
        <w:t xml:space="preserve">или </w:t>
      </w:r>
      <w:r w:rsidR="00694A2B" w:rsidRPr="0087331D">
        <w:rPr>
          <w:rFonts w:eastAsia="Times New Roman"/>
          <w:sz w:val="28"/>
        </w:rPr>
        <w:t>его</w:t>
      </w:r>
      <w:r w:rsidR="0052796E">
        <w:rPr>
          <w:rFonts w:eastAsia="Times New Roman"/>
          <w:sz w:val="28"/>
        </w:rPr>
        <w:t xml:space="preserve"> </w:t>
      </w:r>
      <w:r>
        <w:rPr>
          <w:rFonts w:eastAsia="Times New Roman"/>
          <w:sz w:val="28"/>
        </w:rPr>
        <w:t>самороспуска, выборы депутатов Совета</w:t>
      </w:r>
      <w:r w:rsidR="0052796E">
        <w:rPr>
          <w:rFonts w:eastAsia="Times New Roman"/>
          <w:sz w:val="28"/>
        </w:rPr>
        <w:t xml:space="preserve"> </w:t>
      </w:r>
      <w:r>
        <w:rPr>
          <w:rFonts w:eastAsia="Times New Roman"/>
          <w:sz w:val="28"/>
        </w:rPr>
        <w:t>нового</w:t>
      </w:r>
      <w:r w:rsidR="0052796E">
        <w:rPr>
          <w:rFonts w:eastAsia="Times New Roman"/>
          <w:sz w:val="28"/>
        </w:rPr>
        <w:t xml:space="preserve"> </w:t>
      </w:r>
      <w:r>
        <w:rPr>
          <w:rFonts w:eastAsia="Times New Roman"/>
          <w:sz w:val="28"/>
        </w:rPr>
        <w:t xml:space="preserve">созыва назначаются и </w:t>
      </w:r>
      <w:r>
        <w:rPr>
          <w:rFonts w:eastAsia="Times New Roman"/>
          <w:sz w:val="28"/>
        </w:rPr>
        <w:lastRenderedPageBreak/>
        <w:t>проводятся в соответствии с законодательством.</w:t>
      </w:r>
    </w:p>
    <w:p w:rsidR="009917B8" w:rsidRDefault="009917B8" w:rsidP="0081350A">
      <w:pPr>
        <w:tabs>
          <w:tab w:val="left" w:pos="142"/>
          <w:tab w:val="left" w:pos="148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30. Глава поселения</w:t>
      </w:r>
    </w:p>
    <w:p w:rsidR="009917B8" w:rsidRDefault="009917B8" w:rsidP="00242FAF">
      <w:pPr>
        <w:pStyle w:val="ConsNormal"/>
        <w:numPr>
          <w:ilvl w:val="1"/>
          <w:numId w:val="8"/>
        </w:numPr>
        <w:tabs>
          <w:tab w:val="left" w:pos="1276"/>
        </w:tabs>
        <w:ind w:left="0" w:firstLine="851"/>
        <w:jc w:val="both"/>
        <w:rPr>
          <w:rFonts w:ascii="Times New Roman" w:hAnsi="Times New Roman"/>
          <w:sz w:val="28"/>
        </w:rPr>
      </w:pPr>
      <w:r>
        <w:rPr>
          <w:rFonts w:ascii="Times New Roman" w:hAnsi="Times New Roman"/>
          <w:sz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9917B8" w:rsidRDefault="009917B8" w:rsidP="00242FAF">
      <w:pPr>
        <w:pStyle w:val="ConsNormal"/>
        <w:numPr>
          <w:ilvl w:val="1"/>
          <w:numId w:val="8"/>
        </w:numPr>
        <w:tabs>
          <w:tab w:val="left" w:pos="72"/>
          <w:tab w:val="left" w:pos="1276"/>
        </w:tabs>
        <w:ind w:left="0" w:firstLine="851"/>
        <w:jc w:val="both"/>
        <w:rPr>
          <w:rFonts w:ascii="Times New Roman" w:hAnsi="Times New Roman"/>
          <w:sz w:val="28"/>
        </w:rPr>
      </w:pPr>
      <w:r>
        <w:rPr>
          <w:rFonts w:ascii="Times New Roman" w:hAnsi="Times New Roman"/>
          <w:sz w:val="28"/>
        </w:rPr>
        <w:t xml:space="preserve">Глава поселения возглавляет администрацию и исполняет полномочия председателя Совета. </w:t>
      </w:r>
    </w:p>
    <w:p w:rsidR="009917B8" w:rsidRDefault="009917B8" w:rsidP="00242FAF">
      <w:pPr>
        <w:pStyle w:val="ConsNormal"/>
        <w:numPr>
          <w:ilvl w:val="1"/>
          <w:numId w:val="8"/>
        </w:numPr>
        <w:tabs>
          <w:tab w:val="left" w:pos="-851"/>
          <w:tab w:val="left" w:pos="1276"/>
        </w:tabs>
        <w:ind w:left="0" w:firstLine="851"/>
        <w:jc w:val="both"/>
        <w:rPr>
          <w:rFonts w:ascii="Times New Roman" w:hAnsi="Times New Roman"/>
          <w:color w:val="000000"/>
          <w:sz w:val="28"/>
        </w:rPr>
      </w:pPr>
      <w:r>
        <w:rPr>
          <w:rFonts w:ascii="Times New Roman" w:hAnsi="Times New Roman"/>
          <w:sz w:val="28"/>
        </w:rPr>
        <w:t>Глава поселения</w:t>
      </w:r>
      <w:r>
        <w:rPr>
          <w:rFonts w:ascii="Times New Roman" w:hAnsi="Times New Roman"/>
          <w:color w:val="000000"/>
          <w:sz w:val="28"/>
        </w:rPr>
        <w:t xml:space="preserve"> исполняет свои полномочия на постоянной основе.</w:t>
      </w:r>
    </w:p>
    <w:p w:rsidR="009917B8" w:rsidRDefault="009917B8" w:rsidP="00242FAF">
      <w:pPr>
        <w:pStyle w:val="ConsNormal"/>
        <w:numPr>
          <w:ilvl w:val="1"/>
          <w:numId w:val="8"/>
        </w:numPr>
        <w:tabs>
          <w:tab w:val="left" w:pos="-2268"/>
          <w:tab w:val="left" w:pos="-1843"/>
          <w:tab w:val="left" w:pos="1276"/>
        </w:tabs>
        <w:ind w:left="0" w:firstLine="851"/>
        <w:jc w:val="both"/>
        <w:rPr>
          <w:rFonts w:ascii="Times New Roman" w:hAnsi="Times New Roman"/>
          <w:sz w:val="28"/>
        </w:rPr>
      </w:pPr>
      <w:r>
        <w:rPr>
          <w:rFonts w:ascii="Times New Roman" w:hAnsi="Times New Roman"/>
          <w:sz w:val="28"/>
        </w:rPr>
        <w:t>Глава поселения подконтролен и подотчетен непосредственно населению муниципального образования и Совету.</w:t>
      </w:r>
    </w:p>
    <w:p w:rsidR="009917B8" w:rsidRDefault="009917B8" w:rsidP="00242FAF">
      <w:pPr>
        <w:pStyle w:val="ConsNormal"/>
        <w:numPr>
          <w:ilvl w:val="1"/>
          <w:numId w:val="8"/>
        </w:numPr>
        <w:tabs>
          <w:tab w:val="left" w:pos="-2268"/>
          <w:tab w:val="left" w:pos="1276"/>
        </w:tabs>
        <w:ind w:left="0" w:firstLine="851"/>
        <w:jc w:val="both"/>
        <w:rPr>
          <w:rFonts w:ascii="Times New Roman" w:hAnsi="Times New Roman"/>
          <w:sz w:val="28"/>
        </w:rPr>
      </w:pPr>
      <w:r>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9917B8" w:rsidRDefault="009917B8" w:rsidP="00242FAF">
      <w:pPr>
        <w:pStyle w:val="ConsNormal"/>
        <w:numPr>
          <w:ilvl w:val="1"/>
          <w:numId w:val="8"/>
        </w:numPr>
        <w:tabs>
          <w:tab w:val="clear" w:pos="1647"/>
        </w:tabs>
        <w:ind w:left="0" w:firstLine="851"/>
        <w:jc w:val="both"/>
        <w:rPr>
          <w:rFonts w:ascii="Times New Roman" w:hAnsi="Times New Roman"/>
          <w:sz w:val="28"/>
        </w:rPr>
      </w:pPr>
      <w:r>
        <w:rPr>
          <w:rFonts w:ascii="Times New Roman" w:hAnsi="Times New Roman"/>
          <w:sz w:val="28"/>
        </w:rPr>
        <w:t xml:space="preserve">Главой поселения может быть избран гражданин Российской Федерации, достигший </w:t>
      </w:r>
      <w:r w:rsidR="00FB425E">
        <w:rPr>
          <w:rFonts w:ascii="Times New Roman" w:hAnsi="Times New Roman"/>
          <w:sz w:val="28"/>
        </w:rPr>
        <w:t xml:space="preserve">на день </w:t>
      </w:r>
      <w:r>
        <w:rPr>
          <w:rFonts w:ascii="Times New Roman" w:hAnsi="Times New Roman"/>
          <w:sz w:val="28"/>
        </w:rPr>
        <w:t>голосования возраста 21 года.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F436A7" w:rsidRPr="001252F4" w:rsidRDefault="00F436A7" w:rsidP="0081350A">
      <w:pPr>
        <w:pStyle w:val="ConsNormal"/>
        <w:ind w:firstLine="851"/>
        <w:jc w:val="both"/>
        <w:rPr>
          <w:rFonts w:ascii="Times New Roman" w:hAnsi="Times New Roman"/>
          <w:sz w:val="28"/>
          <w:szCs w:val="28"/>
        </w:rPr>
      </w:pPr>
      <w:r w:rsidRPr="001252F4">
        <w:rPr>
          <w:rFonts w:ascii="Times New Roman" w:hAnsi="Times New Roman"/>
          <w:sz w:val="28"/>
          <w:szCs w:val="28"/>
        </w:rPr>
        <w:t>В трехмесячный срок после вступления в должность глава поселения представляет населению поселения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w:t>
      </w:r>
      <w:r w:rsidR="00C35872">
        <w:rPr>
          <w:rFonts w:ascii="Times New Roman" w:hAnsi="Times New Roman"/>
          <w:sz w:val="28"/>
          <w:szCs w:val="28"/>
        </w:rPr>
        <w:t xml:space="preserve"> администрации</w:t>
      </w:r>
      <w:r w:rsidRPr="001252F4">
        <w:rPr>
          <w:rFonts w:ascii="Times New Roman" w:hAnsi="Times New Roman"/>
          <w:sz w:val="28"/>
          <w:szCs w:val="28"/>
        </w:rPr>
        <w:t xml:space="preserve"> поселения.</w:t>
      </w:r>
    </w:p>
    <w:p w:rsidR="009917B8" w:rsidRDefault="009917B8" w:rsidP="00242FAF">
      <w:pPr>
        <w:pStyle w:val="ConsNormal"/>
        <w:numPr>
          <w:ilvl w:val="1"/>
          <w:numId w:val="8"/>
        </w:numPr>
        <w:tabs>
          <w:tab w:val="clear" w:pos="1647"/>
          <w:tab w:val="num" w:pos="0"/>
        </w:tabs>
        <w:ind w:left="0" w:firstLine="851"/>
        <w:jc w:val="both"/>
        <w:rPr>
          <w:rFonts w:ascii="Times New Roman" w:hAnsi="Times New Roman"/>
          <w:sz w:val="28"/>
        </w:rPr>
      </w:pPr>
      <w:r>
        <w:rPr>
          <w:rFonts w:ascii="Times New Roman" w:hAnsi="Times New Roman"/>
          <w:sz w:val="28"/>
        </w:rPr>
        <w:t>Вступление в должность главы</w:t>
      </w:r>
      <w:r w:rsidR="0052796E">
        <w:rPr>
          <w:rFonts w:ascii="Times New Roman" w:hAnsi="Times New Roman"/>
          <w:sz w:val="28"/>
        </w:rPr>
        <w:t xml:space="preserve"> </w:t>
      </w:r>
      <w:r>
        <w:rPr>
          <w:rFonts w:ascii="Times New Roman" w:hAnsi="Times New Roman"/>
          <w:sz w:val="28"/>
        </w:rPr>
        <w:t>поселения осуществляется не позднее трех недель со дня избрания в торжественной обстановке на сессии Совета.</w:t>
      </w:r>
    </w:p>
    <w:p w:rsidR="009917B8" w:rsidRDefault="009917B8" w:rsidP="0081350A">
      <w:pPr>
        <w:ind w:firstLine="851"/>
        <w:jc w:val="both"/>
        <w:rPr>
          <w:sz w:val="28"/>
        </w:rPr>
      </w:pPr>
      <w:r>
        <w:rPr>
          <w:sz w:val="28"/>
        </w:rPr>
        <w:t xml:space="preserve">8.Глава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585ADC">
        <w:rPr>
          <w:rStyle w:val="80"/>
        </w:rPr>
        <w:t>и д</w:t>
      </w:r>
      <w:r w:rsidRPr="00EE335F">
        <w:rPr>
          <w:sz w:val="28"/>
        </w:rPr>
        <w:t>олжности</w:t>
      </w:r>
      <w:r>
        <w:rPr>
          <w:sz w:val="28"/>
        </w:rPr>
        <w:t xml:space="preserve"> муниципальной службы. </w:t>
      </w:r>
    </w:p>
    <w:p w:rsidR="009917B8" w:rsidRDefault="009917B8" w:rsidP="0081350A">
      <w:pPr>
        <w:ind w:firstLine="851"/>
        <w:jc w:val="both"/>
        <w:rPr>
          <w:sz w:val="28"/>
        </w:rPr>
      </w:pPr>
      <w:r>
        <w:rPr>
          <w:sz w:val="28"/>
        </w:rPr>
        <w:t>9. Глава поселения не вправе:</w:t>
      </w:r>
    </w:p>
    <w:p w:rsidR="003041F9" w:rsidRPr="0087331D" w:rsidRDefault="00665B58" w:rsidP="00665B58">
      <w:pPr>
        <w:widowControl/>
        <w:suppressAutoHyphens w:val="0"/>
        <w:autoSpaceDE w:val="0"/>
        <w:autoSpaceDN w:val="0"/>
        <w:adjustRightInd w:val="0"/>
        <w:ind w:firstLine="851"/>
        <w:jc w:val="both"/>
        <w:rPr>
          <w:strike/>
        </w:rPr>
      </w:pPr>
      <w:r w:rsidRPr="0087331D">
        <w:rPr>
          <w:rFonts w:eastAsiaTheme="minorHAnsi"/>
          <w:kern w:val="0"/>
          <w:sz w:val="28"/>
          <w:szCs w:val="28"/>
        </w:rPr>
        <w:t>1) з</w:t>
      </w:r>
      <w:r w:rsidR="003041F9" w:rsidRPr="0087331D">
        <w:rPr>
          <w:rFonts w:eastAsiaTheme="minorHAnsi"/>
          <w:kern w:val="0"/>
          <w:sz w:val="28"/>
          <w:szCs w:val="28"/>
        </w:rPr>
        <w:t>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w:t>
      </w:r>
      <w:r w:rsidR="00094BC3" w:rsidRPr="001C3AC9">
        <w:rPr>
          <w:rFonts w:eastAsia="Calibri"/>
          <w:kern w:val="0"/>
          <w:sz w:val="28"/>
          <w:szCs w:val="28"/>
        </w:rPr>
        <w:t>,</w:t>
      </w:r>
      <w:r w:rsidR="00094BC3" w:rsidRPr="001C3AC9">
        <w:rPr>
          <w:sz w:val="28"/>
          <w:szCs w:val="28"/>
        </w:rPr>
        <w:t xml:space="preserve"> совета муниципальных </w:t>
      </w:r>
      <w:r w:rsidR="00094BC3" w:rsidRPr="001C3AC9">
        <w:rPr>
          <w:sz w:val="28"/>
          <w:szCs w:val="28"/>
        </w:rPr>
        <w:lastRenderedPageBreak/>
        <w:t>образований Краснодарского края, иных объединений муниципальных образований</w:t>
      </w:r>
      <w:r w:rsidR="003041F9" w:rsidRPr="001C3AC9">
        <w:rPr>
          <w:rFonts w:eastAsiaTheme="minorHAnsi"/>
          <w:kern w:val="0"/>
          <w:sz w:val="28"/>
          <w:szCs w:val="28"/>
        </w:rPr>
        <w:t>)</w:t>
      </w:r>
      <w:r w:rsidR="003041F9" w:rsidRPr="0087331D">
        <w:rPr>
          <w:rFonts w:eastAsiaTheme="minorHAnsi"/>
          <w:kern w:val="0"/>
          <w:sz w:val="28"/>
          <w:szCs w:val="28"/>
        </w:rPr>
        <w:t xml:space="preserve">,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w:t>
      </w:r>
      <w:r w:rsidRPr="0087331D">
        <w:rPr>
          <w:rFonts w:eastAsiaTheme="minorHAnsi"/>
          <w:kern w:val="0"/>
          <w:sz w:val="28"/>
          <w:szCs w:val="28"/>
        </w:rPr>
        <w:t>Краснодарского края</w:t>
      </w:r>
      <w:r w:rsidR="003041F9" w:rsidRPr="0087331D">
        <w:rPr>
          <w:rFonts w:eastAsiaTheme="minorHAnsi"/>
          <w:kern w:val="0"/>
          <w:sz w:val="28"/>
          <w:szCs w:val="28"/>
        </w:rPr>
        <w:t>, ему не поручено участвовать в управлении этой организацией;</w:t>
      </w:r>
    </w:p>
    <w:p w:rsidR="009917B8" w:rsidRPr="0087331D" w:rsidRDefault="00DE3807" w:rsidP="0081350A">
      <w:pPr>
        <w:ind w:firstLine="851"/>
        <w:jc w:val="both"/>
        <w:rPr>
          <w:sz w:val="28"/>
        </w:rPr>
      </w:pPr>
      <w:r w:rsidRPr="0087331D">
        <w:rPr>
          <w:sz w:val="28"/>
        </w:rPr>
        <w:t>2</w:t>
      </w:r>
      <w:r w:rsidR="009917B8" w:rsidRPr="0087331D">
        <w:rPr>
          <w:sz w:val="28"/>
        </w:rPr>
        <w:t>)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917B8" w:rsidRDefault="00DE3807" w:rsidP="0081350A">
      <w:pPr>
        <w:pStyle w:val="ConsNormal"/>
        <w:tabs>
          <w:tab w:val="left" w:pos="0"/>
        </w:tabs>
        <w:ind w:firstLine="851"/>
        <w:jc w:val="both"/>
        <w:rPr>
          <w:rFonts w:ascii="Times New Roman" w:hAnsi="Times New Roman"/>
          <w:sz w:val="28"/>
        </w:rPr>
      </w:pPr>
      <w:r w:rsidRPr="0087331D">
        <w:rPr>
          <w:rFonts w:ascii="Times New Roman" w:hAnsi="Times New Roman"/>
          <w:sz w:val="28"/>
        </w:rPr>
        <w:t>3</w:t>
      </w:r>
      <w:r w:rsidR="009917B8" w:rsidRPr="0087331D">
        <w:rPr>
          <w:rFonts w:ascii="Times New Roman" w:hAnsi="Times New Roman"/>
          <w:sz w:val="28"/>
        </w:rPr>
        <w:t>) входить в состав органов управления, попечительских или</w:t>
      </w:r>
      <w:r w:rsidR="009917B8">
        <w:rPr>
          <w:rFonts w:ascii="Times New Roman" w:hAnsi="Times New Roman"/>
          <w:sz w:val="28"/>
        </w:rPr>
        <w:t xml:space="preserve">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w:t>
      </w:r>
      <w:r w:rsidR="00A03B53">
        <w:rPr>
          <w:rFonts w:ascii="Times New Roman" w:hAnsi="Times New Roman"/>
          <w:sz w:val="28"/>
        </w:rPr>
        <w:t>.</w:t>
      </w:r>
      <w:r>
        <w:rPr>
          <w:rFonts w:ascii="Times New Roman" w:hAnsi="Times New Roman"/>
          <w:sz w:val="28"/>
        </w:rPr>
        <w:t xml:space="preserve">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w:t>
      </w:r>
    </w:p>
    <w:p w:rsidR="009917B8" w:rsidRDefault="009917B8" w:rsidP="0081350A">
      <w:pPr>
        <w:pStyle w:val="ConsNormal"/>
        <w:tabs>
          <w:tab w:val="left" w:pos="-709"/>
        </w:tabs>
        <w:ind w:firstLine="851"/>
        <w:jc w:val="both"/>
        <w:rPr>
          <w:rFonts w:ascii="Times New Roman" w:hAnsi="Times New Roman"/>
          <w:sz w:val="28"/>
        </w:rPr>
      </w:pPr>
      <w:r>
        <w:rPr>
          <w:rFonts w:ascii="Times New Roman" w:hAnsi="Times New Roman"/>
          <w:sz w:val="28"/>
        </w:rPr>
        <w:t>11. 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sidR="0052796E">
        <w:rPr>
          <w:rFonts w:ascii="Times New Roman" w:hAnsi="Times New Roman"/>
          <w:sz w:val="28"/>
        </w:rPr>
        <w:t xml:space="preserve"> </w:t>
      </w:r>
      <w:r>
        <w:rPr>
          <w:rFonts w:ascii="Times New Roman" w:hAnsi="Times New Roman"/>
          <w:sz w:val="28"/>
        </w:rPr>
        <w:t>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9917B8" w:rsidRDefault="009917B8" w:rsidP="0081350A">
      <w:pPr>
        <w:pStyle w:val="ConsNormal"/>
        <w:tabs>
          <w:tab w:val="left" w:pos="-1985"/>
        </w:tabs>
        <w:ind w:firstLine="851"/>
        <w:jc w:val="both"/>
        <w:rPr>
          <w:rFonts w:ascii="Times New Roman" w:hAnsi="Times New Roman"/>
          <w:sz w:val="28"/>
        </w:rPr>
      </w:pPr>
      <w:r>
        <w:rPr>
          <w:rFonts w:ascii="Times New Roman" w:hAnsi="Times New Roman"/>
          <w:color w:val="000000"/>
          <w:sz w:val="28"/>
        </w:rPr>
        <w:t xml:space="preserve">12. Глава </w:t>
      </w:r>
      <w:r>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главой </w:t>
      </w:r>
      <w:r>
        <w:rPr>
          <w:rFonts w:ascii="Times New Roman" w:hAnsi="Times New Roman"/>
          <w:sz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A26D3F">
      <w:pPr>
        <w:widowControl/>
        <w:suppressAutoHyphens w:val="0"/>
        <w:autoSpaceDE w:val="0"/>
        <w:autoSpaceDN w:val="0"/>
        <w:adjustRightInd w:val="0"/>
        <w:ind w:firstLine="851"/>
        <w:jc w:val="both"/>
        <w:rPr>
          <w:sz w:val="28"/>
        </w:rPr>
      </w:pPr>
      <w:r>
        <w:rPr>
          <w:sz w:val="28"/>
        </w:rPr>
        <w:t>13. Глава поселения не может участвовать в качестве защитника или представителя (кроме случаев законного представительства) по гражданскому</w:t>
      </w:r>
      <w:r w:rsidR="003E792A" w:rsidRPr="001252F4">
        <w:rPr>
          <w:rFonts w:eastAsiaTheme="minorHAnsi"/>
          <w:bCs/>
          <w:kern w:val="0"/>
          <w:sz w:val="28"/>
          <w:szCs w:val="28"/>
        </w:rPr>
        <w:t xml:space="preserve">, </w:t>
      </w:r>
      <w:r w:rsidR="003E792A" w:rsidRPr="001252F4">
        <w:rPr>
          <w:rFonts w:eastAsiaTheme="minorHAnsi"/>
          <w:bCs/>
          <w:kern w:val="0"/>
          <w:sz w:val="28"/>
          <w:szCs w:val="28"/>
        </w:rPr>
        <w:lastRenderedPageBreak/>
        <w:t>административному</w:t>
      </w:r>
      <w:r>
        <w:rPr>
          <w:sz w:val="28"/>
        </w:rPr>
        <w:t xml:space="preserve"> или уголовному делу либо делу об административном правонарушении.</w:t>
      </w:r>
    </w:p>
    <w:p w:rsidR="00EB373E" w:rsidRPr="00D23DC0" w:rsidRDefault="00EB373E" w:rsidP="00EB373E">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14. </w:t>
      </w:r>
      <w:r w:rsidRPr="00D23DC0">
        <w:rPr>
          <w:rFonts w:ascii="Times New Roman" w:eastAsiaTheme="minorHAnsi" w:hAnsi="Times New Roman" w:cs="Times New Roman"/>
          <w:kern w:val="0"/>
          <w:sz w:val="28"/>
          <w:szCs w:val="28"/>
          <w:lang w:eastAsia="en-US" w:bidi="ar-SA"/>
        </w:rPr>
        <w:t xml:space="preserve">Глава </w:t>
      </w:r>
      <w:r w:rsidR="009C2354" w:rsidRPr="00D23DC0">
        <w:rPr>
          <w:rFonts w:ascii="Times New Roman" w:eastAsiaTheme="minorHAnsi" w:hAnsi="Times New Roman" w:cs="Times New Roman"/>
          <w:kern w:val="0"/>
          <w:sz w:val="28"/>
          <w:szCs w:val="28"/>
          <w:lang w:eastAsia="en-US" w:bidi="ar-SA"/>
        </w:rPr>
        <w:t>поселения</w:t>
      </w:r>
      <w:r w:rsidRPr="00D23DC0">
        <w:rPr>
          <w:rFonts w:ascii="Times New Roman" w:eastAsiaTheme="minorHAnsi" w:hAnsi="Times New Roman" w:cs="Times New Roman"/>
          <w:kern w:val="0"/>
          <w:sz w:val="28"/>
          <w:szCs w:val="28"/>
          <w:lang w:eastAsia="en-US" w:bidi="ar-SA"/>
        </w:rPr>
        <w:t xml:space="preserve"> должен соблюдать ограничения и запреты и исполнять обязанности, которые установлены Федеральным </w:t>
      </w:r>
      <w:hyperlink r:id="rId13" w:history="1">
        <w:r w:rsidRPr="00D23DC0">
          <w:rPr>
            <w:rFonts w:ascii="Times New Roman" w:eastAsiaTheme="minorHAnsi" w:hAnsi="Times New Roman" w:cs="Times New Roman"/>
            <w:kern w:val="0"/>
            <w:sz w:val="28"/>
            <w:szCs w:val="28"/>
            <w:lang w:eastAsia="en-US" w:bidi="ar-SA"/>
          </w:rPr>
          <w:t>законом</w:t>
        </w:r>
      </w:hyperlink>
      <w:r w:rsidRPr="00D23DC0">
        <w:rPr>
          <w:rFonts w:ascii="Times New Roman" w:eastAsiaTheme="minorHAnsi" w:hAnsi="Times New Roman" w:cs="Times New Roman"/>
          <w:kern w:val="0"/>
          <w:sz w:val="28"/>
          <w:szCs w:val="28"/>
          <w:lang w:eastAsia="en-US" w:bidi="ar-SA"/>
        </w:rPr>
        <w:t xml:space="preserve"> от 25.12.2008 № 273-ФЗ </w:t>
      </w:r>
      <w:r w:rsidR="005B2D9F" w:rsidRPr="00D23DC0">
        <w:rPr>
          <w:rFonts w:ascii="Times New Roman" w:eastAsiaTheme="minorHAnsi" w:hAnsi="Times New Roman" w:cs="Times New Roman"/>
          <w:kern w:val="0"/>
          <w:sz w:val="28"/>
          <w:szCs w:val="28"/>
          <w:lang w:eastAsia="en-US" w:bidi="ar-SA"/>
        </w:rPr>
        <w:t>«</w:t>
      </w:r>
      <w:r w:rsidRPr="00D23DC0">
        <w:rPr>
          <w:rFonts w:ascii="Times New Roman" w:eastAsiaTheme="minorHAnsi" w:hAnsi="Times New Roman" w:cs="Times New Roman"/>
          <w:kern w:val="0"/>
          <w:sz w:val="28"/>
          <w:szCs w:val="28"/>
          <w:lang w:eastAsia="en-US" w:bidi="ar-SA"/>
        </w:rPr>
        <w:t>О противодействии коррупции</w:t>
      </w:r>
      <w:r w:rsidR="005B2D9F" w:rsidRPr="00D23DC0">
        <w:rPr>
          <w:rFonts w:ascii="Times New Roman" w:eastAsiaTheme="minorHAnsi" w:hAnsi="Times New Roman" w:cs="Times New Roman"/>
          <w:kern w:val="0"/>
          <w:sz w:val="28"/>
          <w:szCs w:val="28"/>
          <w:lang w:eastAsia="en-US" w:bidi="ar-SA"/>
        </w:rPr>
        <w:t>»</w:t>
      </w:r>
      <w:r w:rsidRPr="00D23DC0">
        <w:rPr>
          <w:rFonts w:ascii="Times New Roman" w:eastAsiaTheme="minorHAnsi" w:hAnsi="Times New Roman" w:cs="Times New Roman"/>
          <w:kern w:val="0"/>
          <w:sz w:val="28"/>
          <w:szCs w:val="28"/>
          <w:lang w:eastAsia="en-US" w:bidi="ar-SA"/>
        </w:rPr>
        <w:t xml:space="preserve"> и другими федеральными законами.</w:t>
      </w:r>
    </w:p>
    <w:p w:rsidR="005F4AFD" w:rsidRDefault="005F4AFD"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31. Полномочия главы поселения</w:t>
      </w:r>
    </w:p>
    <w:p w:rsidR="009917B8" w:rsidRDefault="009917B8" w:rsidP="0081350A">
      <w:pPr>
        <w:tabs>
          <w:tab w:val="left" w:pos="-2410"/>
        </w:tabs>
        <w:ind w:firstLine="851"/>
        <w:rPr>
          <w:rFonts w:eastAsia="Times New Roman"/>
          <w:sz w:val="28"/>
        </w:rPr>
      </w:pPr>
      <w:r>
        <w:rPr>
          <w:rFonts w:eastAsia="Times New Roman"/>
          <w:sz w:val="28"/>
        </w:rPr>
        <w:t>1. Глава</w:t>
      </w:r>
      <w:r w:rsidR="0052796E">
        <w:rPr>
          <w:rFonts w:eastAsia="Times New Roman"/>
          <w:sz w:val="28"/>
        </w:rPr>
        <w:t xml:space="preserve"> </w:t>
      </w:r>
      <w:r>
        <w:rPr>
          <w:rFonts w:eastAsia="Times New Roman"/>
          <w:sz w:val="28"/>
        </w:rPr>
        <w:t>поселения в пределах своих полномочий:</w:t>
      </w:r>
    </w:p>
    <w:p w:rsidR="009917B8" w:rsidRDefault="009917B8" w:rsidP="0081350A">
      <w:pPr>
        <w:tabs>
          <w:tab w:val="left" w:pos="-2410"/>
        </w:tabs>
        <w:ind w:firstLine="851"/>
        <w:jc w:val="both"/>
        <w:rPr>
          <w:rFonts w:eastAsia="Times New Roman"/>
          <w:sz w:val="28"/>
        </w:rPr>
      </w:pPr>
      <w:r>
        <w:rPr>
          <w:rFonts w:eastAsia="Times New Roman"/>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2) подписывает и обнародует в порядке, установленном настоящим уставом, нормативные</w:t>
      </w:r>
      <w:r w:rsidR="0052796E">
        <w:rPr>
          <w:rFonts w:ascii="Times New Roman" w:hAnsi="Times New Roman"/>
          <w:sz w:val="28"/>
        </w:rPr>
        <w:t xml:space="preserve"> </w:t>
      </w:r>
      <w:r>
        <w:rPr>
          <w:rFonts w:ascii="Times New Roman" w:hAnsi="Times New Roman"/>
          <w:sz w:val="28"/>
        </w:rPr>
        <w:t>правовые акты, принятые Советом;</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3) издает в пределах своих полномочий правовые акты;</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4) вправе требовать созыва внеочередной сессии Совета;</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 Глава</w:t>
      </w:r>
      <w:r w:rsidR="0052796E">
        <w:rPr>
          <w:rFonts w:ascii="Times New Roman" w:hAnsi="Times New Roman"/>
          <w:sz w:val="28"/>
        </w:rPr>
        <w:t xml:space="preserve"> </w:t>
      </w:r>
      <w:r>
        <w:rPr>
          <w:rFonts w:ascii="Times New Roman" w:hAnsi="Times New Roman"/>
          <w:sz w:val="28"/>
        </w:rPr>
        <w:t>поселения исполняет следующие полномочия председателя</w:t>
      </w:r>
      <w:r w:rsidR="0052796E">
        <w:rPr>
          <w:rFonts w:ascii="Times New Roman" w:hAnsi="Times New Roman"/>
          <w:sz w:val="28"/>
        </w:rPr>
        <w:t xml:space="preserve"> </w:t>
      </w:r>
      <w:r>
        <w:rPr>
          <w:rFonts w:ascii="Times New Roman" w:hAnsi="Times New Roman"/>
          <w:sz w:val="28"/>
        </w:rPr>
        <w:t>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организует работу Совета, комиссий (комитетов);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представляет Совет в отношениях с населением;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осуществляет руководство подготовкой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формирует и подписывает повестку дня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координирует деятельность комиссий (комитетов)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без доверенности представляет интересы Совета в судах, выдает доверенности от имени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11) принимает меры по обеспечению гласности и учету мнения населения в работе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 рассматривает обращения, поступившие в Совет, ведет прием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13) подписывает протоколы сессий Совета и решения, регулирующие вопросы организации деятельности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14) оказывает содействие депутатам Совета в осуществлении ими депутатских полномочий;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Глава</w:t>
      </w:r>
      <w:r w:rsidR="0052796E">
        <w:rPr>
          <w:rFonts w:ascii="Times New Roman" w:hAnsi="Times New Roman"/>
          <w:sz w:val="28"/>
        </w:rPr>
        <w:t xml:space="preserve"> </w:t>
      </w:r>
      <w:r>
        <w:rPr>
          <w:rFonts w:ascii="Times New Roman" w:hAnsi="Times New Roman"/>
          <w:sz w:val="28"/>
        </w:rPr>
        <w:t>поселения исполняет следующие полномочия главы администрации:</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 рамках своих полномочий организует выполнение решений Совета;</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вносит в Совет проекты</w:t>
      </w:r>
      <w:r w:rsidR="0052796E">
        <w:rPr>
          <w:rFonts w:ascii="Times New Roman" w:hAnsi="Times New Roman"/>
          <w:sz w:val="28"/>
        </w:rPr>
        <w:t xml:space="preserve"> </w:t>
      </w:r>
      <w:r>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9917B8" w:rsidRDefault="00A569A5" w:rsidP="00A569A5">
      <w:pPr>
        <w:pStyle w:val="ConsNormal"/>
        <w:tabs>
          <w:tab w:val="left" w:pos="15"/>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 xml:space="preserve">представляет на рассмотрение Совета проекты решений о введении или отмене местных налогов </w:t>
      </w:r>
      <w:r w:rsidR="009917B8" w:rsidRPr="007F2778">
        <w:rPr>
          <w:rFonts w:ascii="Times New Roman" w:hAnsi="Times New Roman"/>
          <w:sz w:val="28"/>
        </w:rPr>
        <w:t>и сборов</w:t>
      </w:r>
      <w:r w:rsidR="009917B8">
        <w:rPr>
          <w:rFonts w:ascii="Times New Roman" w:hAnsi="Times New Roman"/>
          <w:sz w:val="28"/>
        </w:rPr>
        <w:t>,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9917B8" w:rsidRDefault="00A569A5" w:rsidP="00496038">
      <w:pPr>
        <w:pStyle w:val="ConsNormal"/>
        <w:tabs>
          <w:tab w:val="left" w:pos="15"/>
        </w:tabs>
        <w:ind w:firstLine="851"/>
        <w:jc w:val="both"/>
        <w:rPr>
          <w:rFonts w:ascii="Times New Roman" w:hAnsi="Times New Roman"/>
          <w:sz w:val="28"/>
        </w:rPr>
      </w:pPr>
      <w:r>
        <w:rPr>
          <w:rFonts w:ascii="Times New Roman" w:hAnsi="Times New Roman"/>
          <w:sz w:val="28"/>
        </w:rPr>
        <w:t xml:space="preserve">4) </w:t>
      </w:r>
      <w:r w:rsidR="009917B8">
        <w:rPr>
          <w:rFonts w:ascii="Times New Roman" w:hAnsi="Times New Roman"/>
          <w:sz w:val="28"/>
        </w:rPr>
        <w:t>разрабатывает и представляет на утверждение Совета структуру администрации, утверждает положения об отраслевых (функциональных) и территориальных</w:t>
      </w:r>
      <w:r w:rsidR="0052796E">
        <w:rPr>
          <w:rFonts w:ascii="Times New Roman" w:hAnsi="Times New Roman"/>
          <w:sz w:val="28"/>
        </w:rPr>
        <w:t xml:space="preserve"> </w:t>
      </w:r>
      <w:r w:rsidR="009917B8">
        <w:rPr>
          <w:rFonts w:ascii="Times New Roman" w:hAnsi="Times New Roman"/>
          <w:sz w:val="28"/>
        </w:rPr>
        <w:t xml:space="preserve">органах администрации не наделенных правами юридического лица; </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представляет на утверждение Совета проекты положений об органах администрации, наделенных правами юридического лица;</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6) </w:t>
      </w:r>
      <w:r w:rsidR="009917B8">
        <w:rPr>
          <w:rFonts w:ascii="Times New Roman" w:hAnsi="Times New Roman"/>
          <w:sz w:val="28"/>
        </w:rPr>
        <w:t>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9917B8" w:rsidRDefault="00242FAF" w:rsidP="001252F4">
      <w:pPr>
        <w:pStyle w:val="ConsNormal"/>
        <w:tabs>
          <w:tab w:val="left" w:pos="15"/>
        </w:tabs>
        <w:ind w:firstLine="851"/>
        <w:jc w:val="both"/>
        <w:rPr>
          <w:rFonts w:ascii="Times New Roman" w:hAnsi="Times New Roman"/>
          <w:sz w:val="28"/>
        </w:rPr>
      </w:pPr>
      <w:r>
        <w:rPr>
          <w:rFonts w:ascii="Times New Roman" w:hAnsi="Times New Roman"/>
          <w:sz w:val="28"/>
        </w:rPr>
        <w:t>7</w:t>
      </w:r>
      <w:r w:rsidR="00A569A5">
        <w:rPr>
          <w:rFonts w:ascii="Times New Roman" w:hAnsi="Times New Roman"/>
          <w:sz w:val="28"/>
        </w:rPr>
        <w:t xml:space="preserve">) </w:t>
      </w:r>
      <w:r w:rsidR="009917B8">
        <w:rPr>
          <w:rFonts w:ascii="Times New Roman" w:hAnsi="Times New Roman"/>
          <w:sz w:val="28"/>
        </w:rPr>
        <w:t>назначает и освобождает в соответствии с законодательством</w:t>
      </w:r>
      <w:r w:rsidR="0052796E">
        <w:rPr>
          <w:rFonts w:ascii="Times New Roman" w:hAnsi="Times New Roman"/>
          <w:sz w:val="28"/>
        </w:rPr>
        <w:t xml:space="preserve"> </w:t>
      </w:r>
      <w:r w:rsidR="009917B8">
        <w:rPr>
          <w:rFonts w:ascii="Times New Roman" w:hAnsi="Times New Roman"/>
          <w:sz w:val="28"/>
        </w:rPr>
        <w:t>от должности руководителей отраслевых (функциональных) и территориальных органов администрации;</w:t>
      </w:r>
    </w:p>
    <w:p w:rsidR="009917B8" w:rsidRDefault="00242FAF" w:rsidP="0081350A">
      <w:pPr>
        <w:tabs>
          <w:tab w:val="left" w:pos="15"/>
        </w:tabs>
        <w:ind w:firstLine="851"/>
        <w:jc w:val="both"/>
        <w:rPr>
          <w:rFonts w:eastAsia="Times New Roman"/>
          <w:sz w:val="28"/>
        </w:rPr>
      </w:pPr>
      <w:r>
        <w:rPr>
          <w:rFonts w:eastAsia="Times New Roman"/>
          <w:sz w:val="28"/>
        </w:rPr>
        <w:t>8</w:t>
      </w:r>
      <w:r w:rsidR="009917B8">
        <w:rPr>
          <w:rFonts w:eastAsia="Times New Roman"/>
          <w:sz w:val="28"/>
        </w:rPr>
        <w:t>)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9917B8" w:rsidRDefault="00242FAF" w:rsidP="0081350A">
      <w:pPr>
        <w:pStyle w:val="ConsNormal"/>
        <w:tabs>
          <w:tab w:val="left" w:pos="15"/>
        </w:tabs>
        <w:ind w:firstLine="851"/>
        <w:jc w:val="both"/>
        <w:rPr>
          <w:rFonts w:ascii="Times New Roman" w:hAnsi="Times New Roman"/>
          <w:sz w:val="28"/>
        </w:rPr>
      </w:pPr>
      <w:r>
        <w:rPr>
          <w:rFonts w:ascii="Times New Roman" w:hAnsi="Times New Roman"/>
          <w:sz w:val="28"/>
        </w:rPr>
        <w:t>9</w:t>
      </w:r>
      <w:r w:rsidR="009917B8">
        <w:rPr>
          <w:rFonts w:ascii="Times New Roman" w:hAnsi="Times New Roman"/>
          <w:sz w:val="28"/>
        </w:rPr>
        <w:t>)принимает меры к отмене противоречащих требованиям законодательства распоряжений и</w:t>
      </w:r>
      <w:r w:rsidR="0052796E">
        <w:rPr>
          <w:rFonts w:ascii="Times New Roman" w:hAnsi="Times New Roman"/>
          <w:sz w:val="28"/>
        </w:rPr>
        <w:t xml:space="preserve"> </w:t>
      </w:r>
      <w:r w:rsidR="009917B8">
        <w:rPr>
          <w:rFonts w:ascii="Times New Roman" w:hAnsi="Times New Roman"/>
          <w:sz w:val="28"/>
        </w:rPr>
        <w:t>приказов руководителей отраслевых (функциональных) и территориальных органов администрации;</w:t>
      </w:r>
    </w:p>
    <w:p w:rsidR="009917B8" w:rsidRDefault="009917B8" w:rsidP="0081350A">
      <w:pPr>
        <w:pStyle w:val="ConsNormal"/>
        <w:tabs>
          <w:tab w:val="left" w:pos="15"/>
        </w:tabs>
        <w:ind w:firstLine="851"/>
        <w:jc w:val="both"/>
        <w:rPr>
          <w:rFonts w:ascii="Times New Roman" w:hAnsi="Times New Roman"/>
          <w:sz w:val="28"/>
        </w:rPr>
      </w:pPr>
      <w:r>
        <w:rPr>
          <w:rFonts w:ascii="Times New Roman" w:hAnsi="Times New Roman"/>
          <w:sz w:val="28"/>
        </w:rPr>
        <w:t>1</w:t>
      </w:r>
      <w:r w:rsidR="00242FAF">
        <w:rPr>
          <w:rFonts w:ascii="Times New Roman" w:hAnsi="Times New Roman"/>
          <w:sz w:val="28"/>
        </w:rPr>
        <w:t>0</w:t>
      </w:r>
      <w:r>
        <w:rPr>
          <w:rFonts w:ascii="Times New Roman" w:hAnsi="Times New Roman"/>
          <w:sz w:val="28"/>
        </w:rPr>
        <w:t>) осуществляет личный прием граждан, рассматривает предложения, заявления и жалобы граждан, принимает по ним решения;</w:t>
      </w:r>
    </w:p>
    <w:p w:rsidR="009917B8" w:rsidRDefault="009917B8" w:rsidP="0081350A">
      <w:pPr>
        <w:pStyle w:val="ConsNormal"/>
        <w:tabs>
          <w:tab w:val="left" w:pos="1110"/>
        </w:tabs>
        <w:ind w:firstLine="851"/>
        <w:jc w:val="both"/>
        <w:rPr>
          <w:rFonts w:ascii="Times New Roman" w:hAnsi="Times New Roman"/>
          <w:sz w:val="28"/>
        </w:rPr>
      </w:pPr>
      <w:r>
        <w:rPr>
          <w:rFonts w:ascii="Times New Roman" w:hAnsi="Times New Roman"/>
          <w:sz w:val="28"/>
        </w:rPr>
        <w:t>1</w:t>
      </w:r>
      <w:r w:rsidR="00496038">
        <w:rPr>
          <w:rFonts w:ascii="Times New Roman" w:hAnsi="Times New Roman"/>
          <w:sz w:val="28"/>
        </w:rPr>
        <w:t>1</w:t>
      </w:r>
      <w:r>
        <w:rPr>
          <w:rFonts w:ascii="Times New Roman" w:hAnsi="Times New Roman"/>
          <w:sz w:val="28"/>
        </w:rPr>
        <w:t>) управляет и распоряжается муниципальным имуществом в соответствии с порядком, установленным Советом;</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496038">
        <w:rPr>
          <w:rFonts w:ascii="Times New Roman" w:hAnsi="Times New Roman"/>
          <w:sz w:val="28"/>
        </w:rPr>
        <w:t>2</w:t>
      </w:r>
      <w:r>
        <w:rPr>
          <w:rFonts w:ascii="Times New Roman" w:hAnsi="Times New Roman"/>
          <w:sz w:val="28"/>
        </w:rPr>
        <w:t>) представляет к награждению наградами и к присвоению почетных званий Российской Федерации, Краснодарского края;</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496038">
        <w:rPr>
          <w:rFonts w:ascii="Times New Roman" w:hAnsi="Times New Roman"/>
          <w:sz w:val="28"/>
        </w:rPr>
        <w:t>3</w:t>
      </w:r>
      <w:r>
        <w:rPr>
          <w:rFonts w:ascii="Times New Roman" w:hAnsi="Times New Roman"/>
          <w:sz w:val="28"/>
        </w:rPr>
        <w:t xml:space="preserve">) принимает меры по обеспечению установленного порядка </w:t>
      </w:r>
      <w:r>
        <w:rPr>
          <w:rFonts w:ascii="Times New Roman" w:hAnsi="Times New Roman"/>
          <w:sz w:val="28"/>
        </w:rPr>
        <w:lastRenderedPageBreak/>
        <w:t>проведения митингов, собраний, шествий и демонстраций, других массовых общественных мероприятий;</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474F39">
        <w:rPr>
          <w:rFonts w:ascii="Times New Roman" w:hAnsi="Times New Roman"/>
          <w:sz w:val="28"/>
        </w:rPr>
        <w:t>4</w:t>
      </w:r>
      <w:r>
        <w:rPr>
          <w:rFonts w:ascii="Times New Roman" w:hAnsi="Times New Roman"/>
          <w:sz w:val="28"/>
        </w:rPr>
        <w:t>) регистрирует уставы территориального общественного самоуправления;</w:t>
      </w:r>
    </w:p>
    <w:p w:rsidR="009917B8" w:rsidRDefault="00A569A5"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474F39">
        <w:rPr>
          <w:rFonts w:ascii="Times New Roman" w:hAnsi="Times New Roman"/>
          <w:sz w:val="28"/>
        </w:rPr>
        <w:t>5</w:t>
      </w:r>
      <w:r w:rsidR="009917B8">
        <w:rPr>
          <w:rFonts w:ascii="Times New Roman" w:hAnsi="Times New Roman"/>
          <w:sz w:val="28"/>
        </w:rPr>
        <w:t>) возглавляет и координирует деятельность по предотвращению чрезвычайных ситуаций на территории поселения и ликвидации их последствий;</w:t>
      </w:r>
    </w:p>
    <w:p w:rsidR="00F77E30" w:rsidRDefault="00474F39" w:rsidP="00F77E30">
      <w:pPr>
        <w:pStyle w:val="ConsNormal"/>
        <w:tabs>
          <w:tab w:val="left" w:pos="45"/>
        </w:tabs>
        <w:suppressAutoHyphens w:val="0"/>
        <w:ind w:firstLine="851"/>
        <w:jc w:val="both"/>
        <w:rPr>
          <w:rFonts w:ascii="Times New Roman" w:hAnsi="Times New Roman"/>
          <w:sz w:val="28"/>
          <w:szCs w:val="28"/>
        </w:rPr>
      </w:pPr>
      <w:r>
        <w:rPr>
          <w:rFonts w:ascii="Times New Roman" w:hAnsi="Times New Roman"/>
          <w:sz w:val="28"/>
          <w:szCs w:val="28"/>
        </w:rPr>
        <w:t>16</w:t>
      </w:r>
      <w:r w:rsidR="00F77E30" w:rsidRPr="001252F4">
        <w:rPr>
          <w:rFonts w:ascii="Times New Roman" w:hAnsi="Times New Roman"/>
          <w:sz w:val="28"/>
          <w:szCs w:val="28"/>
        </w:rPr>
        <w:t>) выдает от имени поселения и от имени администрации доверенности в с</w:t>
      </w:r>
      <w:r w:rsidR="0023201C">
        <w:rPr>
          <w:rFonts w:ascii="Times New Roman" w:hAnsi="Times New Roman"/>
          <w:sz w:val="28"/>
          <w:szCs w:val="28"/>
        </w:rPr>
        <w:t>оответствии с законодательством;</w:t>
      </w:r>
    </w:p>
    <w:p w:rsidR="0023201C" w:rsidRPr="0023201C" w:rsidRDefault="0023201C" w:rsidP="0023201C">
      <w:pPr>
        <w:widowControl/>
        <w:suppressAutoHyphens w:val="0"/>
        <w:autoSpaceDE w:val="0"/>
        <w:autoSpaceDN w:val="0"/>
        <w:adjustRightInd w:val="0"/>
        <w:ind w:firstLine="851"/>
        <w:jc w:val="both"/>
        <w:rPr>
          <w:rFonts w:eastAsia="Calibri"/>
          <w:kern w:val="0"/>
          <w:sz w:val="28"/>
          <w:szCs w:val="28"/>
          <w:lang w:eastAsia="ru-RU"/>
        </w:rPr>
      </w:pPr>
      <w:r>
        <w:rPr>
          <w:rFonts w:eastAsia="Calibri"/>
          <w:kern w:val="0"/>
          <w:sz w:val="28"/>
          <w:szCs w:val="28"/>
          <w:lang w:eastAsia="ru-RU"/>
        </w:rPr>
        <w:t>17</w:t>
      </w:r>
      <w:r w:rsidRPr="0023201C">
        <w:rPr>
          <w:rFonts w:eastAsia="Calibri"/>
          <w:kern w:val="0"/>
          <w:sz w:val="28"/>
          <w:szCs w:val="28"/>
          <w:lang w:eastAsia="ru-RU"/>
        </w:rPr>
        <w:t>) принимает решение о реализации проекта муниципально</w:t>
      </w:r>
      <w:r w:rsidR="0052796E">
        <w:rPr>
          <w:rFonts w:eastAsia="Calibri"/>
          <w:kern w:val="0"/>
          <w:sz w:val="28"/>
          <w:szCs w:val="28"/>
          <w:lang w:eastAsia="ru-RU"/>
        </w:rPr>
        <w:t xml:space="preserve"> </w:t>
      </w:r>
      <w:r w:rsidRPr="0023201C">
        <w:rPr>
          <w:rFonts w:eastAsia="Calibri"/>
          <w:kern w:val="0"/>
          <w:sz w:val="28"/>
          <w:szCs w:val="28"/>
          <w:lang w:eastAsia="ru-RU"/>
        </w:rPr>
        <w:t>-</w:t>
      </w:r>
      <w:r w:rsidR="0052796E">
        <w:rPr>
          <w:rFonts w:eastAsia="Calibri"/>
          <w:kern w:val="0"/>
          <w:sz w:val="28"/>
          <w:szCs w:val="28"/>
          <w:lang w:eastAsia="ru-RU"/>
        </w:rPr>
        <w:t xml:space="preserve"> </w:t>
      </w:r>
      <w:r w:rsidRPr="0023201C">
        <w:rPr>
          <w:rFonts w:eastAsia="Calibri"/>
          <w:kern w:val="0"/>
          <w:sz w:val="28"/>
          <w:szCs w:val="28"/>
          <w:lang w:eastAsia="ru-RU"/>
        </w:rPr>
        <w:t>частного партнерства, если публичным партнером является поселение либо планируется проведение совместного конкурса с участием поселения (за исключением случая, в котором планируется проведение совместного конкурса с участием Российской Федерации, субъекта Российской Федерации);</w:t>
      </w:r>
    </w:p>
    <w:p w:rsidR="0023201C" w:rsidRPr="0023201C" w:rsidRDefault="0023201C" w:rsidP="0023201C">
      <w:pPr>
        <w:pStyle w:val="ConsPlusNormal"/>
        <w:ind w:firstLine="851"/>
        <w:jc w:val="both"/>
        <w:rPr>
          <w:rFonts w:ascii="Times New Roman" w:eastAsia="Calibri" w:hAnsi="Times New Roman" w:cs="Times New Roman"/>
          <w:kern w:val="0"/>
          <w:sz w:val="28"/>
          <w:szCs w:val="28"/>
          <w:lang w:eastAsia="ru-RU"/>
        </w:rPr>
      </w:pPr>
      <w:r>
        <w:rPr>
          <w:rFonts w:ascii="Times New Roman" w:eastAsia="Calibri" w:hAnsi="Times New Roman" w:cs="Times New Roman"/>
          <w:kern w:val="0"/>
          <w:sz w:val="28"/>
          <w:szCs w:val="28"/>
        </w:rPr>
        <w:t>18</w:t>
      </w:r>
      <w:r w:rsidRPr="0023201C">
        <w:rPr>
          <w:rFonts w:ascii="Times New Roman" w:eastAsia="Calibri" w:hAnsi="Times New Roman" w:cs="Times New Roman"/>
          <w:kern w:val="0"/>
          <w:sz w:val="28"/>
          <w:szCs w:val="28"/>
        </w:rPr>
        <w:t>) определяет орган местного самоуправления, уполномоченный на осуществление полномочий в сфере муниципально</w:t>
      </w:r>
      <w:r w:rsidR="00886382">
        <w:rPr>
          <w:rFonts w:ascii="Times New Roman" w:eastAsia="Calibri" w:hAnsi="Times New Roman" w:cs="Times New Roman"/>
          <w:kern w:val="0"/>
          <w:sz w:val="28"/>
          <w:szCs w:val="28"/>
        </w:rPr>
        <w:t xml:space="preserve"> </w:t>
      </w:r>
      <w:r w:rsidRPr="0023201C">
        <w:rPr>
          <w:rFonts w:ascii="Times New Roman" w:eastAsia="Calibri" w:hAnsi="Times New Roman" w:cs="Times New Roman"/>
          <w:kern w:val="0"/>
          <w:sz w:val="28"/>
          <w:szCs w:val="28"/>
        </w:rPr>
        <w:t>-</w:t>
      </w:r>
      <w:r w:rsidR="00886382">
        <w:rPr>
          <w:rFonts w:ascii="Times New Roman" w:eastAsia="Calibri" w:hAnsi="Times New Roman" w:cs="Times New Roman"/>
          <w:kern w:val="0"/>
          <w:sz w:val="28"/>
          <w:szCs w:val="28"/>
        </w:rPr>
        <w:t xml:space="preserve"> </w:t>
      </w:r>
      <w:r w:rsidRPr="0023201C">
        <w:rPr>
          <w:rFonts w:ascii="Times New Roman" w:eastAsia="Calibri" w:hAnsi="Times New Roman" w:cs="Times New Roman"/>
          <w:kern w:val="0"/>
          <w:sz w:val="28"/>
          <w:szCs w:val="28"/>
        </w:rPr>
        <w:t xml:space="preserve">частного партнёрства, предусмотренных статьей 18 Федерального закона </w:t>
      </w:r>
      <w:r w:rsidRPr="0023201C">
        <w:rPr>
          <w:rFonts w:ascii="Times New Roman" w:eastAsia="Calibri" w:hAnsi="Times New Roman" w:cs="Times New Roman"/>
          <w:kern w:val="0"/>
          <w:sz w:val="28"/>
          <w:szCs w:val="28"/>
          <w:lang w:eastAsia="ru-RU" w:bidi="ar-SA"/>
        </w:rPr>
        <w:t>от 13.07.2015 № 224-ФЗ «</w:t>
      </w:r>
      <w:r w:rsidRPr="0023201C">
        <w:rPr>
          <w:rFonts w:ascii="Times New Roman" w:eastAsia="Calibri" w:hAnsi="Times New Roman" w:cs="Times New Roman"/>
          <w:kern w:val="0"/>
          <w:sz w:val="28"/>
          <w:szCs w:val="28"/>
          <w:lang w:eastAsia="ru-RU"/>
        </w:rPr>
        <w:t>О государственно-частном партнерстве, муниципально</w:t>
      </w:r>
      <w:r w:rsidR="00886382">
        <w:rPr>
          <w:rFonts w:ascii="Times New Roman" w:eastAsia="Calibri" w:hAnsi="Times New Roman" w:cs="Times New Roman"/>
          <w:kern w:val="0"/>
          <w:sz w:val="28"/>
          <w:szCs w:val="28"/>
          <w:lang w:eastAsia="ru-RU"/>
        </w:rPr>
        <w:t xml:space="preserve"> </w:t>
      </w:r>
      <w:r w:rsidRPr="0023201C">
        <w:rPr>
          <w:rFonts w:ascii="Times New Roman" w:eastAsia="Calibri" w:hAnsi="Times New Roman" w:cs="Times New Roman"/>
          <w:kern w:val="0"/>
          <w:sz w:val="28"/>
          <w:szCs w:val="28"/>
          <w:lang w:eastAsia="ru-RU"/>
        </w:rPr>
        <w:t>-</w:t>
      </w:r>
      <w:r w:rsidR="00886382">
        <w:rPr>
          <w:rFonts w:ascii="Times New Roman" w:eastAsia="Calibri" w:hAnsi="Times New Roman" w:cs="Times New Roman"/>
          <w:kern w:val="0"/>
          <w:sz w:val="28"/>
          <w:szCs w:val="28"/>
          <w:lang w:eastAsia="ru-RU"/>
        </w:rPr>
        <w:t xml:space="preserve"> </w:t>
      </w:r>
      <w:r w:rsidRPr="0023201C">
        <w:rPr>
          <w:rFonts w:ascii="Times New Roman" w:eastAsia="Calibri" w:hAnsi="Times New Roman" w:cs="Times New Roman"/>
          <w:kern w:val="0"/>
          <w:sz w:val="28"/>
          <w:szCs w:val="28"/>
          <w:lang w:eastAsia="ru-RU"/>
        </w:rPr>
        <w:t>частном партнерстве в Российской Федерации и внесении изменений в отдельные законодательные акты Российской Федерации».</w:t>
      </w:r>
    </w:p>
    <w:p w:rsidR="009917B8" w:rsidRDefault="009917B8" w:rsidP="0081350A">
      <w:pPr>
        <w:pStyle w:val="ConsNormal"/>
        <w:tabs>
          <w:tab w:val="left" w:pos="-426"/>
        </w:tabs>
        <w:ind w:firstLine="851"/>
        <w:jc w:val="both"/>
        <w:rPr>
          <w:rFonts w:ascii="Times New Roman" w:hAnsi="Times New Roman"/>
          <w:sz w:val="28"/>
        </w:rPr>
      </w:pPr>
      <w:r>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474F39" w:rsidRDefault="009917B8" w:rsidP="00474F39">
      <w:pPr>
        <w:pStyle w:val="a6"/>
        <w:tabs>
          <w:tab w:val="left" w:pos="0"/>
          <w:tab w:val="left" w:pos="142"/>
        </w:tabs>
        <w:spacing w:after="0"/>
        <w:ind w:firstLine="851"/>
        <w:jc w:val="both"/>
        <w:rPr>
          <w:rFonts w:eastAsia="Times New Roman"/>
          <w:sz w:val="28"/>
        </w:rPr>
      </w:pPr>
      <w:r>
        <w:rPr>
          <w:rFonts w:eastAsia="Times New Roman"/>
          <w:sz w:val="28"/>
        </w:rPr>
        <w:t xml:space="preserve">4. </w:t>
      </w:r>
      <w:r w:rsidR="00474F39">
        <w:rPr>
          <w:rFonts w:eastAsia="Times New Roman"/>
          <w:sz w:val="28"/>
        </w:rPr>
        <w:t>В случае временного отсутствия главы поселения</w:t>
      </w:r>
      <w:r w:rsidR="0023201C">
        <w:rPr>
          <w:rFonts w:eastAsia="Times New Roman"/>
          <w:sz w:val="28"/>
        </w:rPr>
        <w:t>,</w:t>
      </w:r>
      <w:r w:rsidR="00474F39">
        <w:rPr>
          <w:rFonts w:eastAsia="Times New Roman"/>
          <w:sz w:val="28"/>
        </w:rPr>
        <w:t xml:space="preserve"> досрочного прекращения им своих полномочий, </w:t>
      </w:r>
      <w:r w:rsidR="0023201C" w:rsidRPr="0023201C">
        <w:rPr>
          <w:rFonts w:eastAsia="Times New Roman"/>
          <w:bCs/>
          <w:kern w:val="0"/>
          <w:sz w:val="28"/>
          <w:szCs w:val="28"/>
          <w:lang w:eastAsia="ru-RU"/>
        </w:rPr>
        <w:t>либо применения к нему по решению суда мер процессуального принуждения в виде заключения под стражу или временного отстранения от должности,</w:t>
      </w:r>
      <w:r w:rsidR="0052796E">
        <w:rPr>
          <w:rFonts w:eastAsia="Times New Roman"/>
          <w:bCs/>
          <w:kern w:val="0"/>
          <w:sz w:val="28"/>
          <w:szCs w:val="28"/>
          <w:lang w:eastAsia="ru-RU"/>
        </w:rPr>
        <w:t xml:space="preserve"> </w:t>
      </w:r>
      <w:r w:rsidR="00474F39">
        <w:rPr>
          <w:rFonts w:eastAsia="Times New Roman"/>
          <w:sz w:val="28"/>
        </w:rPr>
        <w:t>его полномочия в полном объеме осуществляет в соответствии со специально изданным по данному вопросу правовым актом администрации иное должностное лицо местного самоуправления.</w:t>
      </w:r>
    </w:p>
    <w:p w:rsidR="009917B8" w:rsidRDefault="009917B8" w:rsidP="00474F39">
      <w:pPr>
        <w:pStyle w:val="a6"/>
        <w:tabs>
          <w:tab w:val="left" w:pos="0"/>
          <w:tab w:val="left" w:pos="142"/>
        </w:tabs>
        <w:spacing w:after="0"/>
        <w:ind w:firstLine="851"/>
        <w:jc w:val="both"/>
        <w:rPr>
          <w:sz w:val="28"/>
          <w:szCs w:val="28"/>
        </w:rPr>
      </w:pPr>
      <w:r w:rsidRPr="0052796E">
        <w:rPr>
          <w:rFonts w:eastAsia="Times New Roman"/>
          <w:sz w:val="28"/>
        </w:rPr>
        <w:t>5.</w:t>
      </w:r>
      <w:r>
        <w:rPr>
          <w:rFonts w:eastAsia="Times New Roman"/>
          <w:sz w:val="28"/>
        </w:rPr>
        <w:t xml:space="preserve"> </w:t>
      </w:r>
      <w:r>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9917B8" w:rsidRDefault="009917B8" w:rsidP="0081350A">
      <w:pPr>
        <w:tabs>
          <w:tab w:val="left" w:pos="142"/>
        </w:tabs>
        <w:ind w:firstLine="851"/>
        <w:jc w:val="both"/>
        <w:rPr>
          <w:rFonts w:eastAsia="Times New Roman"/>
          <w:sz w:val="28"/>
        </w:rPr>
      </w:pPr>
    </w:p>
    <w:p w:rsidR="009917B8" w:rsidRDefault="009917B8" w:rsidP="0081350A">
      <w:pPr>
        <w:pStyle w:val="a6"/>
        <w:tabs>
          <w:tab w:val="left" w:pos="0"/>
          <w:tab w:val="left" w:pos="142"/>
          <w:tab w:val="left" w:pos="360"/>
        </w:tabs>
        <w:spacing w:after="0"/>
        <w:ind w:firstLine="851"/>
        <w:jc w:val="both"/>
        <w:rPr>
          <w:rFonts w:eastAsia="Times New Roman"/>
          <w:b/>
          <w:sz w:val="28"/>
        </w:rPr>
      </w:pPr>
      <w:r>
        <w:rPr>
          <w:rFonts w:eastAsia="Times New Roman"/>
          <w:b/>
          <w:sz w:val="28"/>
        </w:rPr>
        <w:t>Статья 32.</w:t>
      </w:r>
      <w:r w:rsidR="00886382">
        <w:rPr>
          <w:rFonts w:eastAsia="Times New Roman"/>
          <w:b/>
          <w:sz w:val="28"/>
        </w:rPr>
        <w:t xml:space="preserve"> </w:t>
      </w:r>
      <w:r>
        <w:rPr>
          <w:rFonts w:eastAsia="Times New Roman"/>
          <w:b/>
          <w:sz w:val="28"/>
        </w:rPr>
        <w:t>Досрочное прекращение полномочий главы</w:t>
      </w:r>
      <w:r w:rsidR="0052796E">
        <w:rPr>
          <w:rFonts w:eastAsia="Times New Roman"/>
          <w:b/>
          <w:sz w:val="28"/>
        </w:rPr>
        <w:t xml:space="preserve"> </w:t>
      </w:r>
      <w:r>
        <w:rPr>
          <w:rFonts w:eastAsia="Times New Roman"/>
          <w:b/>
          <w:sz w:val="28"/>
        </w:rPr>
        <w:t>поселения</w:t>
      </w:r>
    </w:p>
    <w:p w:rsidR="009917B8" w:rsidRDefault="009917B8" w:rsidP="0081350A">
      <w:pPr>
        <w:pStyle w:val="a6"/>
        <w:tabs>
          <w:tab w:val="left" w:pos="142"/>
          <w:tab w:val="left" w:pos="540"/>
        </w:tabs>
        <w:spacing w:after="0"/>
        <w:ind w:firstLine="851"/>
        <w:jc w:val="both"/>
        <w:rPr>
          <w:rFonts w:eastAsia="Times New Roman"/>
          <w:sz w:val="28"/>
        </w:rPr>
      </w:pPr>
      <w:r>
        <w:rPr>
          <w:rFonts w:eastAsia="Times New Roman"/>
          <w:sz w:val="28"/>
        </w:rPr>
        <w:t>1. Полномочия главы поселения прекращаются досрочно в случаях:</w:t>
      </w:r>
    </w:p>
    <w:p w:rsidR="009917B8" w:rsidRDefault="009917B8" w:rsidP="0081350A">
      <w:pPr>
        <w:numPr>
          <w:ilvl w:val="0"/>
          <w:numId w:val="10"/>
        </w:numPr>
        <w:tabs>
          <w:tab w:val="left" w:pos="-1985"/>
          <w:tab w:val="left" w:pos="-45"/>
        </w:tabs>
        <w:ind w:left="0" w:firstLine="851"/>
        <w:jc w:val="both"/>
        <w:rPr>
          <w:rFonts w:eastAsia="Times New Roman"/>
          <w:color w:val="000000"/>
          <w:sz w:val="28"/>
        </w:rPr>
      </w:pPr>
      <w:r>
        <w:rPr>
          <w:rFonts w:eastAsia="Times New Roman"/>
          <w:color w:val="000000"/>
          <w:sz w:val="28"/>
        </w:rPr>
        <w:t>смерти;</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отставки по собственному желанию;</w:t>
      </w:r>
    </w:p>
    <w:p w:rsidR="009917B8" w:rsidRDefault="009917B8" w:rsidP="0081350A">
      <w:pPr>
        <w:numPr>
          <w:ilvl w:val="0"/>
          <w:numId w:val="10"/>
        </w:numPr>
        <w:tabs>
          <w:tab w:val="left" w:pos="-45"/>
        </w:tabs>
        <w:ind w:left="0" w:firstLine="851"/>
        <w:jc w:val="both"/>
        <w:rPr>
          <w:sz w:val="28"/>
          <w:szCs w:val="28"/>
        </w:rPr>
      </w:pPr>
      <w:r>
        <w:rPr>
          <w:sz w:val="28"/>
          <w:szCs w:val="28"/>
        </w:rPr>
        <w:t>удаления в отставку в соответствии со статьей 74.1Федерального закона от 06.10.2003№ 131-ФЗ «Об общих принципах организации местного самоуправления в Российской Федерации»;</w:t>
      </w:r>
    </w:p>
    <w:p w:rsidR="00F12CB0" w:rsidRDefault="009917B8" w:rsidP="00F12CB0">
      <w:pPr>
        <w:numPr>
          <w:ilvl w:val="0"/>
          <w:numId w:val="10"/>
        </w:numPr>
        <w:tabs>
          <w:tab w:val="left" w:pos="-45"/>
        </w:tabs>
        <w:ind w:left="0" w:firstLine="851"/>
        <w:jc w:val="both"/>
        <w:rPr>
          <w:rFonts w:eastAsia="Times New Roman"/>
          <w:color w:val="000000"/>
          <w:sz w:val="28"/>
        </w:rPr>
      </w:pPr>
      <w:r w:rsidRPr="00F12CB0">
        <w:rPr>
          <w:rFonts w:eastAsia="Times New Roman"/>
          <w:color w:val="000000"/>
          <w:sz w:val="28"/>
        </w:rPr>
        <w:t xml:space="preserve">отрешения от должности в соответствии </w:t>
      </w:r>
      <w:r w:rsidR="00F12CB0" w:rsidRPr="00F12CB0">
        <w:rPr>
          <w:color w:val="000000"/>
          <w:sz w:val="28"/>
          <w:szCs w:val="28"/>
        </w:rPr>
        <w:t xml:space="preserve">со статьей 74 </w:t>
      </w:r>
      <w:r w:rsidR="00F12CB0" w:rsidRPr="00F12CB0">
        <w:rPr>
          <w:sz w:val="28"/>
          <w:szCs w:val="28"/>
        </w:rPr>
        <w:t>Федерального закона от 06.10.2003№ 131-ФЗ «Об общих принципах организации местного самоуправления в Российской Федерации»</w:t>
      </w:r>
      <w:r w:rsidR="00F12CB0">
        <w:rPr>
          <w:rFonts w:eastAsia="Times New Roman"/>
          <w:color w:val="000000"/>
          <w:sz w:val="28"/>
        </w:rPr>
        <w:t xml:space="preserve">; </w:t>
      </w:r>
    </w:p>
    <w:p w:rsidR="009917B8" w:rsidRPr="00F12CB0" w:rsidRDefault="009917B8" w:rsidP="00B41FF0">
      <w:pPr>
        <w:numPr>
          <w:ilvl w:val="0"/>
          <w:numId w:val="10"/>
        </w:numPr>
        <w:tabs>
          <w:tab w:val="left" w:pos="-45"/>
        </w:tabs>
        <w:ind w:left="0" w:firstLine="851"/>
        <w:jc w:val="both"/>
        <w:rPr>
          <w:rFonts w:eastAsia="Times New Roman"/>
          <w:color w:val="000000"/>
          <w:sz w:val="28"/>
        </w:rPr>
      </w:pPr>
      <w:r w:rsidRPr="00F12CB0">
        <w:rPr>
          <w:rFonts w:eastAsia="Times New Roman"/>
          <w:color w:val="000000"/>
          <w:sz w:val="28"/>
        </w:rPr>
        <w:t>признания судом недееспособным или ограниченно дееспособным;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lastRenderedPageBreak/>
        <w:t>признания судом безвестно отсутствующим или объявления умершим;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вступления в отношении его в законную силу обвинительного приговора суда;</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r>
        <w:rPr>
          <w:rFonts w:ascii="Times New Roman" w:hAnsi="Times New Roman"/>
          <w:color w:val="000000"/>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sidR="0052796E">
        <w:rPr>
          <w:rFonts w:ascii="Times New Roman" w:hAnsi="Times New Roman"/>
          <w:color w:val="000000"/>
          <w:sz w:val="28"/>
        </w:rPr>
        <w:t xml:space="preserve"> </w:t>
      </w:r>
      <w:r>
        <w:rPr>
          <w:rFonts w:ascii="Times New Roman" w:hAnsi="Times New Roman"/>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10) отзыва избирателями;</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 xml:space="preserve">11) установленной в судебном порядке стойкой неспособности по состоянию здоровья осуществлять полномочия главы </w:t>
      </w:r>
      <w:r>
        <w:rPr>
          <w:rFonts w:eastAsia="Times New Roman"/>
          <w:sz w:val="28"/>
        </w:rPr>
        <w:t>муниципального образования</w:t>
      </w:r>
      <w:r>
        <w:rPr>
          <w:rFonts w:eastAsia="Times New Roman"/>
          <w:color w:val="000000"/>
          <w:sz w:val="28"/>
        </w:rPr>
        <w:t>;</w:t>
      </w:r>
    </w:p>
    <w:p w:rsidR="008D5128" w:rsidRDefault="009917B8" w:rsidP="008D5128">
      <w:pPr>
        <w:ind w:firstLine="851"/>
        <w:jc w:val="both"/>
        <w:rPr>
          <w:sz w:val="28"/>
          <w:szCs w:val="28"/>
        </w:rPr>
      </w:pPr>
      <w:r>
        <w:rPr>
          <w:sz w:val="28"/>
        </w:rPr>
        <w:t xml:space="preserve">12) </w:t>
      </w:r>
      <w:r w:rsidR="008D5128" w:rsidRPr="00073E49">
        <w:rPr>
          <w:rFonts w:eastAsia="Times New Roman"/>
          <w:sz w:val="28"/>
        </w:rPr>
        <w:t>преобразования поселения</w:t>
      </w:r>
      <w:r w:rsidR="008D5128" w:rsidRPr="00073E49">
        <w:rPr>
          <w:sz w:val="28"/>
        </w:rPr>
        <w:t xml:space="preserve">, осуществляемого в соответствии с </w:t>
      </w:r>
      <w:r w:rsidR="008D5128" w:rsidRPr="0087331D">
        <w:rPr>
          <w:sz w:val="28"/>
          <w:szCs w:val="28"/>
        </w:rPr>
        <w:t>Федеральным законом</w:t>
      </w:r>
      <w:r w:rsidR="0052796E">
        <w:rPr>
          <w:sz w:val="28"/>
          <w:szCs w:val="28"/>
        </w:rPr>
        <w:t xml:space="preserve"> </w:t>
      </w:r>
      <w:r w:rsidR="008D5128" w:rsidRPr="00A4687D">
        <w:rPr>
          <w:sz w:val="28"/>
          <w:szCs w:val="28"/>
        </w:rPr>
        <w:t>от 06.10.2003 № 131-ФЗ «Об общих принципах организации местного самоуправления в Российской Федерации»</w:t>
      </w:r>
      <w:r w:rsidR="008D5128" w:rsidRPr="00073E49">
        <w:rPr>
          <w:sz w:val="28"/>
        </w:rPr>
        <w:t>, а также в случае упразднения поселения</w:t>
      </w:r>
      <w:r w:rsidR="008D5128" w:rsidRPr="00073E49">
        <w:rPr>
          <w:sz w:val="28"/>
          <w:szCs w:val="28"/>
        </w:rPr>
        <w:t>;</w:t>
      </w:r>
    </w:p>
    <w:p w:rsidR="009917B8" w:rsidRPr="008D5128" w:rsidRDefault="009917B8" w:rsidP="008D5128">
      <w:pPr>
        <w:ind w:firstLine="851"/>
        <w:jc w:val="both"/>
        <w:rPr>
          <w:sz w:val="28"/>
          <w:szCs w:val="28"/>
        </w:rPr>
      </w:pPr>
      <w:r w:rsidRPr="008D5128">
        <w:rPr>
          <w:sz w:val="28"/>
          <w:szCs w:val="28"/>
        </w:rPr>
        <w:t xml:space="preserve">13) утраты поселением статуса муниципального образования в связи с его объединением с городским округом; </w:t>
      </w:r>
    </w:p>
    <w:p w:rsidR="00935405" w:rsidRPr="001F5483" w:rsidRDefault="009917B8" w:rsidP="00CE0CEC">
      <w:pPr>
        <w:tabs>
          <w:tab w:val="left" w:pos="-15"/>
        </w:tabs>
        <w:ind w:firstLine="851"/>
        <w:jc w:val="both"/>
        <w:rPr>
          <w:b/>
          <w:sz w:val="28"/>
        </w:rPr>
      </w:pPr>
      <w:r>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EE194F">
        <w:rPr>
          <w:sz w:val="28"/>
        </w:rPr>
        <w:t>;</w:t>
      </w:r>
    </w:p>
    <w:p w:rsidR="00EE194F" w:rsidRPr="00EE194F" w:rsidRDefault="00EE194F" w:rsidP="00EE194F">
      <w:pPr>
        <w:ind w:firstLine="851"/>
        <w:jc w:val="both"/>
        <w:rPr>
          <w:sz w:val="28"/>
          <w:szCs w:val="28"/>
        </w:rPr>
      </w:pPr>
      <w:r w:rsidRPr="00EE194F">
        <w:rPr>
          <w:sz w:val="28"/>
          <w:szCs w:val="28"/>
        </w:rPr>
        <w:t>15) призыва на военную службу или направления на заменяющую ее альтернативную гражданскую службу;</w:t>
      </w:r>
    </w:p>
    <w:p w:rsidR="00EE194F" w:rsidRPr="00EE194F" w:rsidRDefault="00EE194F" w:rsidP="00EE194F">
      <w:pPr>
        <w:tabs>
          <w:tab w:val="left" w:pos="-15"/>
        </w:tabs>
        <w:ind w:firstLine="851"/>
        <w:jc w:val="both"/>
        <w:rPr>
          <w:sz w:val="28"/>
          <w:szCs w:val="28"/>
        </w:rPr>
      </w:pPr>
      <w:r w:rsidRPr="00EE194F">
        <w:rPr>
          <w:sz w:val="28"/>
          <w:szCs w:val="28"/>
        </w:rPr>
        <w:t xml:space="preserve">16) несоблюдения ограничений, запретов, неисполнения обязанностей, установленных Федеральным </w:t>
      </w:r>
      <w:hyperlink r:id="rId14" w:history="1">
        <w:r w:rsidRPr="00EE194F">
          <w:rPr>
            <w:sz w:val="28"/>
            <w:szCs w:val="28"/>
          </w:rPr>
          <w:t>законом</w:t>
        </w:r>
      </w:hyperlink>
      <w:r w:rsidRPr="00EE194F">
        <w:rPr>
          <w:sz w:val="28"/>
          <w:szCs w:val="28"/>
        </w:rPr>
        <w:t xml:space="preserve"> от 25.12.2008 № 273-ФЗ «О противодействии коррупции», Федеральным </w:t>
      </w:r>
      <w:hyperlink r:id="rId15" w:history="1">
        <w:r w:rsidRPr="00EE194F">
          <w:rPr>
            <w:sz w:val="28"/>
            <w:szCs w:val="28"/>
          </w:rPr>
          <w:t>законом</w:t>
        </w:r>
      </w:hyperlink>
      <w:r w:rsidRPr="00EE194F">
        <w:rPr>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6" w:history="1">
        <w:r w:rsidRPr="00EE194F">
          <w:rPr>
            <w:sz w:val="28"/>
            <w:szCs w:val="28"/>
          </w:rPr>
          <w:t>законом</w:t>
        </w:r>
      </w:hyperlink>
      <w:r w:rsidRPr="00EE194F">
        <w:rPr>
          <w:sz w:val="28"/>
          <w:szCs w:val="28"/>
        </w:rPr>
        <w:t xml:space="preserve"> от 07.05.2013№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E194F" w:rsidRPr="00EE194F" w:rsidRDefault="00EE194F" w:rsidP="00EE194F">
      <w:pPr>
        <w:widowControl/>
        <w:suppressAutoHyphens w:val="0"/>
        <w:autoSpaceDE w:val="0"/>
        <w:autoSpaceDN w:val="0"/>
        <w:adjustRightInd w:val="0"/>
        <w:ind w:firstLine="851"/>
        <w:jc w:val="both"/>
        <w:rPr>
          <w:color w:val="7030A0"/>
          <w:sz w:val="28"/>
          <w:szCs w:val="28"/>
        </w:rPr>
      </w:pPr>
      <w:r w:rsidRPr="00EE194F">
        <w:rPr>
          <w:sz w:val="28"/>
          <w:szCs w:val="28"/>
        </w:rPr>
        <w:t>17) несоблюдения ограничений</w:t>
      </w:r>
      <w:r w:rsidRPr="00EE194F">
        <w:rPr>
          <w:rFonts w:eastAsia="Calibri"/>
          <w:kern w:val="0"/>
          <w:sz w:val="28"/>
          <w:szCs w:val="28"/>
          <w:lang w:eastAsia="ru-RU"/>
        </w:rPr>
        <w:t xml:space="preserve">, установленных </w:t>
      </w:r>
      <w:r w:rsidRPr="00EE194F">
        <w:rPr>
          <w:sz w:val="28"/>
          <w:szCs w:val="28"/>
        </w:rPr>
        <w:t>Федеральным законом от 06.10.2003 № 131-ФЗ «Об общих принципах организации местного самоуправления в Российской Федерации».</w:t>
      </w:r>
    </w:p>
    <w:p w:rsidR="009917B8" w:rsidRDefault="009917B8" w:rsidP="0081350A">
      <w:pPr>
        <w:pStyle w:val="ConsNormal"/>
        <w:tabs>
          <w:tab w:val="left" w:pos="-45"/>
        </w:tabs>
        <w:ind w:firstLine="851"/>
        <w:jc w:val="both"/>
        <w:rPr>
          <w:rFonts w:ascii="Times New Roman" w:hAnsi="Times New Roman"/>
          <w:sz w:val="28"/>
        </w:rPr>
      </w:pPr>
      <w:r>
        <w:rPr>
          <w:rFonts w:ascii="Times New Roman" w:hAnsi="Times New Roman"/>
          <w:sz w:val="28"/>
        </w:rPr>
        <w:lastRenderedPageBreak/>
        <w:t xml:space="preserve">2. Глава </w:t>
      </w:r>
      <w:r>
        <w:rPr>
          <w:rFonts w:ascii="Times New Roman" w:hAnsi="Times New Roman"/>
          <w:color w:val="000000"/>
          <w:sz w:val="28"/>
        </w:rPr>
        <w:t xml:space="preserve">поселения </w:t>
      </w:r>
      <w:r>
        <w:rPr>
          <w:rFonts w:ascii="Times New Roman" w:hAnsi="Times New Roman"/>
          <w:sz w:val="28"/>
        </w:rPr>
        <w:t xml:space="preserve">направляет </w:t>
      </w:r>
      <w:r w:rsidR="00D340DD">
        <w:rPr>
          <w:rFonts w:ascii="Times New Roman" w:hAnsi="Times New Roman"/>
          <w:sz w:val="28"/>
        </w:rPr>
        <w:t xml:space="preserve">письменное </w:t>
      </w:r>
      <w:r>
        <w:rPr>
          <w:rFonts w:ascii="Times New Roman" w:hAnsi="Times New Roman"/>
          <w:sz w:val="28"/>
        </w:rPr>
        <w:t xml:space="preserve">заявление об </w:t>
      </w:r>
      <w:r>
        <w:rPr>
          <w:rFonts w:ascii="Times New Roman" w:hAnsi="Times New Roman"/>
          <w:color w:val="000000"/>
          <w:sz w:val="28"/>
        </w:rPr>
        <w:t>отставке по собственному желанию</w:t>
      </w:r>
      <w:r>
        <w:rPr>
          <w:rFonts w:ascii="Times New Roman" w:hAnsi="Times New Roman"/>
          <w:sz w:val="28"/>
        </w:rPr>
        <w:t xml:space="preserve"> в Совет. Прекращение полномочий главы поселения в результате </w:t>
      </w:r>
      <w:r>
        <w:rPr>
          <w:rFonts w:ascii="Times New Roman" w:hAnsi="Times New Roman"/>
          <w:color w:val="000000"/>
          <w:sz w:val="28"/>
        </w:rPr>
        <w:t>отставки по собственному желанию</w:t>
      </w:r>
      <w:r>
        <w:rPr>
          <w:rFonts w:ascii="Times New Roman" w:hAnsi="Times New Roman"/>
          <w:sz w:val="28"/>
        </w:rPr>
        <w:t xml:space="preserve"> оформляется решением Совета, принимаемым в срок не позднее </w:t>
      </w:r>
      <w:r w:rsidR="00F61263" w:rsidRPr="00F555C3">
        <w:rPr>
          <w:rFonts w:ascii="Times New Roman" w:hAnsi="Times New Roman"/>
          <w:sz w:val="28"/>
        </w:rPr>
        <w:t>30 календарных дней</w:t>
      </w:r>
      <w:r w:rsidR="0052796E">
        <w:rPr>
          <w:rFonts w:ascii="Times New Roman" w:hAnsi="Times New Roman"/>
          <w:sz w:val="28"/>
        </w:rPr>
        <w:t xml:space="preserve"> </w:t>
      </w:r>
      <w:r>
        <w:rPr>
          <w:rFonts w:ascii="Times New Roman" w:hAnsi="Times New Roman"/>
          <w:sz w:val="28"/>
        </w:rPr>
        <w:t>со дня подачи заявления.</w:t>
      </w:r>
    </w:p>
    <w:p w:rsidR="009917B8" w:rsidRDefault="009917B8" w:rsidP="0081350A">
      <w:pPr>
        <w:pStyle w:val="ConsNormal"/>
        <w:tabs>
          <w:tab w:val="left" w:pos="-45"/>
          <w:tab w:val="left" w:pos="142"/>
        </w:tabs>
        <w:ind w:firstLine="851"/>
        <w:jc w:val="both"/>
        <w:rPr>
          <w:rFonts w:ascii="Times New Roman" w:hAnsi="Times New Roman"/>
          <w:sz w:val="28"/>
        </w:rPr>
      </w:pPr>
      <w:r>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CA45AC" w:rsidRPr="0087331D" w:rsidRDefault="00CA45AC" w:rsidP="00CA45AC">
      <w:pPr>
        <w:tabs>
          <w:tab w:val="left" w:pos="142"/>
        </w:tabs>
        <w:ind w:firstLine="851"/>
        <w:jc w:val="both"/>
        <w:rPr>
          <w:sz w:val="28"/>
          <w:szCs w:val="28"/>
        </w:rPr>
      </w:pPr>
      <w:r w:rsidRPr="0087331D">
        <w:rPr>
          <w:sz w:val="28"/>
          <w:szCs w:val="28"/>
        </w:rPr>
        <w:t>В случаях, предусмотренных пунктами 1,5</w:t>
      </w:r>
      <w:r w:rsidR="00FF6879" w:rsidRPr="0087331D">
        <w:rPr>
          <w:sz w:val="28"/>
          <w:szCs w:val="28"/>
        </w:rPr>
        <w:t>-</w:t>
      </w:r>
      <w:r w:rsidRPr="0087331D">
        <w:rPr>
          <w:sz w:val="28"/>
          <w:szCs w:val="28"/>
        </w:rPr>
        <w:t>9,11</w:t>
      </w:r>
      <w:r w:rsidR="00EE194F">
        <w:rPr>
          <w:sz w:val="28"/>
          <w:szCs w:val="28"/>
        </w:rPr>
        <w:t>, 15-17</w:t>
      </w:r>
      <w:r w:rsidRPr="0087331D">
        <w:rPr>
          <w:sz w:val="28"/>
          <w:szCs w:val="28"/>
        </w:rPr>
        <w:t xml:space="preserve"> части 1 настоящей статьи, полномочия </w:t>
      </w:r>
      <w:r w:rsidR="008C1241" w:rsidRPr="0087331D">
        <w:rPr>
          <w:sz w:val="28"/>
          <w:szCs w:val="28"/>
        </w:rPr>
        <w:t>главы поселения</w:t>
      </w:r>
      <w:r w:rsidRPr="0087331D">
        <w:rPr>
          <w:sz w:val="28"/>
          <w:szCs w:val="28"/>
        </w:rPr>
        <w:t xml:space="preserve">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CA45AC" w:rsidRPr="0087331D" w:rsidRDefault="00CA45AC" w:rsidP="00CA45AC">
      <w:pPr>
        <w:ind w:firstLine="851"/>
        <w:jc w:val="both"/>
        <w:rPr>
          <w:sz w:val="28"/>
          <w:szCs w:val="28"/>
        </w:rPr>
      </w:pPr>
      <w:r w:rsidRPr="0087331D">
        <w:rPr>
          <w:sz w:val="28"/>
          <w:szCs w:val="28"/>
        </w:rPr>
        <w:t>В случаях, предусмотренных пунктами 3,4,12</w:t>
      </w:r>
      <w:r w:rsidR="00FF6879" w:rsidRPr="0087331D">
        <w:rPr>
          <w:sz w:val="28"/>
          <w:szCs w:val="28"/>
        </w:rPr>
        <w:t>-</w:t>
      </w:r>
      <w:r w:rsidRPr="0087331D">
        <w:rPr>
          <w:sz w:val="28"/>
          <w:szCs w:val="28"/>
        </w:rPr>
        <w:t xml:space="preserve">14 части 1 настоящей статьи, полномочия </w:t>
      </w:r>
      <w:r w:rsidR="008C1241" w:rsidRPr="0087331D">
        <w:rPr>
          <w:sz w:val="28"/>
          <w:szCs w:val="28"/>
        </w:rPr>
        <w:t>главы поселения</w:t>
      </w:r>
      <w:r w:rsidR="0052796E">
        <w:rPr>
          <w:sz w:val="28"/>
          <w:szCs w:val="28"/>
        </w:rPr>
        <w:t xml:space="preserve"> </w:t>
      </w:r>
      <w:r w:rsidRPr="0087331D">
        <w:rPr>
          <w:sz w:val="28"/>
          <w:szCs w:val="28"/>
        </w:rPr>
        <w:t>прекращаются  со дня вступления в силу соответствующего правового акта, или срока, указанного в нем.</w:t>
      </w:r>
    </w:p>
    <w:p w:rsidR="00CA45AC" w:rsidRPr="0087331D" w:rsidRDefault="00CA45AC" w:rsidP="0081350A">
      <w:pPr>
        <w:pStyle w:val="ConsNormal"/>
        <w:ind w:firstLine="851"/>
        <w:jc w:val="both"/>
        <w:rPr>
          <w:rFonts w:ascii="Times New Roman" w:hAnsi="Times New Roman"/>
          <w:sz w:val="28"/>
        </w:rPr>
      </w:pPr>
      <w:r w:rsidRPr="0087331D">
        <w:rPr>
          <w:rFonts w:ascii="Times New Roman" w:hAnsi="Times New Roman"/>
          <w:sz w:val="28"/>
          <w:szCs w:val="28"/>
        </w:rPr>
        <w:t xml:space="preserve">В случае, предусмотренном пунктом 10 части 1 настоящей статьи, полномочия </w:t>
      </w:r>
      <w:r w:rsidR="008C1241" w:rsidRPr="0087331D">
        <w:rPr>
          <w:rFonts w:ascii="Times New Roman" w:hAnsi="Times New Roman"/>
          <w:sz w:val="28"/>
          <w:szCs w:val="28"/>
        </w:rPr>
        <w:t>главы поселения</w:t>
      </w:r>
      <w:r w:rsidRPr="0087331D">
        <w:rPr>
          <w:rFonts w:ascii="Times New Roman" w:hAnsi="Times New Roman"/>
          <w:sz w:val="28"/>
          <w:szCs w:val="28"/>
        </w:rPr>
        <w:t xml:space="preserve">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9917B8" w:rsidRDefault="009917B8" w:rsidP="0081350A">
      <w:pPr>
        <w:pStyle w:val="af"/>
        <w:tabs>
          <w:tab w:val="left" w:pos="142"/>
        </w:tabs>
        <w:ind w:firstLine="851"/>
        <w:jc w:val="left"/>
        <w:rPr>
          <w:rFonts w:eastAsia="Times New Roman"/>
          <w:sz w:val="28"/>
        </w:rPr>
      </w:pPr>
    </w:p>
    <w:p w:rsidR="009917B8" w:rsidRDefault="009917B8" w:rsidP="0081350A">
      <w:pPr>
        <w:ind w:firstLine="700"/>
        <w:jc w:val="both"/>
        <w:rPr>
          <w:b/>
          <w:sz w:val="28"/>
        </w:rPr>
      </w:pPr>
      <w:r>
        <w:rPr>
          <w:b/>
          <w:sz w:val="28"/>
        </w:rPr>
        <w:t xml:space="preserve">Статья 33. Гарантии осуществления полномочий главы поселения, депутата Совета </w:t>
      </w:r>
    </w:p>
    <w:p w:rsidR="009917B8" w:rsidRDefault="009917B8" w:rsidP="0081350A">
      <w:pPr>
        <w:ind w:firstLine="700"/>
        <w:jc w:val="both"/>
        <w:rPr>
          <w:sz w:val="28"/>
        </w:rPr>
      </w:pPr>
      <w:r>
        <w:rPr>
          <w:sz w:val="28"/>
        </w:rPr>
        <w:t>1. Глава поселения, депутат Совета в пределах своих полномочий обладают правом самостоятельного осуществления своей деятельности.</w:t>
      </w:r>
    </w:p>
    <w:p w:rsidR="009917B8" w:rsidRDefault="009917B8" w:rsidP="0081350A">
      <w:pPr>
        <w:ind w:firstLine="700"/>
        <w:jc w:val="both"/>
        <w:rPr>
          <w:sz w:val="28"/>
        </w:rPr>
      </w:pPr>
      <w:r>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9917B8" w:rsidRPr="003D4ED9" w:rsidRDefault="009917B8" w:rsidP="0081350A">
      <w:pPr>
        <w:pStyle w:val="8"/>
        <w:keepNext w:val="0"/>
        <w:ind w:firstLine="851"/>
        <w:jc w:val="both"/>
      </w:pPr>
      <w:r w:rsidRPr="003D4ED9">
        <w:t>2. Главе поселения гарантируются:</w:t>
      </w:r>
    </w:p>
    <w:p w:rsidR="009917B8" w:rsidRPr="003D4ED9" w:rsidRDefault="009917B8" w:rsidP="0081350A">
      <w:pPr>
        <w:pStyle w:val="8"/>
        <w:keepNext w:val="0"/>
        <w:ind w:firstLine="851"/>
        <w:jc w:val="both"/>
      </w:pPr>
      <w:r w:rsidRPr="003D4ED9">
        <w:t>условия работы, обеспечивающие исполнение им своих полномочий;</w:t>
      </w:r>
    </w:p>
    <w:p w:rsidR="009917B8" w:rsidRPr="003D4ED9" w:rsidRDefault="009917B8" w:rsidP="0081350A">
      <w:pPr>
        <w:pStyle w:val="8"/>
        <w:keepNext w:val="0"/>
        <w:ind w:firstLine="851"/>
        <w:jc w:val="both"/>
      </w:pPr>
      <w:r w:rsidRPr="003D4ED9">
        <w:t>право на своевременное и в полном объеме получение денежного содержания;</w:t>
      </w:r>
    </w:p>
    <w:p w:rsidR="009917B8" w:rsidRPr="003D4ED9" w:rsidRDefault="009917B8" w:rsidP="0081350A">
      <w:pPr>
        <w:pStyle w:val="8"/>
        <w:keepNext w:val="0"/>
        <w:ind w:firstLine="851"/>
        <w:jc w:val="both"/>
      </w:pPr>
      <w:r w:rsidRPr="003D4ED9">
        <w:t>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9917B8" w:rsidRPr="003D4ED9" w:rsidRDefault="009917B8" w:rsidP="0081350A">
      <w:pPr>
        <w:pStyle w:val="8"/>
        <w:keepNext w:val="0"/>
        <w:ind w:firstLine="851"/>
        <w:jc w:val="both"/>
      </w:pPr>
      <w:r w:rsidRPr="003D4ED9">
        <w:t>медицинское обслуживание его и членов семьи, в том числе после выхода на пенсию с муниципальной должности;</w:t>
      </w:r>
    </w:p>
    <w:p w:rsidR="009917B8" w:rsidRPr="003D4ED9" w:rsidRDefault="009917B8" w:rsidP="0081350A">
      <w:pPr>
        <w:pStyle w:val="8"/>
        <w:keepNext w:val="0"/>
        <w:ind w:firstLine="851"/>
        <w:jc w:val="both"/>
      </w:pPr>
      <w:r w:rsidRPr="003D4ED9">
        <w:t>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9917B8" w:rsidRPr="003D4ED9" w:rsidRDefault="009917B8" w:rsidP="0081350A">
      <w:pPr>
        <w:pStyle w:val="8"/>
        <w:keepNext w:val="0"/>
        <w:ind w:firstLine="851"/>
        <w:jc w:val="both"/>
      </w:pPr>
      <w:r w:rsidRPr="003D4ED9">
        <w:lastRenderedPageBreak/>
        <w:t>обязательное государственное страхование на случай причинения вреда здоровью и имуществу в связи с исполнением им своих полномочий;</w:t>
      </w:r>
    </w:p>
    <w:p w:rsidR="009917B8" w:rsidRPr="003D4ED9" w:rsidRDefault="009917B8" w:rsidP="0081350A">
      <w:pPr>
        <w:pStyle w:val="8"/>
        <w:keepNext w:val="0"/>
        <w:ind w:firstLine="851"/>
        <w:jc w:val="both"/>
      </w:pPr>
      <w:r w:rsidRPr="003D4ED9">
        <w:t>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9917B8" w:rsidRPr="003D4ED9" w:rsidRDefault="009917B8" w:rsidP="0081350A">
      <w:pPr>
        <w:pStyle w:val="8"/>
        <w:keepNext w:val="0"/>
        <w:ind w:firstLine="851"/>
        <w:jc w:val="both"/>
      </w:pPr>
      <w:r w:rsidRPr="003D4ED9">
        <w:t>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9917B8" w:rsidRPr="003D4ED9" w:rsidRDefault="009917B8" w:rsidP="0081350A">
      <w:pPr>
        <w:pStyle w:val="8"/>
        <w:keepNext w:val="0"/>
        <w:ind w:firstLine="851"/>
        <w:jc w:val="both"/>
      </w:pPr>
      <w:r w:rsidRPr="003D4ED9">
        <w:t xml:space="preserve">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w:t>
      </w:r>
      <w:r w:rsidR="00474F39">
        <w:t>30</w:t>
      </w:r>
      <w:r w:rsidRPr="003D4ED9">
        <w:t xml:space="preserve"> календарных дней.</w:t>
      </w:r>
    </w:p>
    <w:p w:rsidR="009917B8" w:rsidRPr="003D4ED9" w:rsidRDefault="009917B8" w:rsidP="0081350A">
      <w:pPr>
        <w:pStyle w:val="8"/>
        <w:keepNext w:val="0"/>
        <w:ind w:firstLine="851"/>
        <w:jc w:val="both"/>
      </w:pPr>
      <w:r w:rsidRPr="003D4ED9">
        <w:t xml:space="preserve">Ежегодный дополнительный оплачиваемый отпуск за ненормированный рабочий день предоставляется главе поселения продолжительностью </w:t>
      </w:r>
      <w:r w:rsidR="00474F39">
        <w:t>15</w:t>
      </w:r>
      <w:r w:rsidRPr="003D4ED9">
        <w:t xml:space="preserve"> 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9917B8" w:rsidRPr="003D4ED9" w:rsidRDefault="00B06E19" w:rsidP="0081350A">
      <w:pPr>
        <w:pStyle w:val="8"/>
        <w:keepNext w:val="0"/>
        <w:ind w:firstLine="851"/>
        <w:jc w:val="both"/>
      </w:pPr>
      <w:r w:rsidRPr="00D23DC0">
        <w:t>4</w:t>
      </w:r>
      <w:r w:rsidR="009917B8" w:rsidRPr="00D23DC0">
        <w:t>.</w:t>
      </w:r>
      <w:r w:rsidR="009917B8" w:rsidRPr="003D4ED9">
        <w:t xml:space="preserve"> Депутату Совета обеспечиваются условия для беспрепятственного осуществления своих полномочий.</w:t>
      </w:r>
    </w:p>
    <w:p w:rsidR="009917B8" w:rsidRPr="003D4ED9" w:rsidRDefault="009917B8" w:rsidP="0081350A">
      <w:pPr>
        <w:pStyle w:val="8"/>
        <w:keepNext w:val="0"/>
        <w:ind w:firstLine="851"/>
        <w:jc w:val="both"/>
      </w:pPr>
      <w:r w:rsidRPr="003D4ED9">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9917B8" w:rsidRPr="003D4ED9" w:rsidRDefault="009917B8" w:rsidP="0081350A">
      <w:pPr>
        <w:pStyle w:val="8"/>
        <w:keepNext w:val="0"/>
        <w:ind w:firstLine="851"/>
        <w:jc w:val="both"/>
      </w:pPr>
      <w:r w:rsidRPr="003D4ED9">
        <w:t xml:space="preserve">Депутату Совета предоставляются гарантии осуществления полномочий, предусмотренные федеральными законами и Законом Краснодарского края от 07.06.2004 № 717-КЗ </w:t>
      </w:r>
      <w:r w:rsidR="00E008F4">
        <w:t>«</w:t>
      </w:r>
      <w:r w:rsidRPr="003D4ED9">
        <w:t>О местном самоуправлении в Краснодарском крае</w:t>
      </w:r>
      <w:r w:rsidR="00E008F4">
        <w:t>»</w:t>
      </w:r>
      <w:r w:rsidRPr="003D4ED9">
        <w:t>.</w:t>
      </w:r>
    </w:p>
    <w:p w:rsidR="009917B8" w:rsidRPr="003D4ED9" w:rsidRDefault="00B06E19" w:rsidP="0081350A">
      <w:pPr>
        <w:pStyle w:val="8"/>
        <w:keepNext w:val="0"/>
        <w:ind w:firstLine="851"/>
        <w:jc w:val="both"/>
      </w:pPr>
      <w:r w:rsidRPr="00D23DC0">
        <w:t>5</w:t>
      </w:r>
      <w:r w:rsidR="009917B8" w:rsidRPr="00D23DC0">
        <w:t>.</w:t>
      </w:r>
      <w:r w:rsidR="009917B8" w:rsidRPr="003D4ED9">
        <w:t xml:space="preserve"> Депутату Совета, осуществляющему </w:t>
      </w:r>
      <w:r w:rsidR="00D61A89" w:rsidRPr="004C7905">
        <w:t>свою деятельность</w:t>
      </w:r>
      <w:r w:rsidR="0052796E">
        <w:t xml:space="preserve"> </w:t>
      </w:r>
      <w:r w:rsidR="009917B8" w:rsidRPr="003D4ED9">
        <w:t xml:space="preserve">на непостоянной основе, </w:t>
      </w:r>
      <w:r w:rsidR="0098585F" w:rsidRPr="002D5A50">
        <w:t>может</w:t>
      </w:r>
      <w:r w:rsidR="0052796E">
        <w:t xml:space="preserve"> </w:t>
      </w:r>
      <w:r w:rsidR="009917B8" w:rsidRPr="003D4ED9">
        <w:t>производит</w:t>
      </w:r>
      <w:r w:rsidR="0098585F" w:rsidRPr="002D5A50">
        <w:t>ь</w:t>
      </w:r>
      <w:r w:rsidR="009917B8" w:rsidRPr="003D4ED9">
        <w:t>ся выплата денежной компенсации расходов на выполнение его депутатских полномочий в размере и порядке, определенными решением Совета.</w:t>
      </w:r>
    </w:p>
    <w:p w:rsidR="002D5A50" w:rsidRDefault="009917B8" w:rsidP="0081350A">
      <w:pPr>
        <w:pStyle w:val="8"/>
        <w:keepNext w:val="0"/>
        <w:ind w:firstLine="851"/>
        <w:jc w:val="both"/>
      </w:pPr>
      <w:r w:rsidRPr="003D4ED9">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9917B8" w:rsidRDefault="00B06E19" w:rsidP="0081350A">
      <w:pPr>
        <w:pStyle w:val="8"/>
        <w:keepNext w:val="0"/>
        <w:ind w:firstLine="851"/>
        <w:jc w:val="both"/>
      </w:pPr>
      <w:r w:rsidRPr="00D23DC0">
        <w:t>6</w:t>
      </w:r>
      <w:r w:rsidR="009917B8" w:rsidRPr="00D23DC0">
        <w:t>.</w:t>
      </w:r>
      <w:r w:rsidR="009917B8" w:rsidRPr="003D4ED9">
        <w:t xml:space="preserve"> Расходы, связанные с предоставлением гарантий, предусмотренных настоящей статьей, производятся за счет средств местного бюджета.</w:t>
      </w:r>
    </w:p>
    <w:p w:rsidR="00A258EF" w:rsidRDefault="00A258EF" w:rsidP="00A258EF">
      <w:pPr>
        <w:suppressAutoHyphens w:val="0"/>
        <w:autoSpaceDE w:val="0"/>
        <w:autoSpaceDN w:val="0"/>
        <w:adjustRightInd w:val="0"/>
        <w:ind w:firstLine="851"/>
        <w:jc w:val="both"/>
        <w:rPr>
          <w:rFonts w:eastAsia="Calibri"/>
          <w:kern w:val="0"/>
          <w:sz w:val="28"/>
          <w:szCs w:val="28"/>
          <w:lang w:eastAsia="ru-RU"/>
        </w:rPr>
      </w:pPr>
      <w:r w:rsidRPr="00A258EF">
        <w:rPr>
          <w:rFonts w:eastAsia="Calibri"/>
          <w:kern w:val="0"/>
          <w:sz w:val="28"/>
          <w:szCs w:val="28"/>
          <w:lang w:eastAsia="ru-RU"/>
        </w:rPr>
        <w:t xml:space="preserve">Дополнительные социальные и иные гарантии, установленные настоящим уставом в соответствии с федеральными законами и законами Краснодарского края, в связи с прекращением полномочий (в том числе </w:t>
      </w:r>
      <w:r w:rsidRPr="00A258EF">
        <w:rPr>
          <w:rFonts w:eastAsia="Calibri"/>
          <w:kern w:val="0"/>
          <w:sz w:val="28"/>
          <w:szCs w:val="28"/>
          <w:lang w:eastAsia="ru-RU"/>
        </w:rPr>
        <w:lastRenderedPageBreak/>
        <w:t xml:space="preserve">досрочно) депутата Совета, главы поселения, предусматривающие расходование средств местного бюджета, устанавливаются только в отношении лиц, осуществлявших свои полномочия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w:t>
      </w:r>
      <w:hyperlink r:id="rId17" w:history="1">
        <w:r w:rsidRPr="00A258EF">
          <w:rPr>
            <w:rStyle w:val="afa"/>
            <w:rFonts w:eastAsia="Calibri"/>
            <w:color w:val="auto"/>
            <w:kern w:val="0"/>
            <w:sz w:val="28"/>
            <w:szCs w:val="28"/>
            <w:u w:val="none"/>
            <w:lang w:eastAsia="ru-RU"/>
          </w:rPr>
          <w:t>абзацем седьмым части 16 статьи 35</w:t>
        </w:r>
      </w:hyperlink>
      <w:r w:rsidRPr="00A258EF">
        <w:rPr>
          <w:rFonts w:eastAsia="Calibri"/>
          <w:kern w:val="0"/>
          <w:sz w:val="28"/>
          <w:szCs w:val="28"/>
          <w:lang w:eastAsia="ru-RU"/>
        </w:rPr>
        <w:t xml:space="preserve">, </w:t>
      </w:r>
      <w:hyperlink r:id="rId18" w:history="1">
        <w:r w:rsidRPr="00A258EF">
          <w:rPr>
            <w:rStyle w:val="afa"/>
            <w:rFonts w:eastAsia="Calibri"/>
            <w:color w:val="auto"/>
            <w:kern w:val="0"/>
            <w:sz w:val="28"/>
            <w:szCs w:val="28"/>
            <w:u w:val="none"/>
            <w:lang w:eastAsia="ru-RU"/>
          </w:rPr>
          <w:t>пунктами 2.1</w:t>
        </w:r>
      </w:hyperlink>
      <w:r w:rsidRPr="00A258EF">
        <w:rPr>
          <w:rFonts w:eastAsia="Calibri"/>
          <w:kern w:val="0"/>
          <w:sz w:val="28"/>
          <w:szCs w:val="28"/>
          <w:lang w:eastAsia="ru-RU"/>
        </w:rPr>
        <w:t xml:space="preserve">, </w:t>
      </w:r>
      <w:hyperlink r:id="rId19" w:history="1">
        <w:r w:rsidRPr="00A258EF">
          <w:rPr>
            <w:rStyle w:val="afa"/>
            <w:rFonts w:eastAsia="Calibri"/>
            <w:color w:val="auto"/>
            <w:kern w:val="0"/>
            <w:sz w:val="28"/>
            <w:szCs w:val="28"/>
            <w:u w:val="none"/>
            <w:lang w:eastAsia="ru-RU"/>
          </w:rPr>
          <w:t>3</w:t>
        </w:r>
      </w:hyperlink>
      <w:r w:rsidRPr="00A258EF">
        <w:rPr>
          <w:rFonts w:eastAsia="Calibri"/>
          <w:kern w:val="0"/>
          <w:sz w:val="28"/>
          <w:szCs w:val="28"/>
          <w:lang w:eastAsia="ru-RU"/>
        </w:rPr>
        <w:t xml:space="preserve">, </w:t>
      </w:r>
      <w:hyperlink r:id="rId20" w:history="1">
        <w:r w:rsidRPr="00A258EF">
          <w:rPr>
            <w:rStyle w:val="afa"/>
            <w:rFonts w:eastAsia="Calibri"/>
            <w:color w:val="auto"/>
            <w:kern w:val="0"/>
            <w:sz w:val="28"/>
            <w:szCs w:val="28"/>
            <w:u w:val="none"/>
            <w:lang w:eastAsia="ru-RU"/>
          </w:rPr>
          <w:t>6</w:t>
        </w:r>
      </w:hyperlink>
      <w:r w:rsidRPr="00A258EF">
        <w:rPr>
          <w:rFonts w:eastAsia="Calibri"/>
          <w:kern w:val="0"/>
          <w:sz w:val="28"/>
          <w:szCs w:val="28"/>
          <w:lang w:eastAsia="ru-RU"/>
        </w:rPr>
        <w:t xml:space="preserve"> - </w:t>
      </w:r>
      <w:hyperlink r:id="rId21" w:history="1">
        <w:r w:rsidRPr="00A258EF">
          <w:rPr>
            <w:rStyle w:val="afa"/>
            <w:rFonts w:eastAsia="Calibri"/>
            <w:color w:val="auto"/>
            <w:kern w:val="0"/>
            <w:sz w:val="28"/>
            <w:szCs w:val="28"/>
            <w:u w:val="none"/>
            <w:lang w:eastAsia="ru-RU"/>
          </w:rPr>
          <w:t>9 части 6</w:t>
        </w:r>
      </w:hyperlink>
      <w:r w:rsidRPr="00A258EF">
        <w:rPr>
          <w:rFonts w:eastAsia="Calibri"/>
          <w:kern w:val="0"/>
          <w:sz w:val="28"/>
          <w:szCs w:val="28"/>
          <w:lang w:eastAsia="ru-RU"/>
        </w:rPr>
        <w:t xml:space="preserve">, </w:t>
      </w:r>
      <w:hyperlink r:id="rId22" w:history="1">
        <w:r w:rsidRPr="00A258EF">
          <w:rPr>
            <w:rStyle w:val="afa"/>
            <w:rFonts w:eastAsia="Calibri"/>
            <w:color w:val="auto"/>
            <w:kern w:val="0"/>
            <w:sz w:val="28"/>
            <w:szCs w:val="28"/>
            <w:u w:val="none"/>
            <w:lang w:eastAsia="ru-RU"/>
          </w:rPr>
          <w:t>частью 6.1 статьи 36</w:t>
        </w:r>
      </w:hyperlink>
      <w:r w:rsidRPr="00A258EF">
        <w:rPr>
          <w:rFonts w:eastAsia="Calibri"/>
          <w:kern w:val="0"/>
          <w:sz w:val="28"/>
          <w:szCs w:val="28"/>
          <w:lang w:eastAsia="ru-RU"/>
        </w:rPr>
        <w:t xml:space="preserve">, </w:t>
      </w:r>
      <w:hyperlink r:id="rId23" w:history="1">
        <w:r w:rsidRPr="00A258EF">
          <w:rPr>
            <w:rStyle w:val="afa"/>
            <w:rFonts w:eastAsia="Calibri"/>
            <w:color w:val="auto"/>
            <w:kern w:val="0"/>
            <w:sz w:val="28"/>
            <w:szCs w:val="28"/>
            <w:u w:val="none"/>
            <w:lang w:eastAsia="ru-RU"/>
          </w:rPr>
          <w:t>частью 7.1</w:t>
        </w:r>
      </w:hyperlink>
      <w:r w:rsidRPr="00A258EF">
        <w:rPr>
          <w:rFonts w:eastAsia="Calibri"/>
          <w:kern w:val="0"/>
          <w:sz w:val="28"/>
          <w:szCs w:val="28"/>
          <w:lang w:eastAsia="ru-RU"/>
        </w:rPr>
        <w:t xml:space="preserve">, </w:t>
      </w:r>
      <w:hyperlink r:id="rId24" w:history="1">
        <w:r w:rsidRPr="00A258EF">
          <w:rPr>
            <w:rStyle w:val="afa"/>
            <w:rFonts w:eastAsia="Calibri"/>
            <w:color w:val="auto"/>
            <w:kern w:val="0"/>
            <w:sz w:val="28"/>
            <w:szCs w:val="28"/>
            <w:u w:val="none"/>
            <w:lang w:eastAsia="ru-RU"/>
          </w:rPr>
          <w:t>пунктами 5</w:t>
        </w:r>
      </w:hyperlink>
      <w:r w:rsidRPr="00A258EF">
        <w:rPr>
          <w:rFonts w:eastAsia="Calibri"/>
          <w:kern w:val="0"/>
          <w:sz w:val="28"/>
          <w:szCs w:val="28"/>
          <w:lang w:eastAsia="ru-RU"/>
        </w:rPr>
        <w:t xml:space="preserve"> - </w:t>
      </w:r>
      <w:hyperlink r:id="rId25" w:history="1">
        <w:r w:rsidRPr="00A258EF">
          <w:rPr>
            <w:rStyle w:val="afa"/>
            <w:rFonts w:eastAsia="Calibri"/>
            <w:color w:val="auto"/>
            <w:kern w:val="0"/>
            <w:sz w:val="28"/>
            <w:szCs w:val="28"/>
            <w:u w:val="none"/>
            <w:lang w:eastAsia="ru-RU"/>
          </w:rPr>
          <w:t>8 части 10</w:t>
        </w:r>
      </w:hyperlink>
      <w:r w:rsidRPr="00A258EF">
        <w:rPr>
          <w:rFonts w:eastAsia="Calibri"/>
          <w:kern w:val="0"/>
          <w:sz w:val="28"/>
          <w:szCs w:val="28"/>
          <w:lang w:eastAsia="ru-RU"/>
        </w:rPr>
        <w:t xml:space="preserve">, </w:t>
      </w:r>
      <w:hyperlink r:id="rId26" w:history="1">
        <w:r w:rsidRPr="00A258EF">
          <w:rPr>
            <w:rStyle w:val="afa"/>
            <w:rFonts w:eastAsia="Calibri"/>
            <w:color w:val="auto"/>
            <w:kern w:val="0"/>
            <w:sz w:val="28"/>
            <w:szCs w:val="28"/>
            <w:u w:val="none"/>
            <w:lang w:eastAsia="ru-RU"/>
          </w:rPr>
          <w:t>частью 10.1 статьи 40</w:t>
        </w:r>
      </w:hyperlink>
      <w:r w:rsidRPr="00A258EF">
        <w:rPr>
          <w:rFonts w:eastAsia="Calibri"/>
          <w:kern w:val="0"/>
          <w:sz w:val="28"/>
          <w:szCs w:val="28"/>
          <w:lang w:eastAsia="ru-RU"/>
        </w:rPr>
        <w:t xml:space="preserve">, </w:t>
      </w:r>
      <w:hyperlink r:id="rId27" w:history="1">
        <w:r w:rsidRPr="00A258EF">
          <w:rPr>
            <w:rStyle w:val="afa"/>
            <w:rFonts w:eastAsia="Calibri"/>
            <w:color w:val="auto"/>
            <w:kern w:val="0"/>
            <w:sz w:val="28"/>
            <w:szCs w:val="28"/>
            <w:u w:val="none"/>
            <w:lang w:eastAsia="ru-RU"/>
          </w:rPr>
          <w:t>частями 1</w:t>
        </w:r>
      </w:hyperlink>
      <w:r w:rsidRPr="00A258EF">
        <w:rPr>
          <w:rFonts w:eastAsia="Calibri"/>
          <w:kern w:val="0"/>
          <w:sz w:val="28"/>
          <w:szCs w:val="28"/>
          <w:lang w:eastAsia="ru-RU"/>
        </w:rPr>
        <w:t xml:space="preserve"> и </w:t>
      </w:r>
      <w:hyperlink r:id="rId28" w:history="1">
        <w:r w:rsidRPr="00A258EF">
          <w:rPr>
            <w:rStyle w:val="afa"/>
            <w:rFonts w:eastAsia="Calibri"/>
            <w:color w:val="auto"/>
            <w:kern w:val="0"/>
            <w:sz w:val="28"/>
            <w:szCs w:val="28"/>
            <w:u w:val="none"/>
            <w:lang w:eastAsia="ru-RU"/>
          </w:rPr>
          <w:t>2 статьи 73</w:t>
        </w:r>
      </w:hyperlink>
      <w:r w:rsidRPr="00A258EF">
        <w:rPr>
          <w:rFonts w:eastAsia="Calibri"/>
          <w:kern w:val="0"/>
          <w:sz w:val="28"/>
          <w:szCs w:val="28"/>
          <w:lang w:eastAsia="ru-RU"/>
        </w:rPr>
        <w:t xml:space="preserve"> Федерального закона от 06.10.2003 № 131-ФЗ «Об общих принципах организации местного самоуправления в Российской Федерации».</w:t>
      </w:r>
    </w:p>
    <w:p w:rsidR="009917B8" w:rsidRDefault="009917B8" w:rsidP="0081350A">
      <w:pPr>
        <w:pStyle w:val="af"/>
        <w:tabs>
          <w:tab w:val="left" w:pos="142"/>
        </w:tabs>
        <w:ind w:firstLine="851"/>
        <w:jc w:val="left"/>
        <w:rPr>
          <w:rFonts w:eastAsia="Times New Roman"/>
          <w:b/>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 xml:space="preserve">Статья 34. Администрация поселения </w:t>
      </w:r>
    </w:p>
    <w:p w:rsidR="00803750" w:rsidRPr="0087331D" w:rsidRDefault="00803750" w:rsidP="0081350A">
      <w:pPr>
        <w:pStyle w:val="ConsNormal"/>
        <w:tabs>
          <w:tab w:val="left" w:pos="142"/>
        </w:tabs>
        <w:ind w:firstLine="851"/>
        <w:jc w:val="both"/>
        <w:rPr>
          <w:rFonts w:ascii="Times New Roman" w:hAnsi="Times New Roman"/>
          <w:strike/>
          <w:sz w:val="28"/>
        </w:rPr>
      </w:pPr>
      <w:r w:rsidRPr="0087331D">
        <w:rPr>
          <w:rFonts w:ascii="Times New Roman" w:hAnsi="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87331D">
        <w:rPr>
          <w:rFonts w:ascii="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87331D">
        <w:rPr>
          <w:rFonts w:ascii="Times New Roman" w:hAnsi="Times New Roman"/>
          <w:sz w:val="28"/>
          <w:szCs w:val="28"/>
        </w:rPr>
        <w:t xml:space="preserve">федеральными законами и </w:t>
      </w:r>
      <w:r w:rsidRPr="0087331D">
        <w:rPr>
          <w:rFonts w:ascii="Times New Roman" w:hAnsi="Times New Roman"/>
          <w:kern w:val="0"/>
          <w:sz w:val="28"/>
          <w:szCs w:val="28"/>
          <w:lang w:eastAsia="ru-RU"/>
        </w:rPr>
        <w:t>законами Краснодарского края.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2. Администрация обладает правами юридического лица.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9917B8" w:rsidRPr="0087331D" w:rsidRDefault="00B67F5C" w:rsidP="0081350A">
      <w:pPr>
        <w:pStyle w:val="ConsNormal"/>
        <w:tabs>
          <w:tab w:val="left" w:pos="142"/>
        </w:tabs>
        <w:ind w:firstLine="851"/>
        <w:jc w:val="both"/>
        <w:rPr>
          <w:rFonts w:ascii="Times New Roman" w:hAnsi="Times New Roman"/>
          <w:strike/>
          <w:sz w:val="28"/>
        </w:rPr>
      </w:pPr>
      <w:r w:rsidRPr="0087331D">
        <w:rPr>
          <w:rFonts w:ascii="Times New Roman" w:hAnsi="Times New Roman"/>
          <w:sz w:val="28"/>
          <w:szCs w:val="28"/>
        </w:rPr>
        <w:t>4. Администрацией руководит глава поселения на принципах единоначалия.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Структуру администрации составляют глава поселения, а также отраслевые (функциональные) и территориальные органы местной администрации.</w:t>
      </w:r>
    </w:p>
    <w:p w:rsidR="009917B8" w:rsidRPr="00BE3F2E" w:rsidRDefault="009917B8" w:rsidP="0081350A">
      <w:pPr>
        <w:pStyle w:val="2"/>
        <w:keepNext w:val="0"/>
        <w:tabs>
          <w:tab w:val="clear" w:pos="576"/>
          <w:tab w:val="left" w:pos="840"/>
        </w:tabs>
        <w:spacing w:before="0" w:after="0"/>
        <w:ind w:left="851"/>
        <w:jc w:val="both"/>
        <w:rPr>
          <w:rFonts w:ascii="Times New Roman" w:eastAsia="Times New Roman" w:hAnsi="Times New Roman"/>
          <w:b w:val="0"/>
          <w:i w:val="0"/>
        </w:rPr>
      </w:pPr>
    </w:p>
    <w:p w:rsidR="009917B8" w:rsidRPr="001F386D" w:rsidRDefault="009917B8" w:rsidP="001F386D">
      <w:pPr>
        <w:pStyle w:val="ConsNormal"/>
        <w:ind w:firstLine="851"/>
        <w:jc w:val="both"/>
        <w:rPr>
          <w:rFonts w:ascii="Times New Roman" w:hAnsi="Times New Roman"/>
          <w:b/>
          <w:bCs/>
          <w:sz w:val="28"/>
          <w:szCs w:val="28"/>
        </w:rPr>
      </w:pPr>
      <w:r w:rsidRPr="001F386D">
        <w:rPr>
          <w:rFonts w:ascii="Times New Roman" w:hAnsi="Times New Roman"/>
          <w:b/>
          <w:bCs/>
          <w:sz w:val="28"/>
          <w:szCs w:val="28"/>
        </w:rPr>
        <w:t xml:space="preserve">Статья 35. Бюджетные полномочия администрации </w:t>
      </w:r>
    </w:p>
    <w:p w:rsidR="009917B8" w:rsidRPr="001F386D" w:rsidRDefault="009917B8" w:rsidP="001F386D">
      <w:pPr>
        <w:pStyle w:val="ConsNormal"/>
        <w:ind w:firstLine="851"/>
        <w:jc w:val="both"/>
        <w:rPr>
          <w:rFonts w:ascii="Times New Roman" w:hAnsi="Times New Roman"/>
          <w:bCs/>
          <w:sz w:val="28"/>
          <w:szCs w:val="28"/>
        </w:rPr>
      </w:pPr>
      <w:r w:rsidRPr="001F386D">
        <w:rPr>
          <w:rFonts w:ascii="Times New Roman" w:hAnsi="Times New Roman"/>
          <w:bCs/>
          <w:sz w:val="28"/>
          <w:szCs w:val="28"/>
        </w:rPr>
        <w:t>Администрация осуществляет следующие бюджетные полномочия:</w:t>
      </w:r>
    </w:p>
    <w:p w:rsidR="009917B8" w:rsidRPr="001F386D" w:rsidRDefault="009917B8" w:rsidP="001F386D">
      <w:pPr>
        <w:ind w:firstLine="851"/>
        <w:jc w:val="both"/>
        <w:rPr>
          <w:bCs/>
          <w:sz w:val="28"/>
          <w:szCs w:val="28"/>
        </w:rPr>
      </w:pPr>
      <w:r w:rsidRPr="001F386D">
        <w:rPr>
          <w:bCs/>
          <w:sz w:val="28"/>
          <w:szCs w:val="28"/>
        </w:rPr>
        <w:t xml:space="preserve">1) </w:t>
      </w:r>
      <w:r w:rsidR="007C5308" w:rsidRPr="001F386D">
        <w:rPr>
          <w:bCs/>
          <w:sz w:val="28"/>
          <w:szCs w:val="28"/>
        </w:rPr>
        <w:t xml:space="preserve">обеспечивает составление и представление в Совет проекта </w:t>
      </w:r>
      <w:r w:rsidRPr="001F386D">
        <w:rPr>
          <w:bCs/>
          <w:sz w:val="28"/>
          <w:szCs w:val="28"/>
        </w:rPr>
        <w:t xml:space="preserve">местного бюджета, а также проекты программ </w:t>
      </w:r>
      <w:r w:rsidR="00127528" w:rsidRPr="001F386D">
        <w:rPr>
          <w:bCs/>
          <w:sz w:val="28"/>
          <w:szCs w:val="28"/>
        </w:rPr>
        <w:t xml:space="preserve">комплексного </w:t>
      </w:r>
      <w:r w:rsidRPr="001F386D">
        <w:rPr>
          <w:bCs/>
          <w:sz w:val="28"/>
          <w:szCs w:val="28"/>
        </w:rPr>
        <w:t>социально-экономического развития поселения;</w:t>
      </w:r>
    </w:p>
    <w:p w:rsidR="009917B8" w:rsidRPr="001F386D" w:rsidRDefault="009917B8" w:rsidP="001F386D">
      <w:pPr>
        <w:ind w:firstLine="851"/>
        <w:jc w:val="both"/>
        <w:rPr>
          <w:bCs/>
          <w:sz w:val="28"/>
          <w:szCs w:val="28"/>
        </w:rPr>
      </w:pPr>
      <w:r w:rsidRPr="001F386D">
        <w:rPr>
          <w:bCs/>
          <w:sz w:val="28"/>
          <w:szCs w:val="28"/>
        </w:rPr>
        <w:t xml:space="preserve">2) обеспечивает исполнение местного бюджета и составляет отчет об исполнении указанного бюджета и отчеты о выполнении программ </w:t>
      </w:r>
      <w:r w:rsidR="00602E83" w:rsidRPr="001F386D">
        <w:rPr>
          <w:bCs/>
          <w:sz w:val="28"/>
          <w:szCs w:val="28"/>
        </w:rPr>
        <w:t xml:space="preserve">комплексного </w:t>
      </w:r>
      <w:r w:rsidRPr="001F386D">
        <w:rPr>
          <w:bCs/>
          <w:sz w:val="28"/>
          <w:szCs w:val="28"/>
        </w:rPr>
        <w:t>социально-экономического развития для представления их в Совет;</w:t>
      </w:r>
    </w:p>
    <w:p w:rsidR="009917B8" w:rsidRPr="001F386D" w:rsidRDefault="009917B8" w:rsidP="001F386D">
      <w:pPr>
        <w:ind w:firstLine="851"/>
        <w:jc w:val="both"/>
        <w:rPr>
          <w:bCs/>
          <w:sz w:val="28"/>
          <w:szCs w:val="28"/>
        </w:rPr>
      </w:pPr>
      <w:r w:rsidRPr="001F386D">
        <w:rPr>
          <w:bCs/>
          <w:sz w:val="28"/>
          <w:szCs w:val="28"/>
        </w:rPr>
        <w:t>3) осуществляет муниципальные заимствования, управление муниципальным долгом</w:t>
      </w:r>
      <w:r w:rsidR="003D627F" w:rsidRPr="001F386D">
        <w:rPr>
          <w:rFonts w:eastAsia="Times New Roman"/>
          <w:kern w:val="0"/>
          <w:sz w:val="28"/>
          <w:szCs w:val="28"/>
          <w:lang w:eastAsia="ru-RU"/>
        </w:rPr>
        <w:t xml:space="preserve"> и управление муниципальными активами,</w:t>
      </w:r>
      <w:r w:rsidR="004A3D90">
        <w:rPr>
          <w:rFonts w:eastAsia="Times New Roman"/>
          <w:kern w:val="0"/>
          <w:sz w:val="28"/>
          <w:szCs w:val="28"/>
          <w:lang w:eastAsia="ru-RU"/>
        </w:rPr>
        <w:t xml:space="preserve"> </w:t>
      </w:r>
      <w:r w:rsidR="003D627F" w:rsidRPr="001F386D">
        <w:rPr>
          <w:rFonts w:eastAsia="Times New Roman"/>
          <w:kern w:val="0"/>
          <w:sz w:val="28"/>
          <w:szCs w:val="28"/>
          <w:lang w:eastAsia="ru-RU"/>
        </w:rPr>
        <w:t>предоставляет муниципальные гарантии, бюджетные кредиты</w:t>
      </w:r>
      <w:r w:rsidRPr="001F386D">
        <w:rPr>
          <w:bCs/>
          <w:sz w:val="28"/>
          <w:szCs w:val="28"/>
        </w:rPr>
        <w:t>;</w:t>
      </w:r>
    </w:p>
    <w:p w:rsidR="009917B8" w:rsidRPr="001F386D" w:rsidRDefault="009917B8" w:rsidP="001F386D">
      <w:pPr>
        <w:ind w:firstLine="851"/>
        <w:jc w:val="both"/>
        <w:rPr>
          <w:bCs/>
          <w:sz w:val="28"/>
          <w:szCs w:val="28"/>
        </w:rPr>
      </w:pPr>
      <w:r w:rsidRPr="001F386D">
        <w:rPr>
          <w:bCs/>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9917B8" w:rsidRPr="001F386D" w:rsidRDefault="009917B8" w:rsidP="001F386D">
      <w:pPr>
        <w:ind w:firstLine="851"/>
        <w:jc w:val="both"/>
        <w:rPr>
          <w:bCs/>
          <w:sz w:val="28"/>
          <w:szCs w:val="28"/>
        </w:rPr>
      </w:pPr>
      <w:r w:rsidRPr="001F386D">
        <w:rPr>
          <w:bCs/>
          <w:sz w:val="28"/>
          <w:szCs w:val="28"/>
        </w:rPr>
        <w:t xml:space="preserve">5) устанавливает порядок принятия решений о разработке </w:t>
      </w:r>
      <w:r w:rsidR="00B46A08" w:rsidRPr="001F386D">
        <w:rPr>
          <w:rFonts w:eastAsia="Times New Roman"/>
          <w:kern w:val="0"/>
          <w:sz w:val="28"/>
          <w:szCs w:val="28"/>
          <w:lang w:eastAsia="ru-RU"/>
        </w:rPr>
        <w:lastRenderedPageBreak/>
        <w:t>муниципальных программ</w:t>
      </w:r>
      <w:r w:rsidR="00D65396" w:rsidRPr="001F386D">
        <w:rPr>
          <w:rFonts w:eastAsia="Times New Roman"/>
          <w:kern w:val="0"/>
          <w:sz w:val="28"/>
          <w:szCs w:val="28"/>
          <w:lang w:eastAsia="ru-RU"/>
        </w:rPr>
        <w:t>,</w:t>
      </w:r>
      <w:r w:rsidR="00B46A08" w:rsidRPr="001F386D">
        <w:rPr>
          <w:rFonts w:eastAsia="Times New Roman"/>
          <w:kern w:val="0"/>
          <w:sz w:val="28"/>
          <w:szCs w:val="28"/>
          <w:lang w:eastAsia="ru-RU"/>
        </w:rPr>
        <w:t xml:space="preserve"> и</w:t>
      </w:r>
      <w:r w:rsidR="00D65396" w:rsidRPr="001F386D">
        <w:rPr>
          <w:rFonts w:eastAsia="Times New Roman"/>
          <w:kern w:val="0"/>
          <w:sz w:val="28"/>
          <w:szCs w:val="28"/>
          <w:lang w:eastAsia="ru-RU"/>
        </w:rPr>
        <w:t>х</w:t>
      </w:r>
      <w:r w:rsidR="00B46A08" w:rsidRPr="001F386D">
        <w:rPr>
          <w:rFonts w:eastAsia="Times New Roman"/>
          <w:kern w:val="0"/>
          <w:sz w:val="28"/>
          <w:szCs w:val="28"/>
          <w:lang w:eastAsia="ru-RU"/>
        </w:rPr>
        <w:t xml:space="preserve"> формирования и реализации;</w:t>
      </w:r>
    </w:p>
    <w:p w:rsidR="008E43AC" w:rsidRDefault="009917B8" w:rsidP="001F386D">
      <w:pPr>
        <w:tabs>
          <w:tab w:val="left" w:pos="0"/>
        </w:tabs>
        <w:ind w:firstLine="851"/>
        <w:jc w:val="both"/>
        <w:rPr>
          <w:rFonts w:eastAsia="Times New Roman"/>
          <w:bCs/>
          <w:sz w:val="28"/>
          <w:szCs w:val="28"/>
        </w:rPr>
      </w:pPr>
      <w:r w:rsidRPr="001F386D">
        <w:rPr>
          <w:rFonts w:eastAsia="Times New Roman"/>
          <w:bCs/>
          <w:sz w:val="28"/>
          <w:szCs w:val="28"/>
        </w:rPr>
        <w:t>6) осуществляет иные бюджетные полномочия в соответствии с Бюджетным кодексом Российской Федерации</w:t>
      </w:r>
      <w:r w:rsidR="008E43AC">
        <w:rPr>
          <w:rFonts w:eastAsia="Times New Roman"/>
          <w:bCs/>
          <w:sz w:val="28"/>
          <w:szCs w:val="28"/>
        </w:rPr>
        <w:t>.</w:t>
      </w:r>
    </w:p>
    <w:p w:rsidR="009917B8" w:rsidRPr="001F386D" w:rsidRDefault="009917B8" w:rsidP="001F386D">
      <w:pPr>
        <w:tabs>
          <w:tab w:val="left" w:pos="0"/>
        </w:tabs>
        <w:ind w:firstLine="851"/>
        <w:jc w:val="both"/>
        <w:rPr>
          <w:rFonts w:eastAsia="Times New Roman"/>
          <w:bCs/>
          <w:sz w:val="28"/>
          <w:szCs w:val="28"/>
        </w:rPr>
      </w:pPr>
    </w:p>
    <w:p w:rsidR="009917B8" w:rsidRPr="001F386D" w:rsidRDefault="009917B8" w:rsidP="001F386D">
      <w:pPr>
        <w:tabs>
          <w:tab w:val="left" w:pos="0"/>
        </w:tabs>
        <w:ind w:right="30" w:firstLine="851"/>
        <w:jc w:val="both"/>
        <w:rPr>
          <w:rFonts w:eastAsia="Times New Roman"/>
          <w:b/>
          <w:sz w:val="28"/>
          <w:szCs w:val="28"/>
        </w:rPr>
      </w:pPr>
      <w:r w:rsidRPr="001F386D">
        <w:rPr>
          <w:rFonts w:eastAsia="Times New Roman"/>
          <w:b/>
          <w:sz w:val="28"/>
          <w:szCs w:val="28"/>
        </w:rPr>
        <w:t>Статья 36. Полномочия администрации в области коммунально-бытового, торгового обслуживания населения, защиты прав потребителей</w:t>
      </w:r>
    </w:p>
    <w:p w:rsidR="009917B8" w:rsidRPr="001F386D" w:rsidRDefault="009917B8" w:rsidP="001F386D">
      <w:pPr>
        <w:ind w:firstLine="851"/>
        <w:jc w:val="both"/>
        <w:rPr>
          <w:rFonts w:eastAsia="Times New Roman"/>
          <w:sz w:val="28"/>
          <w:szCs w:val="28"/>
        </w:rPr>
      </w:pPr>
      <w:r w:rsidRPr="001F386D">
        <w:rPr>
          <w:rFonts w:eastAsia="Times New Roman"/>
          <w:sz w:val="28"/>
          <w:szCs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9917B8" w:rsidRPr="001F386D" w:rsidRDefault="009917B8" w:rsidP="001F386D">
      <w:pPr>
        <w:numPr>
          <w:ilvl w:val="0"/>
          <w:numId w:val="12"/>
        </w:numPr>
        <w:tabs>
          <w:tab w:val="left" w:pos="240"/>
        </w:tabs>
        <w:ind w:left="0" w:right="105" w:firstLine="851"/>
        <w:jc w:val="both"/>
        <w:rPr>
          <w:rFonts w:eastAsia="Times New Roman"/>
          <w:sz w:val="28"/>
          <w:szCs w:val="28"/>
        </w:rPr>
      </w:pPr>
      <w:r w:rsidRPr="001F386D">
        <w:rPr>
          <w:rFonts w:eastAsia="Times New Roman"/>
          <w:sz w:val="28"/>
          <w:szCs w:val="28"/>
        </w:rPr>
        <w:t>организует в границах поселения электро-, тепло-, газо-, и водоснабжение, а также водоотведение и снабжение населения топливом</w:t>
      </w:r>
      <w:r w:rsidR="00340DA2" w:rsidRPr="001F386D">
        <w:rPr>
          <w:sz w:val="28"/>
          <w:szCs w:val="28"/>
        </w:rPr>
        <w:t>, в пределах полномочий, установленных законодательством Российской Федерации</w:t>
      </w:r>
      <w:r w:rsidRPr="001F386D">
        <w:rPr>
          <w:rFonts w:eastAsia="Times New Roman"/>
          <w:sz w:val="28"/>
          <w:szCs w:val="28"/>
        </w:rPr>
        <w:t>;</w:t>
      </w:r>
    </w:p>
    <w:p w:rsidR="000111DE" w:rsidRPr="001F386D" w:rsidRDefault="000111DE" w:rsidP="001F386D">
      <w:pPr>
        <w:pStyle w:val="af7"/>
        <w:suppressAutoHyphens w:val="0"/>
        <w:ind w:left="0" w:firstLine="851"/>
        <w:jc w:val="both"/>
        <w:rPr>
          <w:rStyle w:val="afb"/>
          <w:i w:val="0"/>
          <w:color w:val="auto"/>
          <w:sz w:val="28"/>
          <w:szCs w:val="28"/>
        </w:rPr>
      </w:pPr>
      <w:r w:rsidRPr="001F386D">
        <w:rPr>
          <w:rStyle w:val="afb"/>
          <w:i w:val="0"/>
          <w:color w:val="auto"/>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0111DE" w:rsidRPr="001F386D" w:rsidRDefault="000111DE" w:rsidP="001F386D">
      <w:pPr>
        <w:pStyle w:val="af7"/>
        <w:suppressAutoHyphens w:val="0"/>
        <w:ind w:left="0" w:firstLine="851"/>
        <w:jc w:val="both"/>
        <w:rPr>
          <w:rStyle w:val="afb"/>
          <w:i w:val="0"/>
          <w:color w:val="auto"/>
          <w:sz w:val="28"/>
          <w:szCs w:val="28"/>
        </w:rPr>
      </w:pPr>
      <w:r w:rsidRPr="001F386D">
        <w:rPr>
          <w:rStyle w:val="afb"/>
          <w:i w:val="0"/>
          <w:color w:val="auto"/>
          <w:sz w:val="28"/>
          <w:szCs w:val="28"/>
        </w:rPr>
        <w:t>3) утверждает схемы водоснабжения и водоотведения поселений;</w:t>
      </w:r>
    </w:p>
    <w:p w:rsidR="001140A9" w:rsidRPr="001F386D" w:rsidRDefault="000111DE" w:rsidP="001F386D">
      <w:pPr>
        <w:tabs>
          <w:tab w:val="left" w:pos="105"/>
        </w:tabs>
        <w:ind w:firstLine="851"/>
        <w:jc w:val="both"/>
        <w:rPr>
          <w:sz w:val="28"/>
          <w:szCs w:val="28"/>
        </w:rPr>
      </w:pPr>
      <w:r w:rsidRPr="001F386D">
        <w:rPr>
          <w:rFonts w:eastAsia="Times New Roman"/>
          <w:sz w:val="28"/>
          <w:szCs w:val="28"/>
        </w:rPr>
        <w:t>4</w:t>
      </w:r>
      <w:r w:rsidR="009917B8" w:rsidRPr="001F386D">
        <w:rPr>
          <w:rFonts w:eastAsia="Times New Roman"/>
          <w:sz w:val="28"/>
          <w:szCs w:val="28"/>
        </w:rPr>
        <w:t xml:space="preserve">) </w:t>
      </w:r>
      <w:r w:rsidR="001140A9" w:rsidRPr="001F386D">
        <w:rPr>
          <w:rFonts w:eastAsiaTheme="minorHAnsi"/>
          <w:kern w:val="0"/>
          <w:sz w:val="28"/>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5</w:t>
      </w:r>
      <w:r w:rsidR="009917B8" w:rsidRPr="001F386D">
        <w:rPr>
          <w:rFonts w:eastAsia="Times New Roman"/>
          <w:sz w:val="28"/>
          <w:szCs w:val="28"/>
        </w:rPr>
        <w:t xml:space="preserve">) создает условия </w:t>
      </w:r>
      <w:r w:rsidR="00B40AF4" w:rsidRPr="001F386D">
        <w:rPr>
          <w:rFonts w:eastAsia="Times New Roman"/>
          <w:sz w:val="28"/>
          <w:szCs w:val="28"/>
        </w:rPr>
        <w:t xml:space="preserve">для </w:t>
      </w:r>
      <w:r w:rsidR="009917B8" w:rsidRPr="001F386D">
        <w:rPr>
          <w:rFonts w:eastAsia="Times New Roman"/>
          <w:sz w:val="28"/>
          <w:szCs w:val="28"/>
        </w:rPr>
        <w:t>массового отдыха жителей поселения и организует обустройство мест массового отдыха населения;</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6</w:t>
      </w:r>
      <w:r w:rsidR="009917B8" w:rsidRPr="001F386D">
        <w:rPr>
          <w:rFonts w:eastAsia="Times New Roman"/>
          <w:sz w:val="28"/>
          <w:szCs w:val="28"/>
        </w:rPr>
        <w:t>) создает условия для обеспечения жителей поселения услугами торговли, общественного питания, бытового обслуживания;</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7</w:t>
      </w:r>
      <w:r w:rsidR="009917B8" w:rsidRPr="001F386D">
        <w:rPr>
          <w:rFonts w:eastAsia="Times New Roman"/>
          <w:sz w:val="28"/>
          <w:szCs w:val="28"/>
        </w:rPr>
        <w:t>) организует ритуальные услуги и содержание мест захоронения;</w:t>
      </w:r>
    </w:p>
    <w:p w:rsidR="000D0630" w:rsidRPr="001F386D" w:rsidRDefault="00442CD3" w:rsidP="001F386D">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8) принимает участие</w:t>
      </w:r>
      <w:r w:rsidR="000D0630" w:rsidRPr="001F386D">
        <w:rPr>
          <w:rFonts w:eastAsiaTheme="minorHAnsi"/>
          <w:kern w:val="0"/>
          <w:sz w:val="28"/>
          <w:szCs w:val="28"/>
        </w:rPr>
        <w:t xml:space="preserve"> в организации деятельности по сбору (в том числе раздельному сбору) и транспортированию твердых коммунальных отходов на территори</w:t>
      </w:r>
      <w:r w:rsidRPr="001F386D">
        <w:rPr>
          <w:rFonts w:eastAsiaTheme="minorHAnsi"/>
          <w:kern w:val="0"/>
          <w:sz w:val="28"/>
          <w:szCs w:val="28"/>
        </w:rPr>
        <w:t>и</w:t>
      </w:r>
      <w:r w:rsidR="000D0630" w:rsidRPr="001F386D">
        <w:rPr>
          <w:rFonts w:eastAsiaTheme="minorHAnsi"/>
          <w:kern w:val="0"/>
          <w:sz w:val="28"/>
          <w:szCs w:val="28"/>
        </w:rPr>
        <w:t xml:space="preserve"> поселени</w:t>
      </w:r>
      <w:r w:rsidRPr="001F386D">
        <w:rPr>
          <w:rFonts w:eastAsiaTheme="minorHAnsi"/>
          <w:kern w:val="0"/>
          <w:sz w:val="28"/>
          <w:szCs w:val="28"/>
        </w:rPr>
        <w:t>я;</w:t>
      </w:r>
    </w:p>
    <w:p w:rsidR="009917B8" w:rsidRPr="001F386D" w:rsidRDefault="000111DE"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9</w:t>
      </w:r>
      <w:r w:rsidR="009917B8" w:rsidRPr="001F386D">
        <w:rPr>
          <w:rFonts w:ascii="Times New Roman" w:hAnsi="Times New Roman"/>
          <w:sz w:val="28"/>
          <w:szCs w:val="28"/>
        </w:rPr>
        <w:t>) рассматривает жалобы потребителей, консультирует их по вопросам защиты прав потребителей;</w:t>
      </w:r>
    </w:p>
    <w:p w:rsidR="009917B8" w:rsidRPr="001F386D" w:rsidRDefault="000111DE"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10</w:t>
      </w:r>
      <w:r w:rsidR="009917B8" w:rsidRPr="001F386D">
        <w:rPr>
          <w:rFonts w:ascii="Times New Roman" w:hAnsi="Times New Roman"/>
          <w:sz w:val="28"/>
          <w:szCs w:val="28"/>
        </w:rPr>
        <w:t>) обращается в суды в защиту прав потребителей (неопределенного круга потребителей);</w:t>
      </w:r>
    </w:p>
    <w:p w:rsidR="009917B8" w:rsidRPr="001F386D" w:rsidRDefault="009917B8"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1</w:t>
      </w:r>
      <w:r w:rsidR="000111DE" w:rsidRPr="001F386D">
        <w:rPr>
          <w:rFonts w:ascii="Times New Roman" w:hAnsi="Times New Roman"/>
          <w:sz w:val="28"/>
          <w:szCs w:val="28"/>
        </w:rPr>
        <w:t>1</w:t>
      </w:r>
      <w:r w:rsidRPr="001F386D">
        <w:rPr>
          <w:rFonts w:ascii="Times New Roman" w:hAnsi="Times New Roman"/>
          <w:sz w:val="28"/>
          <w:szCs w:val="28"/>
        </w:rPr>
        <w:t>)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9917B8" w:rsidRPr="001F386D" w:rsidRDefault="009917B8" w:rsidP="001F386D">
      <w:pPr>
        <w:pStyle w:val="8"/>
        <w:keepNext w:val="0"/>
        <w:ind w:firstLine="851"/>
        <w:jc w:val="both"/>
        <w:rPr>
          <w:szCs w:val="28"/>
        </w:rPr>
      </w:pPr>
      <w:r w:rsidRPr="001F386D">
        <w:rPr>
          <w:szCs w:val="28"/>
        </w:rPr>
        <w:t>1</w:t>
      </w:r>
      <w:r w:rsidR="000111DE" w:rsidRPr="001F386D">
        <w:rPr>
          <w:szCs w:val="28"/>
        </w:rPr>
        <w:t>2</w:t>
      </w:r>
      <w:r w:rsidRPr="001F386D">
        <w:rPr>
          <w:szCs w:val="28"/>
        </w:rPr>
        <w:t xml:space="preserve">) </w:t>
      </w:r>
      <w:r w:rsidR="00BC2F87" w:rsidRPr="001F386D">
        <w:rPr>
          <w:szCs w:val="28"/>
        </w:rPr>
        <w:t xml:space="preserve">предъявляет иски в суды </w:t>
      </w:r>
      <w:r w:rsidR="00BC2F87" w:rsidRPr="001F386D">
        <w:rPr>
          <w:kern w:val="28"/>
          <w:szCs w:val="28"/>
        </w:rPr>
        <w:t xml:space="preserve">о </w:t>
      </w:r>
      <w:r w:rsidR="00BC2F87" w:rsidRPr="001F386D">
        <w:rPr>
          <w:rFonts w:eastAsia="Times New Roman"/>
          <w:kern w:val="0"/>
          <w:szCs w:val="28"/>
          <w:lang w:eastAsia="ru-RU"/>
        </w:rPr>
        <w:t xml:space="preserve">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w:t>
      </w:r>
      <w:r w:rsidR="00BC2F87" w:rsidRPr="001F386D">
        <w:rPr>
          <w:rFonts w:eastAsia="Times New Roman"/>
          <w:kern w:val="0"/>
          <w:szCs w:val="28"/>
          <w:lang w:eastAsia="ru-RU"/>
        </w:rPr>
        <w:lastRenderedPageBreak/>
        <w:t>неопределенного круга потребителей</w:t>
      </w:r>
      <w:r w:rsidRPr="001F386D">
        <w:rPr>
          <w:szCs w:val="28"/>
        </w:rPr>
        <w:t>;</w:t>
      </w:r>
    </w:p>
    <w:p w:rsidR="009917B8" w:rsidRDefault="001140A9" w:rsidP="001F386D">
      <w:pPr>
        <w:tabs>
          <w:tab w:val="left" w:pos="-567"/>
        </w:tabs>
        <w:ind w:right="105" w:firstLine="851"/>
        <w:jc w:val="both"/>
        <w:rPr>
          <w:rFonts w:eastAsia="Times New Roman"/>
          <w:sz w:val="28"/>
          <w:szCs w:val="28"/>
        </w:rPr>
      </w:pPr>
      <w:r w:rsidRPr="001F386D">
        <w:rPr>
          <w:rFonts w:eastAsia="Times New Roman"/>
          <w:sz w:val="28"/>
          <w:szCs w:val="28"/>
        </w:rPr>
        <w:t>1</w:t>
      </w:r>
      <w:r w:rsidR="000111DE" w:rsidRPr="001F386D">
        <w:rPr>
          <w:rFonts w:eastAsia="Times New Roman"/>
          <w:sz w:val="28"/>
          <w:szCs w:val="28"/>
        </w:rPr>
        <w:t>3</w:t>
      </w:r>
      <w:r w:rsidRPr="001F386D">
        <w:rPr>
          <w:rFonts w:eastAsia="Times New Roman"/>
          <w:sz w:val="28"/>
          <w:szCs w:val="28"/>
        </w:rPr>
        <w:t xml:space="preserve">) </w:t>
      </w:r>
      <w:r w:rsidR="009917B8" w:rsidRPr="001F386D">
        <w:rPr>
          <w:rFonts w:eastAsia="Times New Roman"/>
          <w:sz w:val="28"/>
          <w:szCs w:val="28"/>
        </w:rPr>
        <w:t>содействует в развитии сельскохозяйственного производства, создает условия для развития малого и среднего</w:t>
      </w:r>
      <w:r w:rsidR="004A3D90">
        <w:rPr>
          <w:rFonts w:eastAsia="Times New Roman"/>
          <w:sz w:val="28"/>
          <w:szCs w:val="28"/>
        </w:rPr>
        <w:t xml:space="preserve"> </w:t>
      </w:r>
      <w:r w:rsidR="009917B8" w:rsidRPr="001F386D">
        <w:rPr>
          <w:rFonts w:eastAsia="Times New Roman"/>
          <w:sz w:val="28"/>
          <w:szCs w:val="28"/>
        </w:rPr>
        <w:t>предпринимательства;</w:t>
      </w:r>
    </w:p>
    <w:p w:rsidR="00A25D54" w:rsidRPr="00F67026" w:rsidRDefault="00A25D54" w:rsidP="00A25D54">
      <w:pPr>
        <w:ind w:firstLine="851"/>
        <w:jc w:val="both"/>
        <w:rPr>
          <w:sz w:val="28"/>
          <w:szCs w:val="28"/>
        </w:rPr>
      </w:pPr>
      <w:r>
        <w:rPr>
          <w:sz w:val="28"/>
          <w:szCs w:val="28"/>
        </w:rPr>
        <w:t xml:space="preserve">14) </w:t>
      </w:r>
      <w:r w:rsidRPr="00F67026">
        <w:rPr>
          <w:sz w:val="28"/>
          <w:szCs w:val="28"/>
        </w:rPr>
        <w:t>устанавливает систему критериев, используемых для определения доступности для потребителей услуг организаций коммунального комплекса;</w:t>
      </w:r>
    </w:p>
    <w:p w:rsidR="00A25D54" w:rsidRPr="00F67026" w:rsidRDefault="00A25D54" w:rsidP="00A25D54">
      <w:pPr>
        <w:ind w:firstLine="851"/>
        <w:jc w:val="both"/>
        <w:rPr>
          <w:sz w:val="28"/>
          <w:szCs w:val="28"/>
        </w:rPr>
      </w:pPr>
      <w:r>
        <w:rPr>
          <w:sz w:val="28"/>
          <w:szCs w:val="28"/>
        </w:rPr>
        <w:t xml:space="preserve">15) </w:t>
      </w:r>
      <w:r w:rsidRPr="00F67026">
        <w:rPr>
          <w:sz w:val="28"/>
          <w:szCs w:val="28"/>
        </w:rPr>
        <w:t>публикует информацию о тарифах и надбавках;</w:t>
      </w:r>
    </w:p>
    <w:p w:rsidR="00A25D54" w:rsidRPr="00F67026" w:rsidRDefault="00A25D54" w:rsidP="00A25D54">
      <w:pPr>
        <w:pStyle w:val="21"/>
        <w:tabs>
          <w:tab w:val="left" w:pos="70"/>
        </w:tabs>
        <w:suppressAutoHyphens w:val="0"/>
        <w:ind w:firstLine="851"/>
        <w:rPr>
          <w:szCs w:val="28"/>
        </w:rPr>
      </w:pPr>
      <w:r>
        <w:rPr>
          <w:szCs w:val="28"/>
        </w:rPr>
        <w:t xml:space="preserve">16) </w:t>
      </w:r>
      <w:r w:rsidRPr="00F67026">
        <w:rPr>
          <w:szCs w:val="28"/>
        </w:rPr>
        <w:t xml:space="preserve">принимает решения и выдает предписания, в пределах полномочий, установленных </w:t>
      </w:r>
      <w:r w:rsidRPr="00F67026">
        <w:rPr>
          <w:rFonts w:eastAsia="Times New Roman"/>
          <w:kern w:val="0"/>
          <w:szCs w:val="28"/>
          <w:lang w:eastAsia="ru-RU"/>
        </w:rPr>
        <w:t>Федеральным законом от 30.12.2004 № 210-ФЗ «Об основах регулирования тарифов организаций коммунального комплекса»</w:t>
      </w:r>
      <w:r w:rsidRPr="00F67026">
        <w:rPr>
          <w:szCs w:val="28"/>
        </w:rPr>
        <w:t>, которые обязательны для исполнения организациями коммунального комплекса;</w:t>
      </w:r>
    </w:p>
    <w:p w:rsidR="00A25D54" w:rsidRPr="00F67026" w:rsidRDefault="00A25D54" w:rsidP="00A25D54">
      <w:pPr>
        <w:tabs>
          <w:tab w:val="left" w:pos="105"/>
        </w:tabs>
        <w:ind w:firstLine="851"/>
        <w:jc w:val="both"/>
        <w:rPr>
          <w:rFonts w:eastAsia="Arial"/>
          <w:sz w:val="28"/>
          <w:szCs w:val="28"/>
        </w:rPr>
      </w:pPr>
      <w:r>
        <w:rPr>
          <w:sz w:val="28"/>
          <w:szCs w:val="28"/>
        </w:rPr>
        <w:t xml:space="preserve">17) </w:t>
      </w:r>
      <w:r w:rsidRPr="00F67026">
        <w:rPr>
          <w:rFonts w:eastAsia="Arial"/>
          <w:sz w:val="28"/>
          <w:szCs w:val="28"/>
        </w:rPr>
        <w:t xml:space="preserve">устанавливает надбавки к тарифам на услуги организаций коммунального комплекса в соответствии с </w:t>
      </w:r>
      <w:r w:rsidRPr="00F67026">
        <w:rPr>
          <w:rFonts w:eastAsia="Times New Roman"/>
          <w:sz w:val="28"/>
          <w:szCs w:val="28"/>
          <w:lang w:eastAsia="ru-RU"/>
        </w:rPr>
        <w:t>предельным индексом, установленным органом регулирования Краснодарского края для поселения</w:t>
      </w:r>
      <w:r w:rsidRPr="00F67026">
        <w:rPr>
          <w:rFonts w:eastAsia="Arial"/>
          <w:sz w:val="28"/>
          <w:szCs w:val="28"/>
        </w:rPr>
        <w:t>;</w:t>
      </w:r>
    </w:p>
    <w:p w:rsidR="009917B8" w:rsidRDefault="009917B8" w:rsidP="001F386D">
      <w:pPr>
        <w:tabs>
          <w:tab w:val="left" w:pos="240"/>
        </w:tabs>
        <w:ind w:right="105" w:firstLine="851"/>
        <w:jc w:val="both"/>
        <w:rPr>
          <w:rFonts w:eastAsia="Times New Roman"/>
          <w:sz w:val="28"/>
          <w:szCs w:val="28"/>
        </w:rPr>
      </w:pPr>
      <w:r w:rsidRPr="001F386D">
        <w:rPr>
          <w:rFonts w:eastAsia="Times New Roman"/>
          <w:sz w:val="28"/>
          <w:szCs w:val="28"/>
        </w:rPr>
        <w:t>1</w:t>
      </w:r>
      <w:r w:rsidR="00A25D54">
        <w:rPr>
          <w:rFonts w:eastAsia="Times New Roman"/>
          <w:sz w:val="28"/>
          <w:szCs w:val="28"/>
        </w:rPr>
        <w:t>8</w:t>
      </w:r>
      <w:r w:rsidRPr="001F386D">
        <w:rPr>
          <w:rFonts w:eastAsia="Times New Roman"/>
          <w:sz w:val="28"/>
          <w:szCs w:val="28"/>
        </w:rPr>
        <w:t>) иные полномочия в соответствии с законодательством.</w:t>
      </w:r>
    </w:p>
    <w:p w:rsidR="00A25D54" w:rsidRPr="001F386D" w:rsidRDefault="00A25D54" w:rsidP="001F386D">
      <w:pPr>
        <w:tabs>
          <w:tab w:val="left" w:pos="240"/>
        </w:tabs>
        <w:ind w:right="105" w:firstLine="851"/>
        <w:jc w:val="both"/>
        <w:rPr>
          <w:rFonts w:eastAsia="Times New Roman"/>
          <w:sz w:val="28"/>
          <w:szCs w:val="28"/>
        </w:rPr>
      </w:pPr>
    </w:p>
    <w:p w:rsidR="009917B8" w:rsidRPr="001F386D" w:rsidRDefault="009917B8" w:rsidP="001F386D">
      <w:pPr>
        <w:ind w:firstLine="851"/>
        <w:jc w:val="both"/>
        <w:rPr>
          <w:b/>
          <w:sz w:val="28"/>
          <w:szCs w:val="28"/>
        </w:rPr>
      </w:pPr>
      <w:r w:rsidRPr="001F386D">
        <w:rPr>
          <w:rFonts w:eastAsia="Times New Roman"/>
          <w:b/>
          <w:sz w:val="28"/>
          <w:szCs w:val="28"/>
        </w:rPr>
        <w:t>Статья 3</w:t>
      </w:r>
      <w:r w:rsidR="001F386D">
        <w:rPr>
          <w:rFonts w:eastAsia="Times New Roman"/>
          <w:b/>
          <w:sz w:val="28"/>
          <w:szCs w:val="28"/>
        </w:rPr>
        <w:t>7</w:t>
      </w:r>
      <w:r w:rsidRPr="001F386D">
        <w:rPr>
          <w:rFonts w:eastAsia="Times New Roman"/>
          <w:b/>
          <w:sz w:val="28"/>
          <w:szCs w:val="28"/>
        </w:rPr>
        <w:t xml:space="preserve">. </w:t>
      </w:r>
      <w:r w:rsidRPr="001F386D">
        <w:rPr>
          <w:b/>
          <w:sz w:val="28"/>
          <w:szCs w:val="28"/>
        </w:rPr>
        <w:t>Полномочия администрации в области использования автомобильных дорог, осуществления дорожной деятельности</w:t>
      </w:r>
    </w:p>
    <w:p w:rsidR="009917B8" w:rsidRPr="001F386D" w:rsidRDefault="009917B8" w:rsidP="001F386D">
      <w:pPr>
        <w:ind w:firstLine="851"/>
        <w:jc w:val="both"/>
        <w:rPr>
          <w:sz w:val="28"/>
          <w:szCs w:val="28"/>
        </w:rPr>
      </w:pPr>
      <w:r w:rsidRPr="001F386D">
        <w:rPr>
          <w:sz w:val="28"/>
          <w:szCs w:val="28"/>
        </w:rPr>
        <w:t>Администрация в области использования автомобильных дорог, осуществления дорожной деятельности</w:t>
      </w:r>
      <w:r w:rsidR="004A3D90">
        <w:rPr>
          <w:sz w:val="28"/>
          <w:szCs w:val="28"/>
        </w:rPr>
        <w:t xml:space="preserve"> </w:t>
      </w:r>
      <w:r w:rsidRPr="001F386D">
        <w:rPr>
          <w:sz w:val="28"/>
          <w:szCs w:val="28"/>
        </w:rPr>
        <w:t>осуществляет следующие полномочия:</w:t>
      </w:r>
    </w:p>
    <w:p w:rsidR="009917B8" w:rsidRPr="001F386D" w:rsidRDefault="009917B8" w:rsidP="001F386D">
      <w:pPr>
        <w:pStyle w:val="ConsPlusNormal"/>
        <w:ind w:firstLine="851"/>
        <w:jc w:val="both"/>
        <w:outlineLvl w:val="1"/>
        <w:rPr>
          <w:rFonts w:ascii="Times New Roman" w:hAnsi="Times New Roman" w:cs="Times New Roman"/>
          <w:sz w:val="28"/>
          <w:szCs w:val="28"/>
        </w:rPr>
      </w:pPr>
      <w:r w:rsidRPr="001F386D">
        <w:rPr>
          <w:rFonts w:ascii="Times New Roman" w:hAnsi="Times New Roman" w:cs="Times New Roman"/>
          <w:sz w:val="28"/>
          <w:szCs w:val="28"/>
        </w:rPr>
        <w:t>1) осуществляет дорожную деятельность</w:t>
      </w:r>
      <w:r w:rsidR="004A3D90">
        <w:rPr>
          <w:rFonts w:ascii="Times New Roman" w:hAnsi="Times New Roman" w:cs="Times New Roman"/>
          <w:sz w:val="28"/>
          <w:szCs w:val="28"/>
        </w:rPr>
        <w:t xml:space="preserve"> </w:t>
      </w:r>
      <w:r w:rsidR="008E0360" w:rsidRPr="001F386D">
        <w:rPr>
          <w:rFonts w:ascii="Times New Roman" w:hAnsi="Times New Roman" w:cs="Times New Roman"/>
          <w:sz w:val="28"/>
          <w:szCs w:val="28"/>
        </w:rPr>
        <w:t xml:space="preserve">в отношении </w:t>
      </w:r>
      <w:r w:rsidR="00022709" w:rsidRPr="001F386D">
        <w:rPr>
          <w:rFonts w:ascii="Times New Roman" w:eastAsiaTheme="minorHAnsi" w:hAnsi="Times New Roman" w:cs="Times New Roman"/>
          <w:kern w:val="0"/>
          <w:sz w:val="28"/>
          <w:szCs w:val="28"/>
          <w:lang w:eastAsia="en-US" w:bidi="ar-SA"/>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4A3D90">
        <w:rPr>
          <w:rFonts w:ascii="Times New Roman" w:eastAsiaTheme="minorHAnsi" w:hAnsi="Times New Roman" w:cs="Times New Roman"/>
          <w:kern w:val="0"/>
          <w:sz w:val="28"/>
          <w:szCs w:val="28"/>
          <w:lang w:eastAsia="en-US" w:bidi="ar-SA"/>
        </w:rPr>
        <w:t xml:space="preserve"> </w:t>
      </w:r>
      <w:r w:rsidRPr="001F386D">
        <w:rPr>
          <w:rFonts w:ascii="Times New Roman" w:hAnsi="Times New Roman" w:cs="Times New Roman"/>
          <w:sz w:val="28"/>
          <w:szCs w:val="28"/>
        </w:rPr>
        <w:t>автомобильных дорог местного значения в границах населенных пунктов поселения;</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 xml:space="preserve">4) представляет информацию участникам дорожного движения о наличии объектов </w:t>
      </w:r>
      <w:r w:rsidR="00EE20AD" w:rsidRPr="001F386D">
        <w:rPr>
          <w:rFonts w:ascii="Times New Roman" w:hAnsi="Times New Roman"/>
          <w:b w:val="0"/>
          <w:sz w:val="28"/>
          <w:szCs w:val="28"/>
        </w:rPr>
        <w:t xml:space="preserve">сервиса </w:t>
      </w:r>
      <w:r w:rsidRPr="001F386D">
        <w:rPr>
          <w:rFonts w:ascii="Times New Roman" w:hAnsi="Times New Roman"/>
          <w:b w:val="0"/>
          <w:sz w:val="28"/>
          <w:szCs w:val="28"/>
        </w:rPr>
        <w:t xml:space="preserve">и расположении ближайших </w:t>
      </w:r>
      <w:r w:rsidR="00667E68" w:rsidRPr="001F386D">
        <w:rPr>
          <w:rFonts w:ascii="Times New Roman" w:hAnsi="Times New Roman"/>
          <w:b w:val="0"/>
          <w:kern w:val="0"/>
          <w:sz w:val="28"/>
          <w:szCs w:val="28"/>
          <w:lang w:eastAsia="ru-RU"/>
        </w:rPr>
        <w:t>медицинских организаций, организаций</w:t>
      </w:r>
      <w:r w:rsidRPr="001F386D">
        <w:rPr>
          <w:rFonts w:ascii="Times New Roman" w:hAnsi="Times New Roman"/>
          <w:b w:val="0"/>
          <w:sz w:val="28"/>
          <w:szCs w:val="28"/>
        </w:rPr>
        <w:t xml:space="preserve"> связи, а равно информацию о безопасных условиях движения на соответствующих участках дорог;</w:t>
      </w:r>
    </w:p>
    <w:p w:rsidR="00400BD5" w:rsidRPr="001F386D" w:rsidRDefault="00400BD5" w:rsidP="001F386D">
      <w:pPr>
        <w:widowControl/>
        <w:suppressAutoHyphens w:val="0"/>
        <w:autoSpaceDE w:val="0"/>
        <w:autoSpaceDN w:val="0"/>
        <w:adjustRightInd w:val="0"/>
        <w:ind w:firstLine="851"/>
        <w:jc w:val="both"/>
        <w:rPr>
          <w:sz w:val="28"/>
          <w:szCs w:val="28"/>
          <w:lang w:eastAsia="ar-SA"/>
        </w:rPr>
      </w:pPr>
      <w:r w:rsidRPr="001F386D">
        <w:rPr>
          <w:sz w:val="28"/>
          <w:szCs w:val="28"/>
          <w:lang w:eastAsia="ar-SA"/>
        </w:rPr>
        <w:t>5) определяет размер вреда, причиняемого тяжеловесными транспортными средствами при движении по автомобильным дорогам местного значения;</w:t>
      </w:r>
    </w:p>
    <w:p w:rsidR="009917B8" w:rsidRDefault="00400BD5" w:rsidP="001F386D">
      <w:pPr>
        <w:pStyle w:val="WW-2"/>
        <w:tabs>
          <w:tab w:val="left" w:pos="435"/>
        </w:tabs>
        <w:rPr>
          <w:szCs w:val="28"/>
        </w:rPr>
      </w:pPr>
      <w:r w:rsidRPr="001F386D">
        <w:rPr>
          <w:rFonts w:eastAsia="Andale Sans UI"/>
          <w:szCs w:val="28"/>
          <w:lang w:eastAsia="ar-SA"/>
        </w:rPr>
        <w:t>6</w:t>
      </w:r>
      <w:r w:rsidR="009917B8" w:rsidRPr="001F386D">
        <w:rPr>
          <w:szCs w:val="28"/>
        </w:rPr>
        <w:t>) иные полномочия, предусмотренные законодательством.</w:t>
      </w:r>
    </w:p>
    <w:p w:rsidR="006C7D1A" w:rsidRPr="001F386D" w:rsidRDefault="006C7D1A" w:rsidP="001F386D">
      <w:pPr>
        <w:pStyle w:val="WW-2"/>
        <w:tabs>
          <w:tab w:val="left" w:pos="435"/>
        </w:tabs>
        <w:rPr>
          <w:szCs w:val="28"/>
        </w:rPr>
      </w:pPr>
    </w:p>
    <w:p w:rsidR="009917B8" w:rsidRPr="001F386D" w:rsidRDefault="009917B8" w:rsidP="001F386D">
      <w:pPr>
        <w:tabs>
          <w:tab w:val="left" w:pos="0"/>
        </w:tabs>
        <w:ind w:firstLine="851"/>
        <w:jc w:val="both"/>
        <w:rPr>
          <w:rFonts w:eastAsia="Times New Roman"/>
          <w:sz w:val="28"/>
          <w:szCs w:val="28"/>
        </w:rPr>
      </w:pPr>
    </w:p>
    <w:p w:rsidR="009917B8" w:rsidRPr="001F386D" w:rsidRDefault="009917B8" w:rsidP="001F386D">
      <w:pPr>
        <w:ind w:firstLine="851"/>
        <w:jc w:val="both"/>
        <w:rPr>
          <w:rFonts w:eastAsia="Times New Roman"/>
          <w:b/>
          <w:sz w:val="28"/>
          <w:szCs w:val="28"/>
        </w:rPr>
      </w:pPr>
      <w:r w:rsidRPr="001F386D">
        <w:rPr>
          <w:rFonts w:eastAsia="Times New Roman"/>
          <w:b/>
          <w:sz w:val="28"/>
          <w:szCs w:val="28"/>
        </w:rPr>
        <w:t xml:space="preserve">Статья </w:t>
      </w:r>
      <w:r w:rsidR="001F386D">
        <w:rPr>
          <w:rFonts w:eastAsia="Times New Roman"/>
          <w:b/>
          <w:sz w:val="28"/>
          <w:szCs w:val="28"/>
        </w:rPr>
        <w:t>38</w:t>
      </w:r>
      <w:r w:rsidRPr="001F386D">
        <w:rPr>
          <w:rFonts w:eastAsia="Times New Roman"/>
          <w:sz w:val="28"/>
          <w:szCs w:val="28"/>
        </w:rPr>
        <w:t>.</w:t>
      </w:r>
      <w:r w:rsidRPr="001F386D">
        <w:rPr>
          <w:rFonts w:eastAsia="Times New Roman"/>
          <w:b/>
          <w:sz w:val="28"/>
          <w:szCs w:val="28"/>
        </w:rPr>
        <w:t xml:space="preserve"> Полномочия администрации в сфере регулирования земельных</w:t>
      </w:r>
      <w:r w:rsidR="00137458" w:rsidRPr="001F386D">
        <w:rPr>
          <w:rFonts w:eastAsia="Times New Roman"/>
          <w:b/>
          <w:sz w:val="28"/>
          <w:szCs w:val="28"/>
        </w:rPr>
        <w:t>,</w:t>
      </w:r>
      <w:r w:rsidR="00137458" w:rsidRPr="001F386D">
        <w:rPr>
          <w:b/>
          <w:sz w:val="28"/>
          <w:szCs w:val="28"/>
        </w:rPr>
        <w:t xml:space="preserve"> лесных, водных</w:t>
      </w:r>
      <w:r w:rsidRPr="001F386D">
        <w:rPr>
          <w:rFonts w:eastAsia="Times New Roman"/>
          <w:b/>
          <w:sz w:val="28"/>
          <w:szCs w:val="28"/>
        </w:rPr>
        <w:t xml:space="preserve"> отношений и недропользования</w:t>
      </w:r>
    </w:p>
    <w:p w:rsidR="009917B8" w:rsidRPr="001F386D" w:rsidRDefault="009917B8" w:rsidP="001F386D">
      <w:pPr>
        <w:ind w:firstLine="851"/>
        <w:jc w:val="both"/>
        <w:rPr>
          <w:rFonts w:eastAsia="Times New Roman"/>
          <w:sz w:val="28"/>
          <w:szCs w:val="28"/>
        </w:rPr>
      </w:pPr>
      <w:r w:rsidRPr="001F386D">
        <w:rPr>
          <w:rFonts w:eastAsia="Times New Roman"/>
          <w:sz w:val="28"/>
          <w:szCs w:val="28"/>
        </w:rPr>
        <w:t>Администрация в сфере регулирования земельных</w:t>
      </w:r>
      <w:r w:rsidR="00B10AFC" w:rsidRPr="001F386D">
        <w:rPr>
          <w:rFonts w:eastAsia="Times New Roman"/>
          <w:sz w:val="28"/>
          <w:szCs w:val="28"/>
        </w:rPr>
        <w:t>,</w:t>
      </w:r>
      <w:r w:rsidR="00B10AFC" w:rsidRPr="001F386D">
        <w:rPr>
          <w:sz w:val="28"/>
          <w:szCs w:val="28"/>
        </w:rPr>
        <w:t xml:space="preserve"> лесных, водных</w:t>
      </w:r>
      <w:r w:rsidRPr="001F386D">
        <w:rPr>
          <w:rFonts w:eastAsia="Times New Roman"/>
          <w:sz w:val="28"/>
          <w:szCs w:val="28"/>
        </w:rPr>
        <w:t xml:space="preserve"> </w:t>
      </w:r>
      <w:r w:rsidRPr="001F386D">
        <w:rPr>
          <w:rFonts w:eastAsia="Times New Roman"/>
          <w:sz w:val="28"/>
          <w:szCs w:val="28"/>
        </w:rPr>
        <w:lastRenderedPageBreak/>
        <w:t>отношений и недропользования:</w:t>
      </w:r>
    </w:p>
    <w:p w:rsidR="009917B8" w:rsidRPr="001F386D" w:rsidRDefault="009917B8" w:rsidP="001F386D">
      <w:pPr>
        <w:pStyle w:val="WW-2"/>
        <w:rPr>
          <w:szCs w:val="28"/>
        </w:rPr>
      </w:pPr>
      <w:r w:rsidRPr="001F386D">
        <w:rPr>
          <w:szCs w:val="28"/>
        </w:rPr>
        <w:t>1) управляет и распоряжается земельными участками, находящимися в муниципальной собственности;</w:t>
      </w:r>
    </w:p>
    <w:p w:rsidR="009917B8" w:rsidRPr="001F386D" w:rsidRDefault="003E2488" w:rsidP="001F386D">
      <w:pPr>
        <w:tabs>
          <w:tab w:val="left" w:pos="500"/>
        </w:tabs>
        <w:ind w:firstLine="851"/>
        <w:jc w:val="both"/>
        <w:rPr>
          <w:rFonts w:eastAsia="Times New Roman"/>
          <w:sz w:val="28"/>
          <w:szCs w:val="28"/>
        </w:rPr>
      </w:pPr>
      <w:r>
        <w:rPr>
          <w:rFonts w:eastAsia="Times New Roman"/>
          <w:sz w:val="28"/>
          <w:szCs w:val="28"/>
        </w:rPr>
        <w:t>2</w:t>
      </w:r>
      <w:r w:rsidR="009917B8" w:rsidRPr="001F386D">
        <w:rPr>
          <w:rFonts w:eastAsia="Times New Roman"/>
          <w:sz w:val="28"/>
          <w:szCs w:val="28"/>
        </w:rPr>
        <w:t>)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9917B8" w:rsidRPr="001F386D" w:rsidRDefault="003E2488" w:rsidP="001F386D">
      <w:pPr>
        <w:tabs>
          <w:tab w:val="left" w:pos="500"/>
        </w:tabs>
        <w:ind w:firstLine="851"/>
        <w:jc w:val="both"/>
        <w:rPr>
          <w:rFonts w:eastAsia="Times New Roman"/>
          <w:sz w:val="28"/>
          <w:szCs w:val="28"/>
        </w:rPr>
      </w:pPr>
      <w:r>
        <w:rPr>
          <w:rFonts w:eastAsia="Times New Roman"/>
          <w:sz w:val="28"/>
          <w:szCs w:val="28"/>
        </w:rPr>
        <w:t>3</w:t>
      </w:r>
      <w:r w:rsidR="009917B8" w:rsidRPr="001F386D">
        <w:rPr>
          <w:rFonts w:eastAsia="Times New Roman"/>
          <w:sz w:val="28"/>
          <w:szCs w:val="28"/>
        </w:rPr>
        <w:t>) развивает минерально-сырьевую базу для предприятий местной промышленности;</w:t>
      </w:r>
    </w:p>
    <w:p w:rsidR="009917B8" w:rsidRPr="001F386D" w:rsidRDefault="003E2488" w:rsidP="001F386D">
      <w:pPr>
        <w:tabs>
          <w:tab w:val="left" w:pos="500"/>
        </w:tabs>
        <w:ind w:firstLine="851"/>
        <w:jc w:val="both"/>
        <w:rPr>
          <w:rFonts w:eastAsia="Times New Roman"/>
          <w:sz w:val="28"/>
          <w:szCs w:val="28"/>
        </w:rPr>
      </w:pPr>
      <w:r>
        <w:rPr>
          <w:rFonts w:eastAsia="Times New Roman"/>
          <w:sz w:val="28"/>
          <w:szCs w:val="28"/>
        </w:rPr>
        <w:t>4</w:t>
      </w:r>
      <w:r w:rsidR="009917B8" w:rsidRPr="001F386D">
        <w:rPr>
          <w:rFonts w:eastAsia="Times New Roman"/>
          <w:sz w:val="28"/>
          <w:szCs w:val="28"/>
        </w:rPr>
        <w:t>) 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sidR="004A3D90">
        <w:rPr>
          <w:rFonts w:eastAsia="Times New Roman"/>
          <w:sz w:val="28"/>
          <w:szCs w:val="28"/>
        </w:rPr>
        <w:t xml:space="preserve"> </w:t>
      </w:r>
      <w:r w:rsidR="00F46999" w:rsidRPr="001F386D">
        <w:rPr>
          <w:rFonts w:eastAsia="Calibri"/>
          <w:bCs/>
          <w:kern w:val="0"/>
          <w:sz w:val="28"/>
          <w:szCs w:val="28"/>
          <w:lang w:eastAsia="ru-RU"/>
        </w:rPr>
        <w:t>от 21.02.1992 № 2395-1</w:t>
      </w:r>
      <w:r w:rsidR="009917B8" w:rsidRPr="001F386D">
        <w:rPr>
          <w:rFonts w:eastAsia="Times New Roman"/>
          <w:sz w:val="28"/>
          <w:szCs w:val="28"/>
        </w:rPr>
        <w:t>«О недрах»;</w:t>
      </w:r>
    </w:p>
    <w:p w:rsidR="009917B8" w:rsidRPr="001F386D" w:rsidRDefault="003E2488" w:rsidP="001F386D">
      <w:pPr>
        <w:tabs>
          <w:tab w:val="left" w:pos="500"/>
        </w:tabs>
        <w:ind w:firstLine="851"/>
        <w:jc w:val="both"/>
        <w:rPr>
          <w:rFonts w:eastAsia="Times New Roman"/>
          <w:sz w:val="28"/>
          <w:szCs w:val="28"/>
        </w:rPr>
      </w:pPr>
      <w:r>
        <w:rPr>
          <w:rFonts w:eastAsia="Times New Roman"/>
          <w:sz w:val="28"/>
          <w:szCs w:val="28"/>
        </w:rPr>
        <w:t>5</w:t>
      </w:r>
      <w:r w:rsidR="009917B8" w:rsidRPr="001F386D">
        <w:rPr>
          <w:rFonts w:eastAsia="Times New Roman"/>
          <w:sz w:val="28"/>
          <w:szCs w:val="28"/>
        </w:rPr>
        <w:t>)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506E17" w:rsidRPr="001F386D" w:rsidRDefault="003E2488" w:rsidP="001F386D">
      <w:pPr>
        <w:pStyle w:val="21"/>
        <w:tabs>
          <w:tab w:val="left" w:pos="100"/>
        </w:tabs>
        <w:ind w:firstLine="851"/>
        <w:rPr>
          <w:szCs w:val="28"/>
        </w:rPr>
      </w:pPr>
      <w:r>
        <w:rPr>
          <w:szCs w:val="28"/>
        </w:rPr>
        <w:t>6</w:t>
      </w:r>
      <w:r w:rsidR="00506E17" w:rsidRPr="001F386D">
        <w:rPr>
          <w:szCs w:val="28"/>
        </w:rPr>
        <w:t>)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506E17" w:rsidRPr="001F386D" w:rsidRDefault="003E2488" w:rsidP="001F386D">
      <w:pPr>
        <w:pStyle w:val="21"/>
        <w:tabs>
          <w:tab w:val="left" w:pos="100"/>
        </w:tabs>
        <w:ind w:firstLine="851"/>
        <w:rPr>
          <w:szCs w:val="28"/>
        </w:rPr>
      </w:pPr>
      <w:r>
        <w:rPr>
          <w:szCs w:val="28"/>
        </w:rPr>
        <w:t>7</w:t>
      </w:r>
      <w:r w:rsidR="00506E17" w:rsidRPr="001F386D">
        <w:rPr>
          <w:szCs w:val="28"/>
        </w:rPr>
        <w:t>) владеет, пользуется и распоряжается лесными участками, находящимися в муниципальной собственности;</w:t>
      </w:r>
    </w:p>
    <w:p w:rsidR="00506E17" w:rsidRPr="001F386D" w:rsidRDefault="003E2488" w:rsidP="001F386D">
      <w:pPr>
        <w:pStyle w:val="21"/>
        <w:tabs>
          <w:tab w:val="left" w:pos="100"/>
        </w:tabs>
        <w:ind w:firstLine="851"/>
        <w:rPr>
          <w:szCs w:val="28"/>
        </w:rPr>
      </w:pPr>
      <w:r>
        <w:rPr>
          <w:szCs w:val="28"/>
        </w:rPr>
        <w:t>8</w:t>
      </w:r>
      <w:r w:rsidR="00506E17" w:rsidRPr="001F386D">
        <w:rPr>
          <w:szCs w:val="28"/>
        </w:rPr>
        <w:t>) разрабатывает лесохозяйственный регламент;</w:t>
      </w:r>
    </w:p>
    <w:p w:rsidR="00506E17" w:rsidRPr="001F386D" w:rsidRDefault="003E2488" w:rsidP="001F386D">
      <w:pPr>
        <w:ind w:right="30" w:firstLine="851"/>
        <w:jc w:val="both"/>
        <w:rPr>
          <w:rFonts w:eastAsia="Times New Roman"/>
          <w:sz w:val="28"/>
          <w:szCs w:val="28"/>
        </w:rPr>
      </w:pPr>
      <w:r>
        <w:rPr>
          <w:rFonts w:eastAsia="Times New Roman"/>
          <w:sz w:val="28"/>
          <w:szCs w:val="28"/>
        </w:rPr>
        <w:t>9</w:t>
      </w:r>
      <w:r w:rsidR="00506E17" w:rsidRPr="001F386D">
        <w:rPr>
          <w:rFonts w:eastAsia="Times New Roman"/>
          <w:sz w:val="28"/>
          <w:szCs w:val="28"/>
        </w:rPr>
        <w:t>) осуществляет мероприятия по обеспечению безопасности людей на водных объектах, охране их жизни и здоровья;</w:t>
      </w:r>
    </w:p>
    <w:p w:rsidR="009917B8" w:rsidRPr="001F386D" w:rsidRDefault="00B10AFC" w:rsidP="001F386D">
      <w:pPr>
        <w:ind w:firstLine="851"/>
        <w:jc w:val="both"/>
        <w:rPr>
          <w:rFonts w:eastAsia="Times New Roman"/>
          <w:sz w:val="28"/>
          <w:szCs w:val="28"/>
        </w:rPr>
      </w:pPr>
      <w:r w:rsidRPr="001F386D">
        <w:rPr>
          <w:rFonts w:eastAsia="Times New Roman"/>
          <w:sz w:val="28"/>
          <w:szCs w:val="28"/>
        </w:rPr>
        <w:t>1</w:t>
      </w:r>
      <w:r w:rsidR="003E2488">
        <w:rPr>
          <w:rFonts w:eastAsia="Times New Roman"/>
          <w:sz w:val="28"/>
          <w:szCs w:val="28"/>
        </w:rPr>
        <w:t>0</w:t>
      </w:r>
      <w:r w:rsidR="009917B8" w:rsidRPr="001F386D">
        <w:rPr>
          <w:rFonts w:eastAsia="Times New Roman"/>
          <w:sz w:val="28"/>
          <w:szCs w:val="28"/>
        </w:rPr>
        <w:t>) иные полномочия, предусмотренные законодательством.</w:t>
      </w:r>
    </w:p>
    <w:p w:rsidR="009917B8" w:rsidRPr="001F386D" w:rsidRDefault="009917B8" w:rsidP="001F386D">
      <w:pPr>
        <w:ind w:firstLine="851"/>
        <w:jc w:val="both"/>
        <w:rPr>
          <w:rFonts w:eastAsia="Times New Roman"/>
          <w:b/>
          <w:strike/>
          <w:sz w:val="28"/>
          <w:szCs w:val="28"/>
        </w:rPr>
      </w:pPr>
    </w:p>
    <w:p w:rsidR="009917B8" w:rsidRPr="001F386D" w:rsidRDefault="009917B8" w:rsidP="001F386D">
      <w:pPr>
        <w:ind w:firstLine="851"/>
        <w:jc w:val="both"/>
        <w:rPr>
          <w:rFonts w:eastAsia="Times New Roman"/>
          <w:b/>
          <w:sz w:val="28"/>
          <w:szCs w:val="28"/>
        </w:rPr>
      </w:pPr>
      <w:r w:rsidRPr="001F386D">
        <w:rPr>
          <w:rFonts w:eastAsia="Times New Roman"/>
          <w:b/>
          <w:sz w:val="28"/>
          <w:szCs w:val="28"/>
        </w:rPr>
        <w:t xml:space="preserve">Статья </w:t>
      </w:r>
      <w:r w:rsidR="001F386D">
        <w:rPr>
          <w:rFonts w:eastAsia="Times New Roman"/>
          <w:b/>
          <w:sz w:val="28"/>
          <w:szCs w:val="28"/>
        </w:rPr>
        <w:t>39</w:t>
      </w:r>
      <w:r w:rsidRPr="001F386D">
        <w:rPr>
          <w:rFonts w:eastAsia="Times New Roman"/>
          <w:b/>
          <w:sz w:val="28"/>
          <w:szCs w:val="28"/>
        </w:rPr>
        <w:t>. Полномочия администрации в области социально-культурного обслуживания населения, архивного дела</w:t>
      </w:r>
      <w:r w:rsidR="00353605" w:rsidRPr="001F386D">
        <w:rPr>
          <w:rFonts w:eastAsia="Times New Roman"/>
          <w:b/>
          <w:sz w:val="28"/>
          <w:szCs w:val="28"/>
        </w:rPr>
        <w:t xml:space="preserve"> и</w:t>
      </w:r>
      <w:r w:rsidR="00C8265F" w:rsidRPr="001F386D">
        <w:rPr>
          <w:rFonts w:eastAsia="Times New Roman"/>
          <w:b/>
          <w:sz w:val="28"/>
          <w:szCs w:val="28"/>
        </w:rPr>
        <w:t xml:space="preserve"> связи</w:t>
      </w:r>
    </w:p>
    <w:p w:rsidR="009917B8" w:rsidRPr="001F386D" w:rsidRDefault="009917B8" w:rsidP="001F386D">
      <w:pPr>
        <w:ind w:firstLine="851"/>
        <w:jc w:val="both"/>
        <w:rPr>
          <w:rFonts w:eastAsia="Times New Roman"/>
          <w:sz w:val="28"/>
          <w:szCs w:val="28"/>
        </w:rPr>
      </w:pPr>
      <w:r w:rsidRPr="001F386D">
        <w:rPr>
          <w:rFonts w:eastAsia="Times New Roman"/>
          <w:sz w:val="28"/>
          <w:szCs w:val="28"/>
        </w:rPr>
        <w:t xml:space="preserve">Администрация в области социально-культурного обслуживания населения, архивного дела </w:t>
      </w:r>
      <w:r w:rsidR="00353605" w:rsidRPr="001F386D">
        <w:rPr>
          <w:rFonts w:eastAsia="Times New Roman"/>
          <w:sz w:val="28"/>
          <w:szCs w:val="28"/>
        </w:rPr>
        <w:t xml:space="preserve">и связи </w:t>
      </w:r>
      <w:r w:rsidRPr="001F386D">
        <w:rPr>
          <w:rFonts w:eastAsia="Times New Roman"/>
          <w:sz w:val="28"/>
          <w:szCs w:val="28"/>
        </w:rPr>
        <w:t>осуществляет следующие полномочия:</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1) организует библиотечное обслуживание населения, комплектование и обеспечение сохранности</w:t>
      </w:r>
      <w:r w:rsidR="004A3D90">
        <w:rPr>
          <w:rFonts w:ascii="Times New Roman" w:hAnsi="Times New Roman"/>
          <w:sz w:val="28"/>
          <w:szCs w:val="28"/>
        </w:rPr>
        <w:t xml:space="preserve"> </w:t>
      </w:r>
      <w:r w:rsidRPr="001F386D">
        <w:rPr>
          <w:rFonts w:ascii="Times New Roman" w:hAnsi="Times New Roman"/>
          <w:sz w:val="28"/>
          <w:szCs w:val="28"/>
        </w:rPr>
        <w:t>библиотечных фондов библиотек поселения;</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2) создает условия для организации досуга и обеспечения жителей поселения услугами организаций культуры;</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9917B8" w:rsidRPr="001F386D" w:rsidRDefault="005733CF" w:rsidP="001F386D">
      <w:pPr>
        <w:pStyle w:val="ConsNormal"/>
        <w:ind w:firstLine="851"/>
        <w:jc w:val="both"/>
        <w:rPr>
          <w:rFonts w:ascii="Times New Roman" w:hAnsi="Times New Roman"/>
          <w:sz w:val="28"/>
          <w:szCs w:val="28"/>
        </w:rPr>
      </w:pPr>
      <w:r>
        <w:rPr>
          <w:rFonts w:ascii="Times New Roman" w:hAnsi="Times New Roman"/>
          <w:sz w:val="28"/>
          <w:szCs w:val="28"/>
        </w:rPr>
        <w:t>4</w:t>
      </w:r>
      <w:r w:rsidR="009917B8" w:rsidRPr="001F386D">
        <w:rPr>
          <w:rFonts w:ascii="Times New Roman" w:hAnsi="Times New Roman"/>
          <w:sz w:val="28"/>
          <w:szCs w:val="28"/>
        </w:rPr>
        <w:t>) создает условия для развития местного традиционного народного художественного творчества, участвует в сохранении, возрождении</w:t>
      </w:r>
      <w:r w:rsidR="004A3D90">
        <w:rPr>
          <w:rFonts w:ascii="Times New Roman" w:hAnsi="Times New Roman"/>
          <w:sz w:val="28"/>
          <w:szCs w:val="28"/>
        </w:rPr>
        <w:t xml:space="preserve"> </w:t>
      </w:r>
      <w:r w:rsidR="009917B8" w:rsidRPr="001F386D">
        <w:rPr>
          <w:rFonts w:ascii="Times New Roman" w:hAnsi="Times New Roman"/>
          <w:sz w:val="28"/>
          <w:szCs w:val="28"/>
        </w:rPr>
        <w:t>и развитии народных художественных промыслов в поселении;</w:t>
      </w:r>
    </w:p>
    <w:p w:rsidR="009917B8" w:rsidRPr="001F386D" w:rsidRDefault="005733CF" w:rsidP="001F386D">
      <w:pPr>
        <w:tabs>
          <w:tab w:val="left" w:pos="-2127"/>
        </w:tabs>
        <w:ind w:firstLine="851"/>
        <w:jc w:val="both"/>
        <w:rPr>
          <w:sz w:val="28"/>
          <w:szCs w:val="28"/>
        </w:rPr>
      </w:pPr>
      <w:r>
        <w:rPr>
          <w:sz w:val="28"/>
          <w:szCs w:val="28"/>
        </w:rPr>
        <w:t>5</w:t>
      </w:r>
      <w:r w:rsidR="009917B8" w:rsidRPr="001F386D">
        <w:rPr>
          <w:sz w:val="28"/>
          <w:szCs w:val="28"/>
        </w:rPr>
        <w:t>) обеспечивает условия для развития на территории поселения физической культуры</w:t>
      </w:r>
      <w:r w:rsidR="00CC1CC3">
        <w:rPr>
          <w:sz w:val="28"/>
          <w:szCs w:val="28"/>
        </w:rPr>
        <w:t>, школьного спорта</w:t>
      </w:r>
      <w:r w:rsidR="009917B8" w:rsidRPr="001F386D">
        <w:rPr>
          <w:sz w:val="28"/>
          <w:szCs w:val="28"/>
        </w:rPr>
        <w:t xml:space="preserve"> и массового спорта, организует проведение официальных физкультурно-оздоровительных и спортивных мероприятий поселения;</w:t>
      </w:r>
    </w:p>
    <w:p w:rsidR="009917B8" w:rsidRPr="001F386D" w:rsidRDefault="005733CF" w:rsidP="001F386D">
      <w:pPr>
        <w:ind w:firstLine="851"/>
        <w:jc w:val="both"/>
        <w:rPr>
          <w:sz w:val="28"/>
          <w:szCs w:val="28"/>
        </w:rPr>
      </w:pPr>
      <w:r>
        <w:rPr>
          <w:sz w:val="28"/>
          <w:szCs w:val="28"/>
        </w:rPr>
        <w:t>6</w:t>
      </w:r>
      <w:r w:rsidR="009917B8" w:rsidRPr="001F386D">
        <w:rPr>
          <w:sz w:val="28"/>
          <w:szCs w:val="28"/>
        </w:rPr>
        <w:t>) организует и осуществляет мероприятия по работе с детьми и молодежью в поселении;</w:t>
      </w:r>
    </w:p>
    <w:p w:rsidR="00C073A9" w:rsidRPr="001F386D" w:rsidRDefault="005733CF" w:rsidP="001F386D">
      <w:pPr>
        <w:suppressAutoHyphens w:val="0"/>
        <w:ind w:firstLine="851"/>
        <w:jc w:val="both"/>
        <w:rPr>
          <w:rFonts w:eastAsia="Calibri"/>
          <w:kern w:val="0"/>
          <w:sz w:val="28"/>
          <w:szCs w:val="28"/>
          <w:lang w:eastAsia="ru-RU"/>
        </w:rPr>
      </w:pPr>
      <w:r>
        <w:rPr>
          <w:sz w:val="28"/>
          <w:szCs w:val="28"/>
        </w:rPr>
        <w:lastRenderedPageBreak/>
        <w:t>7</w:t>
      </w:r>
      <w:r w:rsidR="00C073A9" w:rsidRPr="001F386D">
        <w:rPr>
          <w:sz w:val="28"/>
          <w:szCs w:val="28"/>
        </w:rPr>
        <w:t xml:space="preserve">) осуществляет </w:t>
      </w:r>
      <w:r w:rsidR="00C073A9" w:rsidRPr="001F386D">
        <w:rPr>
          <w:rFonts w:eastAsia="Calibri"/>
          <w:kern w:val="0"/>
          <w:sz w:val="28"/>
          <w:szCs w:val="28"/>
          <w:lang w:eastAsia="ru-RU"/>
        </w:rPr>
        <w:t>хранение, комплектование (формирование), учет и использование соответствующих архивных документов и архивных фондов;</w:t>
      </w:r>
    </w:p>
    <w:p w:rsidR="00353605" w:rsidRPr="001F386D" w:rsidRDefault="005733CF" w:rsidP="001F386D">
      <w:pPr>
        <w:tabs>
          <w:tab w:val="left" w:pos="450"/>
        </w:tabs>
        <w:ind w:firstLine="851"/>
        <w:jc w:val="both"/>
        <w:rPr>
          <w:rFonts w:eastAsia="Times New Roman"/>
          <w:sz w:val="28"/>
          <w:szCs w:val="28"/>
        </w:rPr>
      </w:pPr>
      <w:r>
        <w:rPr>
          <w:rFonts w:eastAsia="Times New Roman"/>
          <w:sz w:val="28"/>
          <w:szCs w:val="28"/>
        </w:rPr>
        <w:t>8</w:t>
      </w:r>
      <w:r w:rsidR="00353605" w:rsidRPr="001F386D">
        <w:rPr>
          <w:rFonts w:eastAsia="Times New Roman"/>
          <w:sz w:val="28"/>
          <w:szCs w:val="28"/>
        </w:rPr>
        <w:t>)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353605" w:rsidRPr="001F386D" w:rsidRDefault="005733CF" w:rsidP="001F386D">
      <w:pPr>
        <w:tabs>
          <w:tab w:val="left" w:pos="450"/>
        </w:tabs>
        <w:ind w:firstLine="851"/>
        <w:jc w:val="both"/>
        <w:rPr>
          <w:rFonts w:eastAsia="Times New Roman"/>
          <w:sz w:val="28"/>
          <w:szCs w:val="28"/>
        </w:rPr>
      </w:pPr>
      <w:r>
        <w:rPr>
          <w:rFonts w:eastAsia="Times New Roman"/>
          <w:sz w:val="28"/>
          <w:szCs w:val="28"/>
        </w:rPr>
        <w:t>9</w:t>
      </w:r>
      <w:r w:rsidR="00353605" w:rsidRPr="001F386D">
        <w:rPr>
          <w:rFonts w:eastAsia="Times New Roman"/>
          <w:sz w:val="28"/>
          <w:szCs w:val="28"/>
        </w:rPr>
        <w:t>)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353605" w:rsidRPr="001F386D" w:rsidRDefault="00353605" w:rsidP="001F386D">
      <w:pPr>
        <w:tabs>
          <w:tab w:val="left" w:pos="450"/>
        </w:tabs>
        <w:ind w:firstLine="851"/>
        <w:jc w:val="both"/>
        <w:rPr>
          <w:rFonts w:eastAsia="Times New Roman"/>
          <w:sz w:val="28"/>
          <w:szCs w:val="28"/>
        </w:rPr>
      </w:pPr>
      <w:r w:rsidRPr="001F386D">
        <w:rPr>
          <w:rFonts w:eastAsia="Times New Roman"/>
          <w:sz w:val="28"/>
          <w:szCs w:val="28"/>
        </w:rPr>
        <w:t>1</w:t>
      </w:r>
      <w:r w:rsidR="005733CF">
        <w:rPr>
          <w:rFonts w:eastAsia="Times New Roman"/>
          <w:sz w:val="28"/>
          <w:szCs w:val="28"/>
        </w:rPr>
        <w:t>0</w:t>
      </w:r>
      <w:r w:rsidRPr="001F386D">
        <w:rPr>
          <w:rFonts w:eastAsia="Times New Roman"/>
          <w:sz w:val="28"/>
          <w:szCs w:val="28"/>
        </w:rPr>
        <w:t>)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9917B8" w:rsidRPr="001F386D" w:rsidRDefault="00353605" w:rsidP="001F386D">
      <w:pPr>
        <w:pStyle w:val="WW-2"/>
        <w:rPr>
          <w:rFonts w:eastAsia="Lucida Sans Unicode"/>
          <w:szCs w:val="28"/>
        </w:rPr>
      </w:pPr>
      <w:r w:rsidRPr="001F386D">
        <w:rPr>
          <w:rFonts w:eastAsia="Lucida Sans Unicode"/>
          <w:szCs w:val="28"/>
        </w:rPr>
        <w:t>1</w:t>
      </w:r>
      <w:r w:rsidR="005733CF">
        <w:rPr>
          <w:rFonts w:eastAsia="Lucida Sans Unicode"/>
          <w:szCs w:val="28"/>
        </w:rPr>
        <w:t>1</w:t>
      </w:r>
      <w:r w:rsidR="009917B8" w:rsidRPr="001F386D">
        <w:rPr>
          <w:rFonts w:eastAsia="Lucida Sans Unicode"/>
          <w:szCs w:val="28"/>
        </w:rPr>
        <w:t>) иные полномочия, предусмотренные законодательством.</w:t>
      </w:r>
    </w:p>
    <w:p w:rsidR="009917B8" w:rsidRPr="001F386D" w:rsidRDefault="009917B8" w:rsidP="001F386D">
      <w:pPr>
        <w:ind w:firstLine="851"/>
        <w:jc w:val="both"/>
        <w:rPr>
          <w:rFonts w:eastAsia="Times New Roman"/>
          <w:sz w:val="28"/>
          <w:szCs w:val="28"/>
          <w:u w:val="single"/>
        </w:rPr>
      </w:pPr>
    </w:p>
    <w:p w:rsidR="009917B8" w:rsidRPr="001F386D" w:rsidRDefault="009917B8" w:rsidP="001F386D">
      <w:pPr>
        <w:pStyle w:val="ConsTitle"/>
        <w:spacing w:line="100" w:lineRule="atLeast"/>
        <w:ind w:right="0" w:firstLine="851"/>
        <w:rPr>
          <w:rFonts w:ascii="Times New Roman" w:hAnsi="Times New Roman"/>
          <w:sz w:val="28"/>
          <w:szCs w:val="28"/>
        </w:rPr>
      </w:pPr>
      <w:r w:rsidRPr="001F386D">
        <w:rPr>
          <w:rFonts w:ascii="Times New Roman" w:hAnsi="Times New Roman"/>
          <w:sz w:val="28"/>
          <w:szCs w:val="28"/>
        </w:rPr>
        <w:t>Статья 4</w:t>
      </w:r>
      <w:r w:rsidR="001F386D">
        <w:rPr>
          <w:rFonts w:ascii="Times New Roman" w:hAnsi="Times New Roman"/>
          <w:sz w:val="28"/>
          <w:szCs w:val="28"/>
        </w:rPr>
        <w:t>0</w:t>
      </w:r>
      <w:r w:rsidRPr="001F386D">
        <w:rPr>
          <w:rFonts w:ascii="Times New Roman" w:hAnsi="Times New Roman"/>
          <w:sz w:val="28"/>
          <w:szCs w:val="28"/>
        </w:rPr>
        <w:t xml:space="preserve">. Полномочия администрации в области пожарной </w:t>
      </w:r>
      <w:r w:rsidR="007D2E90">
        <w:rPr>
          <w:rFonts w:ascii="Times New Roman" w:hAnsi="Times New Roman"/>
          <w:sz w:val="28"/>
          <w:szCs w:val="28"/>
        </w:rPr>
        <w:t>безопасности</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 xml:space="preserve">Администрация в области пожарной </w:t>
      </w:r>
      <w:r w:rsidR="007D2E90">
        <w:rPr>
          <w:rFonts w:ascii="Times New Roman" w:hAnsi="Times New Roman"/>
          <w:sz w:val="28"/>
          <w:szCs w:val="28"/>
        </w:rPr>
        <w:t>безопасности</w:t>
      </w:r>
      <w:r w:rsidRPr="001F386D">
        <w:rPr>
          <w:rFonts w:ascii="Times New Roman" w:hAnsi="Times New Roman"/>
          <w:sz w:val="28"/>
          <w:szCs w:val="28"/>
        </w:rPr>
        <w:t xml:space="preserve"> осуществляет следующие полномочия:</w:t>
      </w:r>
    </w:p>
    <w:p w:rsidR="009917B8" w:rsidRPr="001F386D" w:rsidRDefault="009917B8" w:rsidP="001F386D">
      <w:pPr>
        <w:pStyle w:val="ConsNormal"/>
        <w:tabs>
          <w:tab w:val="left" w:pos="70"/>
        </w:tabs>
        <w:ind w:firstLine="851"/>
        <w:jc w:val="both"/>
        <w:rPr>
          <w:rFonts w:ascii="Times New Roman" w:hAnsi="Times New Roman"/>
          <w:sz w:val="28"/>
          <w:szCs w:val="28"/>
        </w:rPr>
      </w:pPr>
      <w:r w:rsidRPr="001F386D">
        <w:rPr>
          <w:rFonts w:ascii="Times New Roman" w:hAnsi="Times New Roman"/>
          <w:sz w:val="28"/>
          <w:szCs w:val="28"/>
        </w:rPr>
        <w:t>1) обеспечивает первичные меры пожарной безопасности в границах населенных пунктов поселения;</w:t>
      </w:r>
    </w:p>
    <w:p w:rsidR="009917B8" w:rsidRPr="001F386D" w:rsidRDefault="009917B8" w:rsidP="001F386D">
      <w:pPr>
        <w:ind w:firstLine="851"/>
        <w:jc w:val="both"/>
        <w:rPr>
          <w:sz w:val="28"/>
          <w:szCs w:val="28"/>
        </w:rPr>
      </w:pPr>
      <w:r w:rsidRPr="001F386D">
        <w:rPr>
          <w:sz w:val="28"/>
          <w:szCs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9917B8" w:rsidRPr="001F386D" w:rsidRDefault="009917B8" w:rsidP="001F386D">
      <w:pPr>
        <w:autoSpaceDE w:val="0"/>
        <w:ind w:firstLine="851"/>
        <w:jc w:val="both"/>
        <w:rPr>
          <w:sz w:val="28"/>
          <w:szCs w:val="28"/>
        </w:rPr>
      </w:pPr>
      <w:r w:rsidRPr="001F386D">
        <w:rPr>
          <w:sz w:val="28"/>
          <w:szCs w:val="28"/>
        </w:rPr>
        <w:t>3) включает мероприятия по обеспечению пожарной безопасности в планы, схемы и программы развития территории поселения;</w:t>
      </w:r>
    </w:p>
    <w:p w:rsidR="009917B8" w:rsidRPr="001F386D" w:rsidRDefault="009917B8" w:rsidP="001F386D">
      <w:pPr>
        <w:pStyle w:val="21"/>
        <w:tabs>
          <w:tab w:val="left" w:pos="70"/>
        </w:tabs>
        <w:ind w:firstLine="851"/>
        <w:rPr>
          <w:szCs w:val="28"/>
        </w:rPr>
      </w:pPr>
      <w:r w:rsidRPr="001F386D">
        <w:rPr>
          <w:szCs w:val="28"/>
        </w:rP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9917B8" w:rsidRPr="001F386D" w:rsidRDefault="004D60A9" w:rsidP="001F386D">
      <w:pPr>
        <w:pStyle w:val="21"/>
        <w:tabs>
          <w:tab w:val="left" w:pos="370"/>
        </w:tabs>
        <w:ind w:firstLine="851"/>
        <w:rPr>
          <w:rFonts w:eastAsia="Times New Roman"/>
          <w:szCs w:val="28"/>
        </w:rPr>
      </w:pPr>
      <w:r w:rsidRPr="001F386D">
        <w:rPr>
          <w:rFonts w:eastAsia="Times New Roman"/>
          <w:szCs w:val="28"/>
        </w:rPr>
        <w:t>5</w:t>
      </w:r>
      <w:r w:rsidR="009917B8" w:rsidRPr="001F386D">
        <w:rPr>
          <w:rFonts w:eastAsia="Times New Roman"/>
          <w:szCs w:val="28"/>
        </w:rPr>
        <w:t>) иные полномочия, предусмотренные законодательством.</w:t>
      </w:r>
    </w:p>
    <w:p w:rsidR="009917B8" w:rsidRDefault="009917B8" w:rsidP="0081350A">
      <w:pPr>
        <w:autoSpaceDE w:val="0"/>
        <w:ind w:firstLine="540"/>
        <w:jc w:val="both"/>
        <w:rPr>
          <w:b/>
          <w:sz w:val="28"/>
        </w:rPr>
      </w:pPr>
    </w:p>
    <w:p w:rsidR="009917B8" w:rsidRDefault="009917B8" w:rsidP="0081350A">
      <w:pPr>
        <w:autoSpaceDE w:val="0"/>
        <w:ind w:firstLine="900"/>
        <w:jc w:val="both"/>
        <w:rPr>
          <w:b/>
          <w:sz w:val="28"/>
          <w:szCs w:val="28"/>
        </w:rPr>
      </w:pPr>
      <w:r>
        <w:rPr>
          <w:b/>
          <w:sz w:val="28"/>
          <w:szCs w:val="28"/>
        </w:rPr>
        <w:t>Статья 4</w:t>
      </w:r>
      <w:r w:rsidR="001F386D">
        <w:rPr>
          <w:b/>
          <w:sz w:val="28"/>
          <w:szCs w:val="28"/>
        </w:rPr>
        <w:t>1</w:t>
      </w:r>
      <w:r>
        <w:rPr>
          <w:b/>
          <w:sz w:val="28"/>
          <w:szCs w:val="28"/>
        </w:rPr>
        <w:t>. Муниципальный контроль</w:t>
      </w:r>
    </w:p>
    <w:p w:rsidR="00C3483B" w:rsidRPr="0087331D" w:rsidRDefault="009917B8" w:rsidP="00C3483B">
      <w:pPr>
        <w:suppressAutoHyphens w:val="0"/>
        <w:autoSpaceDE w:val="0"/>
        <w:autoSpaceDN w:val="0"/>
        <w:adjustRightInd w:val="0"/>
        <w:ind w:firstLine="851"/>
        <w:jc w:val="both"/>
        <w:rPr>
          <w:rFonts w:eastAsia="Times New Roman"/>
          <w:kern w:val="0"/>
          <w:sz w:val="28"/>
          <w:szCs w:val="28"/>
          <w:lang w:eastAsia="ru-RU"/>
        </w:rPr>
      </w:pPr>
      <w:r>
        <w:rPr>
          <w:sz w:val="28"/>
          <w:szCs w:val="28"/>
        </w:rPr>
        <w:t xml:space="preserve">1. </w:t>
      </w:r>
      <w:r w:rsidR="00C3483B" w:rsidRPr="0087331D">
        <w:rPr>
          <w:rFonts w:eastAsia="Times New Roman"/>
          <w:kern w:val="0"/>
          <w:sz w:val="28"/>
          <w:szCs w:val="28"/>
          <w:lang w:eastAsia="ru-RU"/>
        </w:rPr>
        <w:t xml:space="preserve">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w:t>
      </w:r>
      <w:r w:rsidR="00D15590" w:rsidRPr="0087331D">
        <w:rPr>
          <w:rFonts w:eastAsia="Times New Roman"/>
          <w:kern w:val="0"/>
          <w:sz w:val="28"/>
          <w:szCs w:val="28"/>
          <w:lang w:eastAsia="ru-RU"/>
        </w:rPr>
        <w:t>Краснодарского края</w:t>
      </w:r>
      <w:r w:rsidR="00C3483B" w:rsidRPr="0087331D">
        <w:rPr>
          <w:rFonts w:eastAsia="Times New Roman"/>
          <w:kern w:val="0"/>
          <w:sz w:val="28"/>
          <w:szCs w:val="28"/>
          <w:lang w:eastAsia="ru-RU"/>
        </w:rPr>
        <w:t>.</w:t>
      </w:r>
    </w:p>
    <w:p w:rsidR="009917B8" w:rsidRDefault="009917B8" w:rsidP="0081350A">
      <w:pPr>
        <w:ind w:firstLine="900"/>
        <w:jc w:val="both"/>
        <w:rPr>
          <w:sz w:val="28"/>
          <w:szCs w:val="28"/>
        </w:rPr>
      </w:pPr>
      <w:r>
        <w:rPr>
          <w:sz w:val="28"/>
          <w:szCs w:val="28"/>
        </w:rPr>
        <w:t xml:space="preserve">Органом местного самоуправления, уполномоченным на осуществление </w:t>
      </w:r>
      <w:r>
        <w:rPr>
          <w:sz w:val="28"/>
          <w:szCs w:val="28"/>
        </w:rPr>
        <w:lastRenderedPageBreak/>
        <w:t>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9917B8" w:rsidRDefault="009917B8" w:rsidP="0081350A">
      <w:pPr>
        <w:ind w:firstLine="900"/>
        <w:jc w:val="both"/>
        <w:rPr>
          <w:b/>
          <w:i/>
          <w:sz w:val="28"/>
          <w:szCs w:val="28"/>
        </w:rPr>
      </w:pPr>
      <w:r>
        <w:rPr>
          <w:sz w:val="28"/>
          <w:szCs w:val="28"/>
        </w:rPr>
        <w:t>Функции, порядок деятельности администрации поселения</w:t>
      </w:r>
      <w:r w:rsidR="006A01E8">
        <w:rPr>
          <w:sz w:val="28"/>
          <w:szCs w:val="28"/>
        </w:rPr>
        <w:t xml:space="preserve">, </w:t>
      </w:r>
      <w:r w:rsidR="006A01E8" w:rsidRPr="004235DE">
        <w:rPr>
          <w:sz w:val="28"/>
          <w:szCs w:val="28"/>
        </w:rPr>
        <w:t>как органа уполномоченного на осуществление муниципального контроля, перечень должностных лиц, их полномочия</w:t>
      </w:r>
      <w:r w:rsidR="004A3D90">
        <w:rPr>
          <w:sz w:val="28"/>
          <w:szCs w:val="28"/>
        </w:rPr>
        <w:t xml:space="preserve"> </w:t>
      </w:r>
      <w:r>
        <w:rPr>
          <w:sz w:val="28"/>
          <w:szCs w:val="28"/>
        </w:rPr>
        <w:t>устанавлива</w:t>
      </w:r>
      <w:r w:rsidR="006A01E8" w:rsidRPr="004235DE">
        <w:rPr>
          <w:sz w:val="28"/>
          <w:szCs w:val="28"/>
        </w:rPr>
        <w:t>ю</w:t>
      </w:r>
      <w:r>
        <w:rPr>
          <w:sz w:val="28"/>
          <w:szCs w:val="28"/>
        </w:rPr>
        <w:t xml:space="preserve">тся муниципальным правовым актом, принимаемым </w:t>
      </w:r>
      <w:r w:rsidR="007A69A5">
        <w:rPr>
          <w:sz w:val="28"/>
          <w:szCs w:val="28"/>
        </w:rPr>
        <w:t>Советом.</w:t>
      </w:r>
    </w:p>
    <w:p w:rsidR="009917B8" w:rsidRDefault="009917B8" w:rsidP="0081350A">
      <w:pPr>
        <w:ind w:firstLine="900"/>
        <w:jc w:val="both"/>
        <w:rPr>
          <w:sz w:val="28"/>
          <w:szCs w:val="28"/>
        </w:rPr>
      </w:pPr>
      <w:r>
        <w:rPr>
          <w:sz w:val="28"/>
          <w:szCs w:val="28"/>
        </w:rPr>
        <w:t>2. К полномочиям администрации в области муниципального контроля относятся:</w:t>
      </w:r>
    </w:p>
    <w:p w:rsidR="00DE0767" w:rsidRDefault="009917B8" w:rsidP="00DE0767">
      <w:pPr>
        <w:autoSpaceDE w:val="0"/>
        <w:ind w:firstLine="900"/>
        <w:jc w:val="both"/>
        <w:rPr>
          <w:sz w:val="28"/>
          <w:szCs w:val="28"/>
        </w:rPr>
      </w:pPr>
      <w:r>
        <w:rPr>
          <w:sz w:val="28"/>
          <w:szCs w:val="28"/>
        </w:rPr>
        <w:t>1) организация и осуществление муниципального контрол</w:t>
      </w:r>
      <w:r w:rsidR="00DE0767">
        <w:rPr>
          <w:sz w:val="28"/>
          <w:szCs w:val="28"/>
        </w:rPr>
        <w:t>я на территории поселения</w:t>
      </w:r>
      <w:r w:rsidR="00DE0767" w:rsidRPr="00DE0767">
        <w:rPr>
          <w:sz w:val="28"/>
          <w:szCs w:val="28"/>
        </w:rPr>
        <w:t>.</w:t>
      </w:r>
      <w:r w:rsidR="00DE0767" w:rsidRPr="00DE0767">
        <w:rPr>
          <w:rFonts w:eastAsia="Calibri"/>
          <w:bCs/>
          <w:iCs/>
          <w:kern w:val="0"/>
          <w:sz w:val="28"/>
          <w:szCs w:val="28"/>
          <w:lang w:eastAsia="ru-RU"/>
        </w:rPr>
        <w:t xml:space="preserve"> Перечень видов муниципального контроля и органов местного самоуправления</w:t>
      </w:r>
      <w:r w:rsidR="00DE0767" w:rsidRPr="00DE0767">
        <w:rPr>
          <w:rFonts w:eastAsia="Calibri"/>
          <w:kern w:val="0"/>
          <w:sz w:val="28"/>
          <w:szCs w:val="28"/>
        </w:rPr>
        <w:t xml:space="preserve"> поселения</w:t>
      </w:r>
      <w:r w:rsidR="00DE0767" w:rsidRPr="00DE0767">
        <w:rPr>
          <w:rFonts w:eastAsia="Calibri"/>
          <w:bCs/>
          <w:iCs/>
          <w:kern w:val="0"/>
          <w:sz w:val="28"/>
          <w:szCs w:val="28"/>
          <w:lang w:eastAsia="ru-RU"/>
        </w:rPr>
        <w:t>, уполномоченных на их осуществление, ведется в порядке, установленном Советом</w:t>
      </w:r>
      <w:r w:rsidR="00DE0767">
        <w:rPr>
          <w:sz w:val="28"/>
          <w:szCs w:val="28"/>
        </w:rPr>
        <w:t>;</w:t>
      </w:r>
    </w:p>
    <w:p w:rsidR="00203A3D" w:rsidRPr="004235DE" w:rsidRDefault="00203A3D" w:rsidP="00203A3D">
      <w:pPr>
        <w:widowControl/>
        <w:suppressAutoHyphens w:val="0"/>
        <w:autoSpaceDE w:val="0"/>
        <w:autoSpaceDN w:val="0"/>
        <w:adjustRightInd w:val="0"/>
        <w:ind w:firstLine="851"/>
        <w:jc w:val="both"/>
        <w:outlineLvl w:val="1"/>
        <w:rPr>
          <w:rFonts w:eastAsiaTheme="minorHAnsi"/>
          <w:kern w:val="0"/>
          <w:sz w:val="28"/>
          <w:szCs w:val="28"/>
        </w:rPr>
      </w:pPr>
      <w:r w:rsidRPr="004235DE">
        <w:rPr>
          <w:rFonts w:eastAsiaTheme="minorHAnsi"/>
          <w:kern w:val="0"/>
          <w:sz w:val="28"/>
          <w:szCs w:val="28"/>
        </w:rPr>
        <w:t>2) организация и осуществление регионального государственного контроля (надзора), п</w:t>
      </w:r>
      <w:r w:rsidR="007A69A5">
        <w:rPr>
          <w:rFonts w:eastAsiaTheme="minorHAnsi"/>
          <w:kern w:val="0"/>
          <w:sz w:val="28"/>
          <w:szCs w:val="28"/>
        </w:rPr>
        <w:t>олномочиями по</w:t>
      </w:r>
      <w:r w:rsidR="004A3D90">
        <w:rPr>
          <w:rFonts w:eastAsiaTheme="minorHAnsi"/>
          <w:kern w:val="0"/>
          <w:sz w:val="28"/>
          <w:szCs w:val="28"/>
        </w:rPr>
        <w:t xml:space="preserve"> </w:t>
      </w:r>
      <w:r w:rsidRPr="004235DE">
        <w:rPr>
          <w:rFonts w:eastAsiaTheme="minorHAnsi"/>
          <w:kern w:val="0"/>
          <w:sz w:val="28"/>
          <w:szCs w:val="28"/>
        </w:rPr>
        <w:t>осуществлению которого наделены органы местного самоуправления</w:t>
      </w:r>
      <w:r w:rsidR="00C81FFD" w:rsidRPr="004235DE">
        <w:rPr>
          <w:rFonts w:eastAsiaTheme="minorHAnsi"/>
          <w:kern w:val="0"/>
          <w:sz w:val="28"/>
          <w:szCs w:val="28"/>
        </w:rPr>
        <w:t xml:space="preserve"> поселения</w:t>
      </w:r>
      <w:r w:rsidRPr="004235DE">
        <w:rPr>
          <w:rFonts w:eastAsiaTheme="minorHAnsi"/>
          <w:kern w:val="0"/>
          <w:sz w:val="28"/>
          <w:szCs w:val="28"/>
        </w:rPr>
        <w:t>;</w:t>
      </w:r>
    </w:p>
    <w:p w:rsidR="00DE0767" w:rsidRPr="00DE0767" w:rsidRDefault="000112EB" w:rsidP="00DE0767">
      <w:pPr>
        <w:widowControl/>
        <w:suppressAutoHyphens w:val="0"/>
        <w:autoSpaceDE w:val="0"/>
        <w:autoSpaceDN w:val="0"/>
        <w:adjustRightInd w:val="0"/>
        <w:ind w:firstLine="851"/>
        <w:jc w:val="both"/>
        <w:outlineLvl w:val="1"/>
        <w:rPr>
          <w:rFonts w:eastAsiaTheme="minorHAnsi"/>
          <w:kern w:val="0"/>
          <w:sz w:val="28"/>
          <w:szCs w:val="28"/>
        </w:rPr>
      </w:pPr>
      <w:r>
        <w:rPr>
          <w:sz w:val="28"/>
          <w:szCs w:val="28"/>
        </w:rPr>
        <w:t>3</w:t>
      </w:r>
      <w:r w:rsidR="009917B8">
        <w:rPr>
          <w:sz w:val="28"/>
          <w:szCs w:val="28"/>
        </w:rPr>
        <w:t xml:space="preserve">) разработка административных регламентов </w:t>
      </w:r>
      <w:r w:rsidR="00C81FFD" w:rsidRPr="004235DE">
        <w:rPr>
          <w:rFonts w:eastAsiaTheme="minorHAnsi"/>
          <w:kern w:val="0"/>
          <w:sz w:val="28"/>
          <w:szCs w:val="28"/>
        </w:rPr>
        <w:t>осуществления</w:t>
      </w:r>
      <w:r w:rsidR="004A3D90">
        <w:rPr>
          <w:rFonts w:eastAsiaTheme="minorHAnsi"/>
          <w:kern w:val="0"/>
          <w:sz w:val="28"/>
          <w:szCs w:val="28"/>
        </w:rPr>
        <w:t xml:space="preserve"> </w:t>
      </w:r>
      <w:r w:rsidR="009917B8">
        <w:rPr>
          <w:sz w:val="28"/>
          <w:szCs w:val="28"/>
        </w:rPr>
        <w:t>муниципального контроля</w:t>
      </w:r>
      <w:r w:rsidR="004A3D90">
        <w:rPr>
          <w:sz w:val="28"/>
          <w:szCs w:val="28"/>
        </w:rPr>
        <w:t xml:space="preserve"> </w:t>
      </w:r>
      <w:r w:rsidR="00C81FFD" w:rsidRPr="004235DE">
        <w:rPr>
          <w:rFonts w:eastAsiaTheme="minorHAnsi"/>
          <w:kern w:val="0"/>
          <w:sz w:val="28"/>
          <w:szCs w:val="28"/>
        </w:rPr>
        <w:t>в соот</w:t>
      </w:r>
      <w:r w:rsidR="00DE0767">
        <w:rPr>
          <w:rFonts w:eastAsiaTheme="minorHAnsi"/>
          <w:kern w:val="0"/>
          <w:sz w:val="28"/>
          <w:szCs w:val="28"/>
        </w:rPr>
        <w:t>ветствующих сферах деятельности,</w:t>
      </w:r>
      <w:r w:rsidR="004A3D90">
        <w:rPr>
          <w:rFonts w:eastAsiaTheme="minorHAnsi"/>
          <w:kern w:val="0"/>
          <w:sz w:val="28"/>
          <w:szCs w:val="28"/>
        </w:rPr>
        <w:t xml:space="preserve"> </w:t>
      </w:r>
      <w:r w:rsidR="00DE0767" w:rsidRPr="00DE0767">
        <w:rPr>
          <w:rFonts w:eastAsia="Calibri"/>
          <w:bCs/>
          <w:iCs/>
          <w:kern w:val="0"/>
          <w:sz w:val="28"/>
          <w:szCs w:val="28"/>
          <w:lang w:eastAsia="ru-RU"/>
        </w:rPr>
        <w:t>разработка в соответствии с типовыми административными регламентами, утверждаемыми уполномоченными органами исполнительной власти Краснодарского края,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w:t>
      </w:r>
      <w:r w:rsidR="00DE0767" w:rsidRPr="00DE0767">
        <w:rPr>
          <w:rFonts w:eastAsiaTheme="minorHAnsi"/>
          <w:kern w:val="0"/>
          <w:sz w:val="28"/>
          <w:szCs w:val="28"/>
        </w:rPr>
        <w:t>.</w:t>
      </w:r>
    </w:p>
    <w:p w:rsidR="009917B8" w:rsidRPr="004235DE" w:rsidRDefault="00C81FFD" w:rsidP="000112EB">
      <w:pPr>
        <w:widowControl/>
        <w:suppressAutoHyphens w:val="0"/>
        <w:autoSpaceDE w:val="0"/>
        <w:autoSpaceDN w:val="0"/>
        <w:adjustRightInd w:val="0"/>
        <w:ind w:firstLine="851"/>
        <w:jc w:val="both"/>
        <w:outlineLvl w:val="1"/>
        <w:rPr>
          <w:sz w:val="28"/>
          <w:szCs w:val="28"/>
        </w:rPr>
      </w:pPr>
      <w:r w:rsidRPr="004235DE">
        <w:rPr>
          <w:rFonts w:eastAsiaTheme="minorHAnsi"/>
          <w:kern w:val="0"/>
          <w:sz w:val="28"/>
          <w:szCs w:val="28"/>
        </w:rPr>
        <w:t>Разраб</w:t>
      </w:r>
      <w:r w:rsidR="00DE0767">
        <w:rPr>
          <w:rFonts w:eastAsiaTheme="minorHAnsi"/>
          <w:kern w:val="0"/>
          <w:sz w:val="28"/>
          <w:szCs w:val="28"/>
        </w:rPr>
        <w:t>о</w:t>
      </w:r>
      <w:r w:rsidRPr="004235DE">
        <w:rPr>
          <w:rFonts w:eastAsiaTheme="minorHAnsi"/>
          <w:kern w:val="0"/>
          <w:sz w:val="28"/>
          <w:szCs w:val="28"/>
        </w:rPr>
        <w:t xml:space="preserve">тка и принятие указанных административных регламентов осуществляются в порядке, установленном нормативными правовыми актами </w:t>
      </w:r>
      <w:r w:rsidR="00A44C26" w:rsidRPr="004235DE">
        <w:rPr>
          <w:rFonts w:eastAsiaTheme="minorHAnsi"/>
          <w:kern w:val="0"/>
          <w:sz w:val="28"/>
          <w:szCs w:val="28"/>
        </w:rPr>
        <w:t>Краснодарского края</w:t>
      </w:r>
      <w:r w:rsidR="009917B8" w:rsidRPr="004235DE">
        <w:rPr>
          <w:sz w:val="28"/>
          <w:szCs w:val="28"/>
        </w:rPr>
        <w:t>;</w:t>
      </w:r>
    </w:p>
    <w:p w:rsidR="009917B8" w:rsidRDefault="005F7AF6" w:rsidP="0036265D">
      <w:pPr>
        <w:widowControl/>
        <w:suppressAutoHyphens w:val="0"/>
        <w:autoSpaceDE w:val="0"/>
        <w:autoSpaceDN w:val="0"/>
        <w:adjustRightInd w:val="0"/>
        <w:ind w:firstLine="851"/>
        <w:jc w:val="both"/>
        <w:rPr>
          <w:sz w:val="28"/>
          <w:szCs w:val="28"/>
        </w:rPr>
      </w:pPr>
      <w:r w:rsidRPr="0087331D">
        <w:rPr>
          <w:sz w:val="28"/>
          <w:szCs w:val="28"/>
        </w:rPr>
        <w:t>4</w:t>
      </w:r>
      <w:r w:rsidR="009917B8" w:rsidRPr="0087331D">
        <w:rPr>
          <w:sz w:val="28"/>
          <w:szCs w:val="28"/>
        </w:rPr>
        <w:t xml:space="preserve">) осуществление иных предусмотренных федеральными законами, законами </w:t>
      </w:r>
      <w:r w:rsidRPr="0087331D">
        <w:rPr>
          <w:rFonts w:eastAsiaTheme="minorHAnsi"/>
          <w:kern w:val="0"/>
          <w:sz w:val="28"/>
          <w:szCs w:val="28"/>
        </w:rPr>
        <w:t>и иными нормативными правовыми актами</w:t>
      </w:r>
      <w:r w:rsidR="004A3D90">
        <w:rPr>
          <w:rFonts w:eastAsiaTheme="minorHAnsi"/>
          <w:kern w:val="0"/>
          <w:sz w:val="28"/>
          <w:szCs w:val="28"/>
        </w:rPr>
        <w:t xml:space="preserve"> </w:t>
      </w:r>
      <w:r w:rsidR="00E82211" w:rsidRPr="00E82211">
        <w:rPr>
          <w:rFonts w:eastAsiaTheme="minorHAnsi"/>
          <w:kern w:val="0"/>
          <w:sz w:val="28"/>
          <w:szCs w:val="28"/>
        </w:rPr>
        <w:t>Краснодарского края</w:t>
      </w:r>
      <w:r w:rsidR="004A3D90">
        <w:rPr>
          <w:rFonts w:eastAsiaTheme="minorHAnsi"/>
          <w:kern w:val="0"/>
          <w:sz w:val="28"/>
          <w:szCs w:val="28"/>
        </w:rPr>
        <w:t xml:space="preserve"> </w:t>
      </w:r>
      <w:r w:rsidR="009917B8">
        <w:rPr>
          <w:sz w:val="28"/>
          <w:szCs w:val="28"/>
        </w:rPr>
        <w:t>полномочий.</w:t>
      </w:r>
    </w:p>
    <w:p w:rsidR="009917B8" w:rsidRDefault="009917B8" w:rsidP="0081350A">
      <w:pPr>
        <w:pStyle w:val="ConsNormal"/>
        <w:ind w:firstLine="840"/>
        <w:jc w:val="both"/>
        <w:rPr>
          <w:rFonts w:ascii="Times New Roman" w:hAnsi="Times New Roman"/>
          <w:sz w:val="28"/>
          <w:szCs w:val="28"/>
        </w:rPr>
      </w:pPr>
      <w:r>
        <w:rPr>
          <w:rFonts w:ascii="Times New Roman" w:hAnsi="Times New Roman"/>
          <w:sz w:val="28"/>
          <w:szCs w:val="28"/>
        </w:rPr>
        <w:t xml:space="preserve">3. Порядок организации и осуществления муниципального контроля в соответствующей сфере деятельности устанавливается </w:t>
      </w:r>
      <w:r w:rsidR="007A69A5">
        <w:rPr>
          <w:rFonts w:ascii="Times New Roman" w:hAnsi="Times New Roman"/>
          <w:sz w:val="28"/>
          <w:szCs w:val="28"/>
        </w:rPr>
        <w:t>Советом</w:t>
      </w:r>
      <w:r>
        <w:rPr>
          <w:rFonts w:ascii="Times New Roman" w:hAnsi="Times New Roman"/>
          <w:sz w:val="28"/>
          <w:szCs w:val="28"/>
        </w:rPr>
        <w:t xml:space="preserve"> в соответствии с действующим законодательством.</w:t>
      </w:r>
    </w:p>
    <w:p w:rsidR="009917B8" w:rsidRDefault="009917B8" w:rsidP="0081350A">
      <w:pPr>
        <w:pStyle w:val="ConsNormal"/>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4</w:t>
      </w:r>
      <w:r w:rsidR="001F386D">
        <w:rPr>
          <w:rFonts w:ascii="Times New Roman" w:hAnsi="Times New Roman"/>
          <w:b/>
          <w:sz w:val="28"/>
        </w:rPr>
        <w:t>2</w:t>
      </w:r>
      <w:r>
        <w:rPr>
          <w:rFonts w:ascii="Times New Roman" w:hAnsi="Times New Roman"/>
          <w:b/>
          <w:sz w:val="28"/>
        </w:rPr>
        <w:t>. Органы местного самоуправления – юридические лица</w:t>
      </w:r>
    </w:p>
    <w:p w:rsidR="009917B8" w:rsidRPr="005B028D" w:rsidRDefault="009917B8" w:rsidP="0081350A">
      <w:pPr>
        <w:numPr>
          <w:ilvl w:val="0"/>
          <w:numId w:val="16"/>
        </w:numPr>
        <w:tabs>
          <w:tab w:val="left" w:pos="345"/>
        </w:tabs>
        <w:ind w:left="0" w:firstLine="851"/>
        <w:jc w:val="both"/>
        <w:rPr>
          <w:rFonts w:eastAsia="Times New Roman"/>
          <w:sz w:val="28"/>
        </w:rPr>
      </w:pPr>
      <w:r>
        <w:rPr>
          <w:rFonts w:eastAsia="Times New Roman"/>
          <w:sz w:val="28"/>
        </w:rPr>
        <w:t xml:space="preserve">Совет, администрация наделяются правами юридического лица, являются муниципальными </w:t>
      </w:r>
      <w:r w:rsidRPr="00063D29">
        <w:rPr>
          <w:rStyle w:val="80"/>
        </w:rPr>
        <w:t>казенными</w:t>
      </w:r>
      <w:r w:rsidRPr="005B028D">
        <w:rPr>
          <w:rFonts w:eastAsia="Times New Roman"/>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9917B8" w:rsidRDefault="009917B8" w:rsidP="0081350A">
      <w:pPr>
        <w:numPr>
          <w:ilvl w:val="0"/>
          <w:numId w:val="16"/>
        </w:numPr>
        <w:tabs>
          <w:tab w:val="left" w:pos="345"/>
        </w:tabs>
        <w:ind w:left="0" w:firstLine="851"/>
        <w:jc w:val="both"/>
        <w:rPr>
          <w:rFonts w:eastAsia="Times New Roman"/>
          <w:sz w:val="28"/>
        </w:rPr>
      </w:pPr>
      <w:r w:rsidRPr="005B028D">
        <w:rPr>
          <w:rFonts w:eastAsia="Times New Roman"/>
          <w:sz w:val="28"/>
        </w:rPr>
        <w:t xml:space="preserve">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w:t>
      </w:r>
      <w:r w:rsidRPr="002A2DB7">
        <w:rPr>
          <w:rStyle w:val="80"/>
        </w:rPr>
        <w:t xml:space="preserve">казенным </w:t>
      </w:r>
      <w:r>
        <w:rPr>
          <w:rFonts w:eastAsia="Times New Roman"/>
          <w:sz w:val="28"/>
        </w:rPr>
        <w:t>учреждениям.</w:t>
      </w:r>
    </w:p>
    <w:p w:rsidR="009917B8" w:rsidRDefault="009917B8" w:rsidP="0081350A">
      <w:pPr>
        <w:numPr>
          <w:ilvl w:val="0"/>
          <w:numId w:val="16"/>
        </w:numPr>
        <w:tabs>
          <w:tab w:val="left" w:pos="345"/>
        </w:tabs>
        <w:ind w:left="0" w:firstLine="851"/>
        <w:jc w:val="both"/>
        <w:rPr>
          <w:rFonts w:eastAsia="Times New Roman"/>
          <w:sz w:val="28"/>
        </w:rPr>
      </w:pPr>
      <w:r>
        <w:rPr>
          <w:rFonts w:eastAsia="Times New Roman"/>
          <w:sz w:val="28"/>
        </w:rPr>
        <w:t xml:space="preserve">Основаниями для государственной регистрации органов местного </w:t>
      </w:r>
      <w:r>
        <w:rPr>
          <w:rFonts w:eastAsia="Times New Roman"/>
          <w:sz w:val="28"/>
        </w:rPr>
        <w:lastRenderedPageBreak/>
        <w:t>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B06E19" w:rsidRPr="002D13C6" w:rsidRDefault="009917B8" w:rsidP="002D13C6">
      <w:pPr>
        <w:pStyle w:val="af7"/>
        <w:numPr>
          <w:ilvl w:val="0"/>
          <w:numId w:val="16"/>
        </w:numPr>
        <w:tabs>
          <w:tab w:val="clear" w:pos="720"/>
          <w:tab w:val="left" w:pos="-2127"/>
        </w:tabs>
        <w:ind w:left="0" w:firstLine="851"/>
        <w:jc w:val="both"/>
        <w:rPr>
          <w:rFonts w:eastAsia="Times New Roman"/>
          <w:sz w:val="28"/>
        </w:rPr>
      </w:pPr>
      <w:r w:rsidRPr="002D13C6">
        <w:rPr>
          <w:rFonts w:eastAsia="Times New Roman"/>
          <w:sz w:val="28"/>
        </w:rPr>
        <w:t xml:space="preserve">Основаниями для государственной регистрации органов администрации в качестве юридических лиц являются </w:t>
      </w:r>
      <w:r w:rsidR="005455E3" w:rsidRPr="002D13C6">
        <w:rPr>
          <w:rFonts w:eastAsia="Times New Roman"/>
          <w:sz w:val="28"/>
        </w:rPr>
        <w:t xml:space="preserve">решение </w:t>
      </w:r>
      <w:r w:rsidRPr="002D13C6">
        <w:rPr>
          <w:rFonts w:eastAsia="Times New Roman"/>
          <w:sz w:val="28"/>
        </w:rPr>
        <w:t xml:space="preserve">Совета об учреждении соответствующего органа </w:t>
      </w:r>
      <w:r w:rsidR="005455E3" w:rsidRPr="002D13C6">
        <w:rPr>
          <w:rFonts w:eastAsia="Times New Roman"/>
          <w:sz w:val="28"/>
        </w:rPr>
        <w:t xml:space="preserve">в форме муниципального казенного учреждения </w:t>
      </w:r>
      <w:r w:rsidRPr="002D13C6">
        <w:rPr>
          <w:rFonts w:eastAsia="Times New Roman"/>
          <w:sz w:val="28"/>
        </w:rPr>
        <w:t xml:space="preserve">и утверждение Советом </w:t>
      </w:r>
      <w:r w:rsidR="00B06E19" w:rsidRPr="002D13C6">
        <w:rPr>
          <w:rFonts w:eastAsia="Times New Roman"/>
          <w:sz w:val="28"/>
        </w:rPr>
        <w:t>положения о нем</w:t>
      </w:r>
      <w:r w:rsidR="004A3D90">
        <w:rPr>
          <w:rFonts w:eastAsia="Times New Roman"/>
          <w:sz w:val="28"/>
        </w:rPr>
        <w:t xml:space="preserve"> </w:t>
      </w:r>
      <w:r w:rsidR="00B06E19" w:rsidRPr="002D13C6">
        <w:rPr>
          <w:rFonts w:eastAsia="Times New Roman"/>
          <w:sz w:val="28"/>
        </w:rPr>
        <w:t>по представлению главы поселения.</w:t>
      </w:r>
    </w:p>
    <w:p w:rsidR="009917B8" w:rsidRPr="00B06E19" w:rsidRDefault="009917B8" w:rsidP="00086CCD">
      <w:pPr>
        <w:tabs>
          <w:tab w:val="left" w:pos="142"/>
          <w:tab w:val="left" w:pos="345"/>
        </w:tabs>
        <w:ind w:left="851"/>
        <w:jc w:val="center"/>
        <w:rPr>
          <w:b/>
          <w:caps/>
          <w:sz w:val="28"/>
        </w:rPr>
      </w:pPr>
    </w:p>
    <w:p w:rsidR="009917B8" w:rsidRDefault="009917B8" w:rsidP="0081350A">
      <w:pPr>
        <w:pStyle w:val="ConsNormal"/>
        <w:tabs>
          <w:tab w:val="left" w:pos="142"/>
        </w:tabs>
        <w:ind w:firstLine="851"/>
        <w:jc w:val="center"/>
        <w:rPr>
          <w:rFonts w:ascii="Times New Roman" w:hAnsi="Times New Roman"/>
          <w:b/>
          <w:sz w:val="28"/>
        </w:rPr>
      </w:pPr>
      <w:r>
        <w:rPr>
          <w:rFonts w:ascii="Times New Roman" w:hAnsi="Times New Roman"/>
          <w:b/>
          <w:caps/>
          <w:sz w:val="28"/>
        </w:rPr>
        <w:t xml:space="preserve">ГЛАВА </w:t>
      </w:r>
      <w:r w:rsidR="00B01C7E">
        <w:rPr>
          <w:rFonts w:ascii="Times New Roman" w:hAnsi="Times New Roman"/>
          <w:b/>
          <w:caps/>
          <w:sz w:val="28"/>
        </w:rPr>
        <w:t>5</w:t>
      </w:r>
      <w:r>
        <w:rPr>
          <w:rFonts w:ascii="Times New Roman" w:hAnsi="Times New Roman"/>
          <w:b/>
          <w:caps/>
          <w:sz w:val="28"/>
        </w:rPr>
        <w:t xml:space="preserve">. </w:t>
      </w:r>
      <w:r>
        <w:rPr>
          <w:rFonts w:ascii="Times New Roman" w:hAnsi="Times New Roman"/>
          <w:b/>
          <w:sz w:val="28"/>
        </w:rPr>
        <w:t>МУНИЦИПАЛЬНАЯ СЛУЖБА</w:t>
      </w:r>
    </w:p>
    <w:p w:rsidR="009917B8" w:rsidRDefault="009917B8" w:rsidP="0081350A">
      <w:pPr>
        <w:pStyle w:val="2"/>
        <w:keepNext w:val="0"/>
        <w:ind w:firstLine="851"/>
        <w:rPr>
          <w:rFonts w:ascii="Times New Roman" w:hAnsi="Times New Roman"/>
          <w:i w:val="0"/>
        </w:rPr>
      </w:pPr>
      <w:r>
        <w:rPr>
          <w:rFonts w:ascii="Times New Roman" w:hAnsi="Times New Roman"/>
          <w:i w:val="0"/>
        </w:rPr>
        <w:t>Статья 4</w:t>
      </w:r>
      <w:r w:rsidR="001F386D">
        <w:rPr>
          <w:rFonts w:ascii="Times New Roman" w:hAnsi="Times New Roman"/>
          <w:i w:val="0"/>
        </w:rPr>
        <w:t>3</w:t>
      </w:r>
      <w:r>
        <w:rPr>
          <w:rFonts w:ascii="Times New Roman" w:hAnsi="Times New Roman"/>
          <w:i w:val="0"/>
        </w:rPr>
        <w:t>. Муниципальная служба</w:t>
      </w:r>
    </w:p>
    <w:p w:rsidR="009917B8" w:rsidRDefault="009917B8" w:rsidP="007A69A5">
      <w:pPr>
        <w:ind w:firstLine="851"/>
        <w:jc w:val="both"/>
        <w:rPr>
          <w:sz w:val="28"/>
        </w:rPr>
      </w:pPr>
      <w:r>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917B8" w:rsidRDefault="009917B8" w:rsidP="007A69A5">
      <w:pPr>
        <w:ind w:firstLine="851"/>
        <w:jc w:val="both"/>
        <w:rPr>
          <w:sz w:val="28"/>
        </w:rPr>
      </w:pPr>
      <w:r>
        <w:rPr>
          <w:sz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нанимателя(работодатель).</w:t>
      </w:r>
    </w:p>
    <w:p w:rsidR="009917B8" w:rsidRDefault="009917B8" w:rsidP="007A69A5">
      <w:pPr>
        <w:ind w:firstLine="851"/>
        <w:jc w:val="both"/>
        <w:rPr>
          <w:sz w:val="28"/>
        </w:rPr>
      </w:pPr>
      <w:r>
        <w:rPr>
          <w:sz w:val="28"/>
        </w:rPr>
        <w:t>Представителем нанимателя (работодателя) для муниципальных служащих администрации поселения является глава поселения.</w:t>
      </w:r>
    </w:p>
    <w:p w:rsidR="009917B8" w:rsidRDefault="009917B8" w:rsidP="007A69A5">
      <w:pPr>
        <w:ind w:firstLine="851"/>
        <w:jc w:val="both"/>
        <w:rPr>
          <w:sz w:val="28"/>
        </w:rPr>
      </w:pPr>
      <w:r>
        <w:rPr>
          <w:sz w:val="28"/>
        </w:rPr>
        <w:t xml:space="preserve">3. Правовые основы муниципальной службы в поселении составляют Конституция Российской Федерации, Федеральный закон от 02.03.2007 № 25-ФЗ </w:t>
      </w:r>
      <w:r w:rsidR="00DF727E">
        <w:rPr>
          <w:sz w:val="28"/>
        </w:rPr>
        <w:t>«</w:t>
      </w:r>
      <w:r>
        <w:rPr>
          <w:sz w:val="28"/>
        </w:rPr>
        <w:t>О муниципальной службе в Российской Федерации</w:t>
      </w:r>
      <w:r w:rsidR="00DF727E">
        <w:rPr>
          <w:sz w:val="28"/>
        </w:rPr>
        <w:t>»</w:t>
      </w:r>
      <w:r>
        <w:rPr>
          <w:sz w:val="28"/>
        </w:rPr>
        <w:t xml:space="preserve">, другие федеральные законы, иные нормативные правовые акты Российской Федерации, Устав Краснодарского края, Закон Краснодарского края от 08.06.2007 № 1244-КЗ </w:t>
      </w:r>
      <w:r w:rsidR="00DF727E">
        <w:rPr>
          <w:sz w:val="28"/>
        </w:rPr>
        <w:t>«</w:t>
      </w:r>
      <w:r>
        <w:rPr>
          <w:sz w:val="28"/>
        </w:rPr>
        <w:t>О муниципальной службе в Краснодарском крае</w:t>
      </w:r>
      <w:r w:rsidR="00DF727E">
        <w:rPr>
          <w:sz w:val="28"/>
        </w:rPr>
        <w:t>»</w:t>
      </w:r>
      <w:r w:rsidRPr="006E0D65">
        <w:rPr>
          <w:sz w:val="28"/>
        </w:rPr>
        <w:t>,</w:t>
      </w:r>
      <w:r>
        <w:rPr>
          <w:sz w:val="28"/>
        </w:rPr>
        <w:t xml:space="preserve"> законы и иные нормативные правовые акты Краснодарского края, настоящий</w:t>
      </w:r>
      <w:r w:rsidR="004A3D90">
        <w:rPr>
          <w:sz w:val="28"/>
        </w:rPr>
        <w:t xml:space="preserve"> </w:t>
      </w:r>
      <w:r>
        <w:rPr>
          <w:sz w:val="28"/>
        </w:rPr>
        <w:t>устав, правовые акты органов местного самоуправления поселения.</w:t>
      </w:r>
    </w:p>
    <w:p w:rsidR="002F3F83" w:rsidRDefault="002F3F83" w:rsidP="0081350A">
      <w:pPr>
        <w:ind w:firstLine="720"/>
        <w:jc w:val="both"/>
        <w:rPr>
          <w:b/>
          <w:sz w:val="28"/>
        </w:rPr>
      </w:pPr>
    </w:p>
    <w:p w:rsidR="009917B8" w:rsidRDefault="009917B8" w:rsidP="0081350A">
      <w:pPr>
        <w:ind w:firstLine="720"/>
        <w:jc w:val="both"/>
        <w:rPr>
          <w:b/>
          <w:sz w:val="28"/>
        </w:rPr>
      </w:pPr>
      <w:r>
        <w:rPr>
          <w:b/>
          <w:sz w:val="28"/>
        </w:rPr>
        <w:t xml:space="preserve">Статья </w:t>
      </w:r>
      <w:r w:rsidR="001F386D">
        <w:rPr>
          <w:b/>
          <w:sz w:val="28"/>
        </w:rPr>
        <w:t>44</w:t>
      </w:r>
      <w:r>
        <w:rPr>
          <w:b/>
          <w:sz w:val="28"/>
        </w:rPr>
        <w:t>.</w:t>
      </w:r>
      <w:r w:rsidR="00886382">
        <w:rPr>
          <w:b/>
          <w:sz w:val="28"/>
        </w:rPr>
        <w:t xml:space="preserve"> </w:t>
      </w:r>
      <w:r>
        <w:rPr>
          <w:b/>
          <w:sz w:val="28"/>
        </w:rPr>
        <w:t>Муниципальные должности и</w:t>
      </w:r>
      <w:r>
        <w:rPr>
          <w:sz w:val="28"/>
        </w:rPr>
        <w:t xml:space="preserve"> д</w:t>
      </w:r>
      <w:r>
        <w:rPr>
          <w:b/>
          <w:sz w:val="28"/>
        </w:rPr>
        <w:t>олжности муниципальной службы</w:t>
      </w:r>
    </w:p>
    <w:p w:rsidR="009917B8" w:rsidRPr="0087331D" w:rsidRDefault="009917B8" w:rsidP="00ED308E">
      <w:pPr>
        <w:ind w:firstLine="709"/>
        <w:jc w:val="both"/>
        <w:rPr>
          <w:sz w:val="28"/>
        </w:rPr>
      </w:pPr>
      <w:r w:rsidRPr="0087331D">
        <w:rPr>
          <w:sz w:val="28"/>
        </w:rPr>
        <w:t xml:space="preserve">1. Уставом в соответствии с Законом Краснодарского края </w:t>
      </w:r>
      <w:r w:rsidR="002000AE" w:rsidRPr="0087331D">
        <w:rPr>
          <w:sz w:val="28"/>
          <w:szCs w:val="28"/>
        </w:rPr>
        <w:t>от 08.06.2007 № 1243-КЗ</w:t>
      </w:r>
      <w:r w:rsidR="004A3D90">
        <w:rPr>
          <w:sz w:val="28"/>
          <w:szCs w:val="28"/>
        </w:rPr>
        <w:t xml:space="preserve"> </w:t>
      </w:r>
      <w:r w:rsidR="00DF727E" w:rsidRPr="0087331D">
        <w:rPr>
          <w:sz w:val="28"/>
        </w:rPr>
        <w:t>«</w:t>
      </w:r>
      <w:r w:rsidRPr="0087331D">
        <w:rPr>
          <w:sz w:val="28"/>
        </w:rPr>
        <w:t>О Реестре муниципальных должностей и Реестре должностей муниципальной службы</w:t>
      </w:r>
      <w:r w:rsidR="00E34A78" w:rsidRPr="0087331D">
        <w:rPr>
          <w:sz w:val="28"/>
          <w:szCs w:val="28"/>
        </w:rPr>
        <w:t xml:space="preserve"> в Краснодарском крае</w:t>
      </w:r>
      <w:r w:rsidR="00DF727E" w:rsidRPr="0087331D">
        <w:rPr>
          <w:sz w:val="28"/>
        </w:rPr>
        <w:t>»</w:t>
      </w:r>
      <w:r w:rsidRPr="0087331D">
        <w:rPr>
          <w:sz w:val="28"/>
        </w:rPr>
        <w:t xml:space="preserve"> устанавливаются следующие муниципальные должности:</w:t>
      </w:r>
    </w:p>
    <w:p w:rsidR="009917B8" w:rsidRDefault="009917B8" w:rsidP="00ED308E">
      <w:pPr>
        <w:ind w:firstLine="709"/>
        <w:jc w:val="both"/>
        <w:rPr>
          <w:sz w:val="28"/>
        </w:rPr>
      </w:pPr>
      <w:r>
        <w:rPr>
          <w:sz w:val="28"/>
        </w:rPr>
        <w:t>глава поселения;</w:t>
      </w:r>
    </w:p>
    <w:p w:rsidR="009917B8" w:rsidRDefault="009917B8" w:rsidP="00ED308E">
      <w:pPr>
        <w:ind w:firstLine="709"/>
        <w:jc w:val="both"/>
        <w:rPr>
          <w:sz w:val="28"/>
        </w:rPr>
      </w:pPr>
      <w:r>
        <w:rPr>
          <w:sz w:val="28"/>
        </w:rPr>
        <w:t>председатель комитета (комиссии)</w:t>
      </w:r>
      <w:r w:rsidR="004A3D90">
        <w:rPr>
          <w:sz w:val="28"/>
        </w:rPr>
        <w:t xml:space="preserve"> </w:t>
      </w:r>
      <w:r>
        <w:rPr>
          <w:sz w:val="28"/>
        </w:rPr>
        <w:t>Совета поселения;</w:t>
      </w:r>
    </w:p>
    <w:p w:rsidR="009917B8" w:rsidRDefault="009917B8" w:rsidP="00ED308E">
      <w:pPr>
        <w:ind w:firstLine="709"/>
        <w:jc w:val="both"/>
        <w:rPr>
          <w:sz w:val="28"/>
        </w:rPr>
      </w:pPr>
      <w:r>
        <w:rPr>
          <w:sz w:val="28"/>
        </w:rPr>
        <w:t>депутат Совета поселения.</w:t>
      </w:r>
    </w:p>
    <w:p w:rsidR="009917B8" w:rsidRDefault="009917B8" w:rsidP="00ED308E">
      <w:pPr>
        <w:ind w:firstLine="709"/>
        <w:jc w:val="both"/>
        <w:rPr>
          <w:sz w:val="28"/>
        </w:rPr>
      </w:pPr>
      <w:r>
        <w:rPr>
          <w:sz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9917B8" w:rsidRPr="0087331D" w:rsidRDefault="009917B8" w:rsidP="00ED308E">
      <w:pPr>
        <w:ind w:firstLine="709"/>
        <w:jc w:val="both"/>
        <w:rPr>
          <w:sz w:val="28"/>
        </w:rPr>
      </w:pPr>
      <w:r>
        <w:rPr>
          <w:sz w:val="28"/>
        </w:rPr>
        <w:t xml:space="preserve">3. Должности муниципальной службы устанавливаются правовыми </w:t>
      </w:r>
      <w:r>
        <w:rPr>
          <w:sz w:val="28"/>
        </w:rPr>
        <w:lastRenderedPageBreak/>
        <w:t xml:space="preserve">актами органов местного самоуправления поселения в соответствии с Законом </w:t>
      </w:r>
      <w:r w:rsidRPr="0087331D">
        <w:rPr>
          <w:sz w:val="28"/>
        </w:rPr>
        <w:t xml:space="preserve">Краснодарского края </w:t>
      </w:r>
      <w:r w:rsidR="002000AE" w:rsidRPr="0087331D">
        <w:rPr>
          <w:sz w:val="28"/>
          <w:szCs w:val="28"/>
        </w:rPr>
        <w:t>от 08.06.2007 № 1243-КЗ</w:t>
      </w:r>
      <w:r w:rsidR="004A3D90">
        <w:rPr>
          <w:sz w:val="28"/>
          <w:szCs w:val="28"/>
        </w:rPr>
        <w:t xml:space="preserve"> </w:t>
      </w:r>
      <w:r w:rsidRPr="0087331D">
        <w:rPr>
          <w:sz w:val="28"/>
        </w:rPr>
        <w:t>«О Реестре муниципальных должностей и Реестре должностей муниципальной службы в Краснодарском крае».</w:t>
      </w:r>
    </w:p>
    <w:p w:rsidR="009917B8" w:rsidRDefault="009917B8" w:rsidP="00ED308E">
      <w:pPr>
        <w:ind w:firstLine="709"/>
        <w:jc w:val="both"/>
        <w:rPr>
          <w:sz w:val="28"/>
        </w:rPr>
      </w:pPr>
      <w:r w:rsidRPr="0087331D">
        <w:rPr>
          <w:sz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002000AE" w:rsidRPr="0087331D">
        <w:rPr>
          <w:sz w:val="28"/>
          <w:szCs w:val="28"/>
        </w:rPr>
        <w:t>от 08.06.2007 № 1243-КЗ</w:t>
      </w:r>
      <w:r w:rsidR="004A3D90">
        <w:rPr>
          <w:sz w:val="28"/>
          <w:szCs w:val="28"/>
        </w:rPr>
        <w:t xml:space="preserve"> </w:t>
      </w:r>
      <w:r w:rsidRPr="0087331D">
        <w:rPr>
          <w:sz w:val="28"/>
        </w:rPr>
        <w:t>«О Реестре муниципальных должностей и Реестре должностей</w:t>
      </w:r>
      <w:r>
        <w:rPr>
          <w:sz w:val="28"/>
        </w:rPr>
        <w:t xml:space="preserve"> муниципальной службы в Краснодарском крае». </w:t>
      </w:r>
    </w:p>
    <w:p w:rsidR="009917B8" w:rsidRDefault="009917B8" w:rsidP="0081350A">
      <w:pPr>
        <w:pStyle w:val="a6"/>
        <w:tabs>
          <w:tab w:val="left" w:pos="142"/>
          <w:tab w:val="left" w:pos="540"/>
        </w:tabs>
        <w:spacing w:line="200" w:lineRule="atLeast"/>
        <w:ind w:firstLine="851"/>
        <w:jc w:val="both"/>
      </w:pPr>
    </w:p>
    <w:p w:rsidR="009917B8" w:rsidRDefault="009917B8" w:rsidP="005208C1">
      <w:pPr>
        <w:pStyle w:val="2"/>
        <w:keepNext w:val="0"/>
        <w:spacing w:before="0" w:after="0"/>
        <w:ind w:firstLine="993"/>
        <w:rPr>
          <w:rFonts w:ascii="Times New Roman" w:hAnsi="Times New Roman"/>
          <w:i w:val="0"/>
        </w:rPr>
      </w:pPr>
      <w:r>
        <w:rPr>
          <w:rFonts w:ascii="Times New Roman" w:hAnsi="Times New Roman"/>
          <w:i w:val="0"/>
        </w:rPr>
        <w:t xml:space="preserve">Статья </w:t>
      </w:r>
      <w:r w:rsidR="001F386D">
        <w:rPr>
          <w:rFonts w:ascii="Times New Roman" w:hAnsi="Times New Roman"/>
          <w:i w:val="0"/>
        </w:rPr>
        <w:t>45</w:t>
      </w:r>
      <w:r>
        <w:rPr>
          <w:rFonts w:ascii="Times New Roman" w:hAnsi="Times New Roman"/>
          <w:i w:val="0"/>
        </w:rPr>
        <w:t>. Муниципальный служащий</w:t>
      </w:r>
    </w:p>
    <w:p w:rsidR="009917B8" w:rsidRPr="00FF1A6D" w:rsidRDefault="009917B8" w:rsidP="0081350A">
      <w:pPr>
        <w:ind w:firstLine="900"/>
        <w:jc w:val="both"/>
        <w:rPr>
          <w:sz w:val="28"/>
        </w:rPr>
      </w:pPr>
      <w:r>
        <w:rPr>
          <w:sz w:val="28"/>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927170" w:rsidRPr="00FF1A6D">
        <w:rPr>
          <w:sz w:val="28"/>
          <w:szCs w:val="28"/>
        </w:rPr>
        <w:t>от 02.03.2007 № 25-ФЗ</w:t>
      </w:r>
      <w:r w:rsidR="004A3D90">
        <w:rPr>
          <w:sz w:val="28"/>
          <w:szCs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для замещения должностей муниципальной службы при отсутствии обстоятельств, указанных в статье 13 Федерального закона</w:t>
      </w:r>
      <w:r w:rsidR="00E7086E" w:rsidRPr="00FF1A6D">
        <w:rPr>
          <w:sz w:val="28"/>
          <w:szCs w:val="28"/>
        </w:rPr>
        <w:t xml:space="preserve"> от 02.03.2007 № 25-ФЗ</w:t>
      </w:r>
      <w:r w:rsidR="004A3D90">
        <w:rPr>
          <w:sz w:val="28"/>
          <w:szCs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в качестве</w:t>
      </w:r>
      <w:r w:rsidR="004A3D90">
        <w:rPr>
          <w:sz w:val="28"/>
        </w:rPr>
        <w:t xml:space="preserve"> </w:t>
      </w:r>
      <w:r w:rsidRPr="00FF1A6D">
        <w:rPr>
          <w:sz w:val="28"/>
        </w:rPr>
        <w:t>ограничений, связанных с муниципальной службой.</w:t>
      </w:r>
    </w:p>
    <w:p w:rsidR="009917B8" w:rsidRDefault="009917B8" w:rsidP="0081350A">
      <w:pPr>
        <w:ind w:firstLine="900"/>
        <w:jc w:val="both"/>
        <w:rPr>
          <w:sz w:val="28"/>
        </w:rPr>
      </w:pPr>
      <w:r w:rsidRPr="00FF1A6D">
        <w:rPr>
          <w:sz w:val="28"/>
        </w:rPr>
        <w:t xml:space="preserve">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w:t>
      </w:r>
      <w:r w:rsidR="00927170" w:rsidRPr="00FF1A6D">
        <w:rPr>
          <w:sz w:val="28"/>
          <w:szCs w:val="28"/>
        </w:rPr>
        <w:t>от 02.03.2007 № 25-ФЗ</w:t>
      </w:r>
      <w:r w:rsidR="004A3D90">
        <w:rPr>
          <w:sz w:val="28"/>
          <w:szCs w:val="28"/>
        </w:rPr>
        <w:t xml:space="preserve"> </w:t>
      </w:r>
      <w:r w:rsidR="00DF727E">
        <w:rPr>
          <w:sz w:val="28"/>
        </w:rPr>
        <w:t>«</w:t>
      </w:r>
      <w:r>
        <w:rPr>
          <w:sz w:val="28"/>
        </w:rPr>
        <w:t>О муниципальной службе в Российской Федерации</w:t>
      </w:r>
      <w:r w:rsidR="00DF727E">
        <w:rPr>
          <w:sz w:val="28"/>
        </w:rPr>
        <w:t>»</w:t>
      </w:r>
      <w:r>
        <w:rPr>
          <w:sz w:val="28"/>
        </w:rPr>
        <w:t>.</w:t>
      </w:r>
    </w:p>
    <w:p w:rsidR="009917B8" w:rsidRDefault="009917B8" w:rsidP="00D343DD">
      <w:pPr>
        <w:ind w:firstLine="851"/>
        <w:jc w:val="both"/>
        <w:rPr>
          <w:sz w:val="28"/>
        </w:rPr>
      </w:pPr>
      <w:r>
        <w:rPr>
          <w:sz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9917B8" w:rsidRDefault="009917B8" w:rsidP="00D343DD">
      <w:pPr>
        <w:ind w:firstLine="851"/>
        <w:jc w:val="both"/>
        <w:rPr>
          <w:sz w:val="28"/>
        </w:rPr>
      </w:pPr>
      <w:r>
        <w:rPr>
          <w:sz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D343DD" w:rsidRDefault="00D343DD" w:rsidP="0081350A">
      <w:pPr>
        <w:pStyle w:val="a6"/>
        <w:tabs>
          <w:tab w:val="left" w:pos="0"/>
          <w:tab w:val="left" w:pos="142"/>
          <w:tab w:val="left" w:pos="360"/>
        </w:tabs>
        <w:spacing w:after="0"/>
        <w:ind w:firstLine="851"/>
        <w:jc w:val="both"/>
        <w:rPr>
          <w:b/>
          <w:sz w:val="28"/>
        </w:rPr>
      </w:pPr>
    </w:p>
    <w:p w:rsidR="009917B8" w:rsidRDefault="009917B8" w:rsidP="0081350A">
      <w:pPr>
        <w:pStyle w:val="a6"/>
        <w:tabs>
          <w:tab w:val="left" w:pos="0"/>
          <w:tab w:val="left" w:pos="142"/>
          <w:tab w:val="left" w:pos="360"/>
        </w:tabs>
        <w:spacing w:after="0"/>
        <w:ind w:firstLine="851"/>
        <w:jc w:val="both"/>
        <w:rPr>
          <w:b/>
          <w:sz w:val="28"/>
        </w:rPr>
      </w:pPr>
      <w:r>
        <w:rPr>
          <w:b/>
          <w:sz w:val="28"/>
        </w:rPr>
        <w:t xml:space="preserve">Статья </w:t>
      </w:r>
      <w:r w:rsidR="001F386D">
        <w:rPr>
          <w:b/>
          <w:sz w:val="28"/>
        </w:rPr>
        <w:t>46</w:t>
      </w:r>
      <w:r>
        <w:rPr>
          <w:b/>
          <w:sz w:val="28"/>
        </w:rPr>
        <w:t>. Основные права и обязанности муниципального служащего, ограничения и запреты, связанные с муниципальной службой</w:t>
      </w:r>
    </w:p>
    <w:p w:rsidR="009917B8" w:rsidRPr="00FF1A6D" w:rsidRDefault="009917B8" w:rsidP="0081350A">
      <w:pPr>
        <w:pStyle w:val="a6"/>
        <w:tabs>
          <w:tab w:val="left" w:pos="0"/>
          <w:tab w:val="left" w:pos="142"/>
        </w:tabs>
        <w:spacing w:after="0"/>
        <w:ind w:firstLine="851"/>
        <w:jc w:val="both"/>
        <w:rPr>
          <w:sz w:val="28"/>
        </w:rPr>
      </w:pPr>
      <w:r>
        <w:rPr>
          <w:sz w:val="28"/>
        </w:rPr>
        <w:t xml:space="preserve">Основные права и обязанности муниципального служащего, ограничения и запреты, связанные с муниципальной службой, устанавливаются Федеральным </w:t>
      </w:r>
      <w:r w:rsidRPr="00FF1A6D">
        <w:rPr>
          <w:sz w:val="28"/>
        </w:rPr>
        <w:t xml:space="preserve">законом </w:t>
      </w:r>
      <w:r w:rsidR="00927170" w:rsidRPr="00FF1A6D">
        <w:rPr>
          <w:sz w:val="28"/>
          <w:szCs w:val="28"/>
        </w:rPr>
        <w:t>от 02.03.2007 № 25-ФЗ</w:t>
      </w:r>
      <w:r w:rsidR="004A3D90">
        <w:rPr>
          <w:sz w:val="28"/>
          <w:szCs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 </w:t>
      </w:r>
      <w:r w:rsidR="00F14031" w:rsidRPr="001F386D">
        <w:rPr>
          <w:sz w:val="28"/>
          <w:szCs w:val="28"/>
        </w:rPr>
        <w:t>1244</w:t>
      </w:r>
      <w:r w:rsidR="00DF6A2F" w:rsidRPr="001F386D">
        <w:rPr>
          <w:sz w:val="28"/>
          <w:szCs w:val="28"/>
        </w:rPr>
        <w:t>-</w:t>
      </w:r>
      <w:r w:rsidR="00DF6A2F" w:rsidRPr="00FF1A6D">
        <w:rPr>
          <w:sz w:val="28"/>
          <w:szCs w:val="28"/>
        </w:rPr>
        <w:t>КЗ</w:t>
      </w:r>
      <w:r w:rsidR="00407B6B">
        <w:rPr>
          <w:sz w:val="28"/>
          <w:szCs w:val="28"/>
        </w:rPr>
        <w:t xml:space="preserve"> </w:t>
      </w:r>
      <w:r w:rsidR="00DF727E" w:rsidRPr="00FF1A6D">
        <w:rPr>
          <w:sz w:val="28"/>
        </w:rPr>
        <w:t>«</w:t>
      </w:r>
      <w:r w:rsidRPr="00FF1A6D">
        <w:rPr>
          <w:sz w:val="28"/>
        </w:rPr>
        <w:t>О муниципальной службе в Краснодарском крае</w:t>
      </w:r>
      <w:r w:rsidR="00DF727E" w:rsidRPr="00FF1A6D">
        <w:rPr>
          <w:sz w:val="28"/>
        </w:rPr>
        <w:t>»</w:t>
      </w:r>
      <w:r w:rsidRPr="00FF1A6D">
        <w:rPr>
          <w:sz w:val="28"/>
        </w:rPr>
        <w:t>.</w:t>
      </w:r>
    </w:p>
    <w:p w:rsidR="009917B8" w:rsidRDefault="009917B8" w:rsidP="0081350A">
      <w:pPr>
        <w:pStyle w:val="a6"/>
        <w:tabs>
          <w:tab w:val="left" w:pos="142"/>
          <w:tab w:val="left" w:pos="360"/>
        </w:tabs>
        <w:spacing w:after="0"/>
        <w:ind w:firstLine="851"/>
        <w:jc w:val="both"/>
      </w:pPr>
    </w:p>
    <w:p w:rsidR="00407B6B" w:rsidRDefault="00407B6B" w:rsidP="0081350A">
      <w:pPr>
        <w:pStyle w:val="a6"/>
        <w:tabs>
          <w:tab w:val="left" w:pos="142"/>
          <w:tab w:val="left" w:pos="360"/>
        </w:tabs>
        <w:spacing w:after="0"/>
        <w:ind w:firstLine="851"/>
        <w:jc w:val="both"/>
      </w:pPr>
    </w:p>
    <w:p w:rsidR="00407B6B" w:rsidRDefault="00407B6B" w:rsidP="0081350A">
      <w:pPr>
        <w:pStyle w:val="a6"/>
        <w:tabs>
          <w:tab w:val="left" w:pos="142"/>
          <w:tab w:val="left" w:pos="360"/>
        </w:tabs>
        <w:spacing w:after="0"/>
        <w:ind w:firstLine="851"/>
        <w:jc w:val="both"/>
      </w:pPr>
    </w:p>
    <w:p w:rsidR="00407B6B" w:rsidRDefault="00407B6B" w:rsidP="0081350A">
      <w:pPr>
        <w:pStyle w:val="a6"/>
        <w:tabs>
          <w:tab w:val="left" w:pos="142"/>
          <w:tab w:val="left" w:pos="360"/>
        </w:tabs>
        <w:spacing w:after="0"/>
        <w:ind w:firstLine="851"/>
        <w:jc w:val="both"/>
      </w:pPr>
    </w:p>
    <w:p w:rsidR="00B02BD8" w:rsidRPr="00D3122E" w:rsidRDefault="00B02BD8" w:rsidP="001F386D">
      <w:pPr>
        <w:autoSpaceDE w:val="0"/>
        <w:autoSpaceDN w:val="0"/>
        <w:adjustRightInd w:val="0"/>
        <w:ind w:firstLine="851"/>
        <w:jc w:val="both"/>
        <w:outlineLvl w:val="1"/>
        <w:rPr>
          <w:b/>
          <w:bCs/>
          <w:sz w:val="28"/>
          <w:szCs w:val="28"/>
        </w:rPr>
      </w:pPr>
      <w:r w:rsidRPr="00D3122E">
        <w:rPr>
          <w:b/>
          <w:sz w:val="28"/>
          <w:szCs w:val="28"/>
        </w:rPr>
        <w:lastRenderedPageBreak/>
        <w:t xml:space="preserve">Статья </w:t>
      </w:r>
      <w:r w:rsidR="001F386D">
        <w:rPr>
          <w:b/>
          <w:sz w:val="28"/>
          <w:szCs w:val="28"/>
        </w:rPr>
        <w:t>47</w:t>
      </w:r>
      <w:r w:rsidRPr="00D3122E">
        <w:rPr>
          <w:b/>
          <w:sz w:val="28"/>
          <w:szCs w:val="28"/>
        </w:rPr>
        <w:t xml:space="preserve">. </w:t>
      </w:r>
      <w:r w:rsidRPr="00D3122E">
        <w:rPr>
          <w:b/>
          <w:bCs/>
          <w:sz w:val="28"/>
          <w:szCs w:val="28"/>
        </w:rPr>
        <w:t xml:space="preserve">Сведения о доходах, </w:t>
      </w:r>
      <w:r w:rsidR="00646C8D" w:rsidRPr="002624C5">
        <w:rPr>
          <w:rFonts w:eastAsia="Times New Roman"/>
          <w:b/>
          <w:kern w:val="0"/>
          <w:sz w:val="28"/>
          <w:szCs w:val="28"/>
          <w:lang w:eastAsia="ru-RU"/>
        </w:rPr>
        <w:t>расходах,</w:t>
      </w:r>
      <w:r w:rsidR="004A3D90">
        <w:rPr>
          <w:rFonts w:eastAsia="Times New Roman"/>
          <w:b/>
          <w:kern w:val="0"/>
          <w:sz w:val="28"/>
          <w:szCs w:val="28"/>
          <w:lang w:eastAsia="ru-RU"/>
        </w:rPr>
        <w:t xml:space="preserve"> </w:t>
      </w:r>
      <w:r w:rsidRPr="00D3122E">
        <w:rPr>
          <w:b/>
          <w:bCs/>
          <w:sz w:val="28"/>
          <w:szCs w:val="28"/>
        </w:rPr>
        <w:t>об имуществе и обязательствах имущественного характера муниципального служащего</w:t>
      </w:r>
    </w:p>
    <w:p w:rsidR="00B02BD8" w:rsidRPr="002F3F83" w:rsidRDefault="00B02BD8" w:rsidP="001F386D">
      <w:pPr>
        <w:autoSpaceDE w:val="0"/>
        <w:autoSpaceDN w:val="0"/>
        <w:adjustRightInd w:val="0"/>
        <w:ind w:firstLine="851"/>
        <w:jc w:val="both"/>
        <w:outlineLvl w:val="1"/>
        <w:rPr>
          <w:bCs/>
          <w:sz w:val="28"/>
          <w:szCs w:val="28"/>
        </w:rPr>
      </w:pPr>
      <w:r w:rsidRPr="002F3F83">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w:t>
      </w:r>
      <w:r w:rsidR="0095237A" w:rsidRPr="00464885">
        <w:rPr>
          <w:bCs/>
          <w:sz w:val="28"/>
          <w:szCs w:val="28"/>
        </w:rPr>
        <w:t>,</w:t>
      </w:r>
      <w:r w:rsidR="004A3D90">
        <w:rPr>
          <w:bCs/>
          <w:sz w:val="28"/>
          <w:szCs w:val="28"/>
        </w:rPr>
        <w:t xml:space="preserve"> </w:t>
      </w:r>
      <w:r w:rsidR="0095237A" w:rsidRPr="004707DF">
        <w:rPr>
          <w:bCs/>
          <w:sz w:val="28"/>
          <w:szCs w:val="28"/>
        </w:rPr>
        <w:t xml:space="preserve">сроки </w:t>
      </w:r>
      <w:r w:rsidRPr="004707DF">
        <w:rPr>
          <w:bCs/>
          <w:sz w:val="28"/>
          <w:szCs w:val="28"/>
        </w:rPr>
        <w:t>и</w:t>
      </w:r>
      <w:r w:rsidRPr="002F3F83">
        <w:rPr>
          <w:bCs/>
          <w:sz w:val="28"/>
          <w:szCs w:val="28"/>
        </w:rPr>
        <w:t xml:space="preserve">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276ACD" w:rsidRPr="002624C5" w:rsidRDefault="00276ACD" w:rsidP="001F386D">
      <w:pPr>
        <w:suppressAutoHyphens w:val="0"/>
        <w:autoSpaceDE w:val="0"/>
        <w:autoSpaceDN w:val="0"/>
        <w:adjustRightInd w:val="0"/>
        <w:ind w:firstLine="851"/>
        <w:jc w:val="both"/>
        <w:rPr>
          <w:rFonts w:eastAsia="Times New Roman"/>
          <w:bCs/>
          <w:kern w:val="0"/>
          <w:sz w:val="28"/>
          <w:szCs w:val="28"/>
          <w:lang w:eastAsia="ru-RU"/>
        </w:rPr>
      </w:pPr>
      <w:r w:rsidRPr="002624C5">
        <w:rPr>
          <w:rFonts w:eastAsia="Times New Roman"/>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9917B8" w:rsidRPr="004A2CFA" w:rsidRDefault="009917B8" w:rsidP="001F386D">
      <w:pPr>
        <w:ind w:firstLine="851"/>
        <w:jc w:val="both"/>
        <w:rPr>
          <w:sz w:val="28"/>
          <w:szCs w:val="28"/>
        </w:rPr>
      </w:pPr>
    </w:p>
    <w:p w:rsidR="009917B8" w:rsidRDefault="009917B8" w:rsidP="001F386D">
      <w:pPr>
        <w:pStyle w:val="2"/>
        <w:keepNext w:val="0"/>
        <w:spacing w:before="0" w:after="0"/>
        <w:ind w:firstLine="851"/>
        <w:jc w:val="both"/>
        <w:rPr>
          <w:rFonts w:ascii="Times New Roman" w:hAnsi="Times New Roman"/>
          <w:b w:val="0"/>
          <w:i w:val="0"/>
        </w:rPr>
      </w:pPr>
      <w:r>
        <w:rPr>
          <w:rFonts w:ascii="Times New Roman" w:hAnsi="Times New Roman"/>
          <w:i w:val="0"/>
        </w:rPr>
        <w:t xml:space="preserve">Статья </w:t>
      </w:r>
      <w:r w:rsidR="001F386D">
        <w:rPr>
          <w:rFonts w:ascii="Times New Roman" w:hAnsi="Times New Roman"/>
          <w:i w:val="0"/>
        </w:rPr>
        <w:t>48</w:t>
      </w:r>
      <w:r>
        <w:rPr>
          <w:rFonts w:ascii="Times New Roman" w:hAnsi="Times New Roman"/>
          <w:i w:val="0"/>
        </w:rPr>
        <w:t>. Гарантии для муниципального служащего</w:t>
      </w:r>
    </w:p>
    <w:p w:rsidR="009917B8" w:rsidRDefault="009917B8" w:rsidP="001F386D">
      <w:pPr>
        <w:pStyle w:val="a6"/>
        <w:spacing w:after="0"/>
        <w:ind w:firstLine="851"/>
        <w:jc w:val="both"/>
        <w:rPr>
          <w:sz w:val="28"/>
        </w:rPr>
      </w:pPr>
      <w:r>
        <w:rPr>
          <w:sz w:val="28"/>
        </w:rPr>
        <w:t>Гарантии, предоставляемые муниципальному служащему, устанавливаются</w:t>
      </w:r>
      <w:r w:rsidR="004A3D90">
        <w:rPr>
          <w:sz w:val="28"/>
        </w:rPr>
        <w:t xml:space="preserve"> </w:t>
      </w:r>
      <w:r>
        <w:rPr>
          <w:sz w:val="28"/>
        </w:rPr>
        <w:t xml:space="preserve">Федеральным законом </w:t>
      </w:r>
      <w:r w:rsidR="00927170" w:rsidRPr="00FF1A6D">
        <w:rPr>
          <w:sz w:val="28"/>
          <w:szCs w:val="28"/>
        </w:rPr>
        <w:t>от 02.03.2007 № 25-ФЗ</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w:t>
      </w:r>
      <w:r w:rsidR="00F14031" w:rsidRPr="00FF1A6D">
        <w:rPr>
          <w:sz w:val="28"/>
          <w:szCs w:val="28"/>
        </w:rPr>
        <w:t xml:space="preserve">№ </w:t>
      </w:r>
      <w:r w:rsidR="00F14031" w:rsidRPr="001F386D">
        <w:rPr>
          <w:sz w:val="28"/>
          <w:szCs w:val="28"/>
        </w:rPr>
        <w:t>1244</w:t>
      </w:r>
      <w:r w:rsidR="00F14031">
        <w:rPr>
          <w:sz w:val="28"/>
        </w:rPr>
        <w:t xml:space="preserve">-КЗ </w:t>
      </w:r>
      <w:r w:rsidR="00DF727E" w:rsidRPr="00FF1A6D">
        <w:rPr>
          <w:sz w:val="28"/>
        </w:rPr>
        <w:t>«</w:t>
      </w:r>
      <w:r w:rsidRPr="00FF1A6D">
        <w:rPr>
          <w:sz w:val="28"/>
        </w:rPr>
        <w:t>О муниципальной</w:t>
      </w:r>
      <w:r>
        <w:rPr>
          <w:sz w:val="28"/>
        </w:rPr>
        <w:t xml:space="preserve"> службе в Краснодарском крае</w:t>
      </w:r>
      <w:r w:rsidR="00DF727E">
        <w:rPr>
          <w:sz w:val="28"/>
        </w:rPr>
        <w:t>»</w:t>
      </w:r>
      <w:r>
        <w:rPr>
          <w:sz w:val="28"/>
        </w:rPr>
        <w:t xml:space="preserve">. </w:t>
      </w:r>
    </w:p>
    <w:p w:rsidR="009917B8" w:rsidRDefault="009917B8" w:rsidP="0081350A">
      <w:pPr>
        <w:pStyle w:val="8"/>
        <w:keepNext w:val="0"/>
        <w:ind w:firstLine="851"/>
        <w:rPr>
          <w:b/>
        </w:rPr>
      </w:pPr>
    </w:p>
    <w:p w:rsidR="009917B8" w:rsidRDefault="009917B8" w:rsidP="0081350A">
      <w:pPr>
        <w:pStyle w:val="8"/>
        <w:keepNext w:val="0"/>
        <w:ind w:firstLine="851"/>
        <w:rPr>
          <w:b/>
        </w:rPr>
      </w:pPr>
      <w:r>
        <w:rPr>
          <w:b/>
        </w:rPr>
        <w:t xml:space="preserve">Статья </w:t>
      </w:r>
      <w:r w:rsidR="001F386D">
        <w:rPr>
          <w:b/>
        </w:rPr>
        <w:t>49</w:t>
      </w:r>
      <w:r>
        <w:rPr>
          <w:b/>
        </w:rPr>
        <w:t>. Аттестация муниципального служащего</w:t>
      </w:r>
    </w:p>
    <w:p w:rsidR="009917B8" w:rsidRDefault="009917B8" w:rsidP="0081350A">
      <w:pPr>
        <w:pStyle w:val="a6"/>
        <w:spacing w:after="0"/>
        <w:ind w:firstLine="851"/>
        <w:jc w:val="both"/>
        <w:rPr>
          <w:sz w:val="28"/>
        </w:rPr>
      </w:pPr>
      <w:r>
        <w:rPr>
          <w:sz w:val="28"/>
        </w:rPr>
        <w:t>1. Для определения соответствия муниципального служащего замещаемой должности муниципальной службы проводится его аттестация.</w:t>
      </w:r>
    </w:p>
    <w:p w:rsidR="009917B8" w:rsidRDefault="009917B8" w:rsidP="0081350A">
      <w:pPr>
        <w:pStyle w:val="a6"/>
        <w:spacing w:after="0"/>
        <w:ind w:firstLine="851"/>
        <w:jc w:val="both"/>
        <w:rPr>
          <w:sz w:val="28"/>
        </w:rPr>
      </w:pPr>
      <w:r>
        <w:rPr>
          <w:sz w:val="28"/>
        </w:rPr>
        <w:t>2. Аттестация муниципального служащего проводится один раз в три года.</w:t>
      </w:r>
    </w:p>
    <w:p w:rsidR="009917B8" w:rsidRPr="00FF1A6D" w:rsidRDefault="009917B8" w:rsidP="0081350A">
      <w:pPr>
        <w:pStyle w:val="a6"/>
        <w:spacing w:after="0"/>
        <w:ind w:firstLine="851"/>
        <w:jc w:val="both"/>
        <w:rPr>
          <w:sz w:val="28"/>
        </w:rPr>
      </w:pPr>
      <w:r>
        <w:rPr>
          <w:sz w:val="28"/>
        </w:rPr>
        <w:t xml:space="preserve">3. Порядок проведения аттестации, а также перечень категорий муниципальных служащих, не подлежащих аттестации, устанавливаются Федеральным </w:t>
      </w:r>
      <w:r w:rsidRPr="00FF1A6D">
        <w:rPr>
          <w:sz w:val="28"/>
        </w:rPr>
        <w:t>законом</w:t>
      </w:r>
      <w:r w:rsidR="00DF6A2F" w:rsidRPr="00FF1A6D">
        <w:rPr>
          <w:sz w:val="28"/>
          <w:szCs w:val="28"/>
        </w:rPr>
        <w:t xml:space="preserve"> от 02.03.2007 № 25-ФЗ</w:t>
      </w:r>
      <w:r w:rsidR="004A3D90">
        <w:rPr>
          <w:sz w:val="28"/>
          <w:szCs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w:t>
      </w:r>
    </w:p>
    <w:p w:rsidR="00AF7A2E" w:rsidRPr="00886382" w:rsidRDefault="009917B8" w:rsidP="00886382">
      <w:pPr>
        <w:widowControl/>
        <w:suppressAutoHyphens w:val="0"/>
        <w:autoSpaceDE w:val="0"/>
        <w:autoSpaceDN w:val="0"/>
        <w:adjustRightInd w:val="0"/>
        <w:ind w:firstLine="851"/>
        <w:jc w:val="both"/>
        <w:rPr>
          <w:rFonts w:eastAsia="Calibri"/>
          <w:kern w:val="0"/>
          <w:sz w:val="28"/>
          <w:szCs w:val="28"/>
        </w:rPr>
      </w:pPr>
      <w:r>
        <w:rPr>
          <w:sz w:val="28"/>
        </w:rPr>
        <w:t xml:space="preserve">4.Положение о проведении аттестации утверждается муниципальным правовым актом в соответствии с </w:t>
      </w:r>
      <w:r w:rsidR="00544ECE" w:rsidRPr="00FF1A6D">
        <w:rPr>
          <w:rFonts w:eastAsiaTheme="minorHAnsi"/>
          <w:kern w:val="0"/>
          <w:sz w:val="28"/>
          <w:szCs w:val="28"/>
        </w:rPr>
        <w:t xml:space="preserve">типовым положением о проведении аттестации муниципальных служащих, </w:t>
      </w:r>
      <w:r w:rsidR="00BB76CE" w:rsidRPr="00FF1A6D">
        <w:rPr>
          <w:rFonts w:eastAsia="Calibri"/>
          <w:kern w:val="0"/>
          <w:sz w:val="28"/>
          <w:szCs w:val="28"/>
        </w:rPr>
        <w:t>утвержденным Законом Краснодарского края о</w:t>
      </w:r>
      <w:r w:rsidR="00BB76CE" w:rsidRPr="00FF1A6D">
        <w:rPr>
          <w:rFonts w:eastAsiaTheme="minorHAnsi"/>
          <w:kern w:val="0"/>
          <w:sz w:val="28"/>
          <w:szCs w:val="28"/>
        </w:rPr>
        <w:t>т 27.09.2007 № 1323-КЗ «О Типовом положении о проведении аттестации муниципальных служащих»</w:t>
      </w:r>
      <w:r w:rsidR="00BB76CE" w:rsidRPr="00FF1A6D">
        <w:rPr>
          <w:rFonts w:eastAsia="Calibri"/>
          <w:kern w:val="0"/>
          <w:sz w:val="28"/>
          <w:szCs w:val="28"/>
        </w:rPr>
        <w:t>.</w:t>
      </w:r>
    </w:p>
    <w:p w:rsidR="009917B8" w:rsidRDefault="009917B8" w:rsidP="0081350A">
      <w:pPr>
        <w:ind w:firstLine="900"/>
        <w:jc w:val="both"/>
        <w:rPr>
          <w:sz w:val="28"/>
        </w:rPr>
      </w:pPr>
    </w:p>
    <w:p w:rsidR="00407B6B" w:rsidRDefault="00407B6B" w:rsidP="0081350A">
      <w:pPr>
        <w:ind w:firstLine="900"/>
        <w:jc w:val="both"/>
        <w:rPr>
          <w:sz w:val="28"/>
        </w:rPr>
      </w:pPr>
    </w:p>
    <w:p w:rsidR="00407B6B" w:rsidRDefault="00407B6B" w:rsidP="0081350A">
      <w:pPr>
        <w:ind w:firstLine="900"/>
        <w:jc w:val="both"/>
        <w:rPr>
          <w:sz w:val="28"/>
        </w:rPr>
      </w:pPr>
    </w:p>
    <w:p w:rsidR="009917B8" w:rsidRDefault="009917B8" w:rsidP="0081350A">
      <w:pPr>
        <w:ind w:firstLine="900"/>
        <w:jc w:val="both"/>
        <w:rPr>
          <w:b/>
          <w:sz w:val="28"/>
        </w:rPr>
      </w:pPr>
      <w:r>
        <w:rPr>
          <w:b/>
          <w:sz w:val="28"/>
        </w:rPr>
        <w:lastRenderedPageBreak/>
        <w:t>Статья 5</w:t>
      </w:r>
      <w:r w:rsidR="001F386D">
        <w:rPr>
          <w:b/>
          <w:sz w:val="28"/>
        </w:rPr>
        <w:t>0</w:t>
      </w:r>
      <w:r>
        <w:rPr>
          <w:b/>
          <w:sz w:val="28"/>
        </w:rPr>
        <w:t>. Основания для расторжения трудового договора с муниципальным служащим</w:t>
      </w:r>
    </w:p>
    <w:p w:rsidR="009917B8" w:rsidRDefault="009917B8" w:rsidP="00D343DD">
      <w:pPr>
        <w:ind w:firstLine="851"/>
        <w:jc w:val="both"/>
        <w:rPr>
          <w:sz w:val="28"/>
        </w:rPr>
      </w:pPr>
      <w:r>
        <w:rPr>
          <w:sz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00E7086E" w:rsidRPr="00FF1A6D">
        <w:rPr>
          <w:sz w:val="28"/>
          <w:szCs w:val="28"/>
        </w:rPr>
        <w:t>от 02.03.2007 № 25-ФЗ</w:t>
      </w:r>
      <w:r w:rsidR="004A3D90">
        <w:rPr>
          <w:sz w:val="28"/>
          <w:szCs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w:t>
      </w:r>
      <w:r w:rsidR="00F14031" w:rsidRPr="00FF1A6D">
        <w:rPr>
          <w:sz w:val="28"/>
          <w:szCs w:val="28"/>
        </w:rPr>
        <w:t xml:space="preserve">№ </w:t>
      </w:r>
      <w:r w:rsidR="00F14031" w:rsidRPr="001F386D">
        <w:rPr>
          <w:sz w:val="28"/>
          <w:szCs w:val="28"/>
        </w:rPr>
        <w:t>1244</w:t>
      </w:r>
      <w:r w:rsidR="00DF6A2F" w:rsidRPr="00FF1A6D">
        <w:rPr>
          <w:sz w:val="28"/>
          <w:szCs w:val="28"/>
        </w:rPr>
        <w:t>-КЗ</w:t>
      </w:r>
      <w:r w:rsidR="004A3D90">
        <w:rPr>
          <w:sz w:val="28"/>
          <w:szCs w:val="28"/>
        </w:rPr>
        <w:t xml:space="preserve"> </w:t>
      </w:r>
      <w:r w:rsidR="00DF727E">
        <w:rPr>
          <w:sz w:val="28"/>
        </w:rPr>
        <w:t>«</w:t>
      </w:r>
      <w:r>
        <w:rPr>
          <w:sz w:val="28"/>
        </w:rPr>
        <w:t>О муниципальной службе в Краснодарском крае</w:t>
      </w:r>
      <w:r w:rsidR="00DF727E">
        <w:rPr>
          <w:sz w:val="28"/>
        </w:rPr>
        <w:t>»</w:t>
      </w:r>
      <w:r>
        <w:rPr>
          <w:sz w:val="28"/>
        </w:rPr>
        <w:t>.</w:t>
      </w:r>
    </w:p>
    <w:p w:rsidR="008D70D1" w:rsidRDefault="008D70D1" w:rsidP="0081350A">
      <w:pPr>
        <w:ind w:firstLine="900"/>
        <w:jc w:val="both"/>
        <w:rPr>
          <w:strike/>
          <w:sz w:val="28"/>
        </w:rPr>
      </w:pPr>
    </w:p>
    <w:p w:rsidR="009917B8" w:rsidRDefault="009917B8" w:rsidP="0081350A">
      <w:pPr>
        <w:pStyle w:val="1"/>
        <w:keepNext w:val="0"/>
        <w:tabs>
          <w:tab w:val="left" w:pos="20160"/>
        </w:tabs>
        <w:spacing w:before="0" w:after="0"/>
        <w:ind w:left="840"/>
        <w:jc w:val="both"/>
        <w:rPr>
          <w:rFonts w:ascii="Times New Roman" w:hAnsi="Times New Roman"/>
          <w:sz w:val="28"/>
        </w:rPr>
      </w:pPr>
      <w:r>
        <w:rPr>
          <w:rFonts w:ascii="Times New Roman" w:hAnsi="Times New Roman"/>
          <w:caps/>
          <w:sz w:val="28"/>
        </w:rPr>
        <w:t xml:space="preserve">ГЛАВА </w:t>
      </w:r>
      <w:r w:rsidR="00B01C7E">
        <w:rPr>
          <w:rFonts w:ascii="Times New Roman" w:hAnsi="Times New Roman"/>
          <w:caps/>
          <w:sz w:val="28"/>
        </w:rPr>
        <w:t>6</w:t>
      </w:r>
      <w:r>
        <w:rPr>
          <w:rFonts w:ascii="Times New Roman" w:hAnsi="Times New Roman"/>
          <w:caps/>
          <w:sz w:val="28"/>
        </w:rPr>
        <w:t>.</w:t>
      </w:r>
      <w:r w:rsidR="00886382">
        <w:rPr>
          <w:rFonts w:ascii="Times New Roman" w:hAnsi="Times New Roman"/>
          <w:caps/>
          <w:sz w:val="28"/>
        </w:rPr>
        <w:t xml:space="preserve"> </w:t>
      </w:r>
      <w:r>
        <w:rPr>
          <w:rFonts w:ascii="Times New Roman" w:hAnsi="Times New Roman"/>
          <w:sz w:val="28"/>
        </w:rPr>
        <w:t>МУНИЦИПАЛЬНЫЕ ПРАВОВЫЕ АКТЫ</w:t>
      </w:r>
    </w:p>
    <w:p w:rsidR="009917B8" w:rsidRDefault="009917B8" w:rsidP="0081350A"/>
    <w:p w:rsidR="009917B8" w:rsidRDefault="009917B8" w:rsidP="0081350A">
      <w:pPr>
        <w:pStyle w:val="2"/>
        <w:keepNext w:val="0"/>
        <w:tabs>
          <w:tab w:val="clear" w:pos="576"/>
          <w:tab w:val="left" w:pos="-2410"/>
        </w:tabs>
        <w:spacing w:before="0" w:after="0"/>
        <w:ind w:firstLine="851"/>
        <w:jc w:val="both"/>
        <w:rPr>
          <w:rFonts w:ascii="Times New Roman" w:hAnsi="Times New Roman"/>
          <w:i w:val="0"/>
        </w:rPr>
      </w:pPr>
      <w:r>
        <w:rPr>
          <w:rFonts w:ascii="Times New Roman" w:hAnsi="Times New Roman"/>
          <w:i w:val="0"/>
        </w:rPr>
        <w:t>Статья 5</w:t>
      </w:r>
      <w:r w:rsidR="001F386D">
        <w:rPr>
          <w:rFonts w:ascii="Times New Roman" w:hAnsi="Times New Roman"/>
          <w:i w:val="0"/>
        </w:rPr>
        <w:t>1</w:t>
      </w:r>
      <w:r>
        <w:rPr>
          <w:rFonts w:ascii="Times New Roman" w:hAnsi="Times New Roman"/>
          <w:i w:val="0"/>
        </w:rPr>
        <w:t>. Система муниципальных правовых актов</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В систему муниципальных правовых актов входят:</w:t>
      </w:r>
    </w:p>
    <w:p w:rsidR="009917B8" w:rsidRDefault="009917B8" w:rsidP="0081350A">
      <w:pPr>
        <w:pStyle w:val="ConsNormal"/>
        <w:numPr>
          <w:ilvl w:val="0"/>
          <w:numId w:val="17"/>
        </w:numPr>
        <w:tabs>
          <w:tab w:val="left" w:pos="360"/>
        </w:tabs>
        <w:ind w:left="0" w:firstLine="840"/>
        <w:jc w:val="both"/>
        <w:rPr>
          <w:rFonts w:ascii="Times New Roman" w:hAnsi="Times New Roman"/>
          <w:sz w:val="28"/>
        </w:rPr>
      </w:pPr>
      <w:r>
        <w:rPr>
          <w:rFonts w:ascii="Times New Roman" w:hAnsi="Times New Roman"/>
          <w:sz w:val="28"/>
        </w:rPr>
        <w:t>устав поселения, правовые акты, принятые на местном референдуме;</w:t>
      </w:r>
    </w:p>
    <w:p w:rsidR="009917B8" w:rsidRDefault="009917B8" w:rsidP="0081350A">
      <w:pPr>
        <w:pStyle w:val="ConsNormal"/>
        <w:tabs>
          <w:tab w:val="left" w:pos="1200"/>
        </w:tabs>
        <w:ind w:firstLine="840"/>
        <w:jc w:val="both"/>
        <w:rPr>
          <w:rFonts w:ascii="Times New Roman" w:hAnsi="Times New Roman"/>
          <w:sz w:val="28"/>
        </w:rPr>
      </w:pPr>
      <w:r>
        <w:rPr>
          <w:rFonts w:ascii="Times New Roman" w:hAnsi="Times New Roman"/>
          <w:sz w:val="28"/>
        </w:rPr>
        <w:t>2) нормативные и иные правовые</w:t>
      </w:r>
      <w:r w:rsidR="004A3D90">
        <w:rPr>
          <w:rFonts w:ascii="Times New Roman" w:hAnsi="Times New Roman"/>
          <w:sz w:val="28"/>
        </w:rPr>
        <w:t xml:space="preserve"> </w:t>
      </w:r>
      <w:r>
        <w:rPr>
          <w:rFonts w:ascii="Times New Roman" w:hAnsi="Times New Roman"/>
          <w:sz w:val="28"/>
        </w:rPr>
        <w:t>акты Совета;</w:t>
      </w:r>
    </w:p>
    <w:p w:rsidR="009917B8" w:rsidRDefault="009917B8" w:rsidP="0081350A">
      <w:pPr>
        <w:ind w:firstLine="851"/>
        <w:jc w:val="both"/>
        <w:rPr>
          <w:sz w:val="28"/>
        </w:rPr>
      </w:pPr>
      <w:r>
        <w:rPr>
          <w:sz w:val="28"/>
        </w:rPr>
        <w:t>3) правовые акты главы поселения, администрации поселения ииных органов местного самоуправления и должностных лиц местного самоуправления.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Под нормативным правовым актом понимается изданный в установленном порядке акт управомоченного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DE0767" w:rsidRPr="00DE0767" w:rsidRDefault="00070BC6" w:rsidP="00DE0767">
      <w:pPr>
        <w:suppressAutoHyphens w:val="0"/>
        <w:autoSpaceDE w:val="0"/>
        <w:autoSpaceDN w:val="0"/>
        <w:adjustRightInd w:val="0"/>
        <w:ind w:firstLine="851"/>
        <w:jc w:val="both"/>
        <w:rPr>
          <w:rFonts w:eastAsia="Calibri"/>
          <w:kern w:val="0"/>
          <w:sz w:val="28"/>
          <w:szCs w:val="28"/>
        </w:rPr>
      </w:pPr>
      <w:r w:rsidRPr="001F386D">
        <w:rPr>
          <w:rFonts w:eastAsia="Calibri"/>
          <w:kern w:val="0"/>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w:t>
      </w:r>
      <w:r w:rsidR="00A25D54">
        <w:rPr>
          <w:rFonts w:eastAsia="Calibri"/>
          <w:kern w:val="0"/>
          <w:sz w:val="28"/>
          <w:szCs w:val="28"/>
        </w:rPr>
        <w:t xml:space="preserve">могут </w:t>
      </w:r>
      <w:r w:rsidRPr="001F386D">
        <w:rPr>
          <w:rFonts w:eastAsia="Calibri"/>
          <w:kern w:val="0"/>
          <w:sz w:val="28"/>
          <w:szCs w:val="28"/>
        </w:rPr>
        <w:t>подлежат</w:t>
      </w:r>
      <w:r w:rsidR="00A25D54">
        <w:rPr>
          <w:rFonts w:eastAsia="Calibri"/>
          <w:kern w:val="0"/>
          <w:sz w:val="28"/>
          <w:szCs w:val="28"/>
        </w:rPr>
        <w:t>ь</w:t>
      </w:r>
      <w:r w:rsidRPr="001F386D">
        <w:rPr>
          <w:rFonts w:eastAsia="Calibri"/>
          <w:kern w:val="0"/>
          <w:sz w:val="28"/>
          <w:szCs w:val="28"/>
        </w:rPr>
        <w:t xml:space="preserve"> экспертизе, проводимой органами местного самоуправления</w:t>
      </w:r>
      <w:r w:rsidR="00DE0767">
        <w:rPr>
          <w:rFonts w:eastAsia="Calibri"/>
          <w:kern w:val="0"/>
          <w:sz w:val="28"/>
          <w:szCs w:val="28"/>
        </w:rPr>
        <w:t xml:space="preserve"> поселения</w:t>
      </w:r>
      <w:r w:rsidRPr="001F386D">
        <w:rPr>
          <w:rFonts w:eastAsia="Calibri"/>
          <w:kern w:val="0"/>
          <w:sz w:val="28"/>
          <w:szCs w:val="28"/>
        </w:rPr>
        <w:t xml:space="preserve"> в порядке, установленном муниципальными нормативными правовыми актами в соответствии с </w:t>
      </w:r>
      <w:r w:rsidR="00DE0767" w:rsidRPr="00DE0767">
        <w:rPr>
          <w:rFonts w:eastAsia="Calibri"/>
          <w:bCs/>
          <w:kern w:val="0"/>
          <w:sz w:val="28"/>
          <w:szCs w:val="28"/>
        </w:rPr>
        <w:t>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sidR="00DE0767" w:rsidRPr="00DE0767">
        <w:rPr>
          <w:rFonts w:eastAsia="Calibri"/>
          <w:kern w:val="0"/>
          <w:sz w:val="28"/>
          <w:szCs w:val="28"/>
        </w:rPr>
        <w:t>.</w:t>
      </w:r>
    </w:p>
    <w:p w:rsidR="009917B8" w:rsidRDefault="009917B8" w:rsidP="00DE0767">
      <w:pPr>
        <w:suppressAutoHyphens w:val="0"/>
        <w:autoSpaceDE w:val="0"/>
        <w:autoSpaceDN w:val="0"/>
        <w:adjustRightInd w:val="0"/>
        <w:ind w:firstLine="851"/>
        <w:jc w:val="both"/>
        <w:rPr>
          <w:rFonts w:eastAsia="Times New Roman"/>
          <w:i/>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5</w:t>
      </w:r>
      <w:r w:rsidR="001F386D">
        <w:rPr>
          <w:rFonts w:ascii="Times New Roman" w:eastAsia="Times New Roman" w:hAnsi="Times New Roman"/>
          <w:i w:val="0"/>
        </w:rPr>
        <w:t>2</w:t>
      </w:r>
      <w:r>
        <w:rPr>
          <w:rFonts w:ascii="Times New Roman" w:eastAsia="Times New Roman" w:hAnsi="Times New Roman"/>
          <w:b w:val="0"/>
          <w:i w:val="0"/>
        </w:rPr>
        <w:t>.</w:t>
      </w:r>
      <w:r>
        <w:rPr>
          <w:rFonts w:ascii="Times New Roman" w:eastAsia="Times New Roman" w:hAnsi="Times New Roman"/>
          <w:i w:val="0"/>
        </w:rPr>
        <w:t xml:space="preserve"> Подготовка муниципальных правовых актов</w:t>
      </w:r>
    </w:p>
    <w:p w:rsidR="009917B8" w:rsidRDefault="009917B8" w:rsidP="0081350A">
      <w:pPr>
        <w:ind w:firstLine="840"/>
        <w:jc w:val="both"/>
        <w:rPr>
          <w:b/>
          <w:i/>
          <w:color w:val="FF0000"/>
          <w:sz w:val="28"/>
        </w:rPr>
      </w:pPr>
      <w:r>
        <w:rPr>
          <w:rFonts w:eastAsia="Times New Roman"/>
          <w:sz w:val="28"/>
        </w:rPr>
        <w:t xml:space="preserve">1. </w:t>
      </w:r>
      <w:r w:rsidR="00D54B3E" w:rsidRPr="00D54B3E">
        <w:rPr>
          <w:sz w:val="28"/>
          <w:szCs w:val="28"/>
        </w:rPr>
        <w:t xml:space="preserve">Проекты муниципальных правовых актов могут вноситься в </w:t>
      </w:r>
      <w:r w:rsidR="00D54B3E" w:rsidRPr="004235DE">
        <w:rPr>
          <w:rFonts w:eastAsiaTheme="minorHAnsi"/>
          <w:kern w:val="0"/>
          <w:sz w:val="28"/>
          <w:szCs w:val="28"/>
        </w:rPr>
        <w:t>орган местного самоуправления, к компетенции которого относится принятие соответствующего акта</w:t>
      </w:r>
      <w:r w:rsidR="00D54B3E" w:rsidRPr="00B63F8B">
        <w:rPr>
          <w:rFonts w:eastAsiaTheme="minorHAnsi"/>
          <w:kern w:val="0"/>
          <w:sz w:val="28"/>
          <w:szCs w:val="28"/>
        </w:rPr>
        <w:t xml:space="preserve">, </w:t>
      </w:r>
      <w:r w:rsidR="00D54B3E" w:rsidRPr="00D54B3E">
        <w:rPr>
          <w:sz w:val="28"/>
          <w:szCs w:val="28"/>
        </w:rPr>
        <w:t xml:space="preserve">главой </w:t>
      </w:r>
      <w:r w:rsidR="00607D89">
        <w:rPr>
          <w:color w:val="000000"/>
          <w:sz w:val="28"/>
          <w:szCs w:val="28"/>
        </w:rPr>
        <w:t>поселения</w:t>
      </w:r>
      <w:r w:rsidR="00D54B3E" w:rsidRPr="00D54B3E">
        <w:rPr>
          <w:sz w:val="28"/>
          <w:szCs w:val="28"/>
        </w:rPr>
        <w:t xml:space="preserve">, депутатами Совета, органами территориального общественного самоуправления, инициативными группами </w:t>
      </w:r>
      <w:r w:rsidR="00D54B3E" w:rsidRPr="00D54B3E">
        <w:rPr>
          <w:sz w:val="28"/>
          <w:szCs w:val="28"/>
        </w:rPr>
        <w:lastRenderedPageBreak/>
        <w:t xml:space="preserve">граждан, </w:t>
      </w:r>
      <w:r w:rsidR="00D54B3E" w:rsidRPr="004235DE">
        <w:rPr>
          <w:sz w:val="28"/>
          <w:szCs w:val="28"/>
        </w:rPr>
        <w:t xml:space="preserve">прокурором </w:t>
      </w:r>
      <w:r w:rsidR="00D343DD">
        <w:rPr>
          <w:sz w:val="28"/>
          <w:szCs w:val="28"/>
        </w:rPr>
        <w:t>Кореновского района</w:t>
      </w:r>
      <w:r w:rsidR="00D54B3E" w:rsidRPr="004235DE">
        <w:rPr>
          <w:sz w:val="28"/>
          <w:szCs w:val="28"/>
        </w:rPr>
        <w:t>.</w:t>
      </w:r>
    </w:p>
    <w:p w:rsidR="009917B8" w:rsidRDefault="009917B8" w:rsidP="0081350A">
      <w:pPr>
        <w:tabs>
          <w:tab w:val="left" w:pos="142"/>
        </w:tabs>
        <w:ind w:firstLine="851"/>
        <w:jc w:val="both"/>
        <w:rPr>
          <w:rFonts w:eastAsia="Times New Roman"/>
          <w:sz w:val="28"/>
        </w:rPr>
      </w:pPr>
      <w:r>
        <w:rPr>
          <w:rFonts w:eastAsia="Times New Roman"/>
          <w:sz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DE30A3" w:rsidRPr="00DE30A3" w:rsidRDefault="00DE30A3" w:rsidP="00DE30A3">
      <w:pPr>
        <w:suppressAutoHyphens w:val="0"/>
        <w:autoSpaceDE w:val="0"/>
        <w:autoSpaceDN w:val="0"/>
        <w:adjustRightInd w:val="0"/>
        <w:ind w:firstLine="851"/>
        <w:jc w:val="both"/>
        <w:rPr>
          <w:sz w:val="28"/>
          <w:szCs w:val="28"/>
        </w:rPr>
      </w:pPr>
      <w:r w:rsidRPr="00DE30A3">
        <w:rPr>
          <w:sz w:val="28"/>
          <w:szCs w:val="28"/>
        </w:rPr>
        <w:t xml:space="preserve">3.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поселения в порядке, установленном муниципальными нормативными правовыми актами в соответствии с </w:t>
      </w:r>
      <w:r w:rsidRPr="00DE30A3">
        <w:rPr>
          <w:rFonts w:eastAsia="Calibri"/>
          <w:bCs/>
          <w:kern w:val="0"/>
          <w:sz w:val="28"/>
          <w:szCs w:val="28"/>
        </w:rPr>
        <w:t>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sidRPr="00DE30A3">
        <w:rPr>
          <w:sz w:val="28"/>
          <w:szCs w:val="28"/>
        </w:rPr>
        <w:t>, за исключением случаев, установленных статьей 46 Федерального закона от 06.10.2003 № 131-ФЗ «Об общих принципах организации местного самоуправления в Российской Федерации».</w:t>
      </w:r>
    </w:p>
    <w:p w:rsidR="00EE6D1F" w:rsidRPr="001F386D" w:rsidRDefault="00EE6D1F" w:rsidP="00EE6D1F">
      <w:pPr>
        <w:suppressAutoHyphens w:val="0"/>
        <w:autoSpaceDE w:val="0"/>
        <w:autoSpaceDN w:val="0"/>
        <w:adjustRightInd w:val="0"/>
        <w:ind w:firstLine="851"/>
        <w:jc w:val="both"/>
        <w:rPr>
          <w:rFonts w:eastAsia="Calibri"/>
          <w:kern w:val="0"/>
          <w:sz w:val="28"/>
          <w:szCs w:val="28"/>
        </w:rPr>
      </w:pPr>
      <w:r w:rsidRPr="001F386D">
        <w:rPr>
          <w:rFonts w:eastAsia="Calibri"/>
          <w:kern w:val="0"/>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p>
    <w:p w:rsidR="009917B8" w:rsidRDefault="00886382" w:rsidP="0081350A">
      <w:pPr>
        <w:pStyle w:val="2"/>
        <w:keepNext w:val="0"/>
        <w:tabs>
          <w:tab w:val="left" w:pos="851"/>
        </w:tabs>
        <w:spacing w:before="0" w:after="0"/>
        <w:ind w:firstLine="851"/>
        <w:jc w:val="both"/>
        <w:rPr>
          <w:rFonts w:ascii="Times New Roman" w:eastAsia="Times New Roman" w:hAnsi="Times New Roman"/>
          <w:i w:val="0"/>
        </w:rPr>
      </w:pPr>
      <w:r>
        <w:rPr>
          <w:rFonts w:ascii="Times New Roman" w:eastAsia="Times New Roman" w:hAnsi="Times New Roman"/>
          <w:i w:val="0"/>
        </w:rPr>
        <w:t>Статья</w:t>
      </w:r>
      <w:r>
        <w:rPr>
          <w:rFonts w:ascii="Times New Roman" w:eastAsia="Times New Roman" w:hAnsi="Times New Roman"/>
          <w:i w:val="0"/>
        </w:rPr>
        <w:t> </w:t>
      </w:r>
      <w:r w:rsidR="009917B8">
        <w:rPr>
          <w:rFonts w:ascii="Times New Roman" w:eastAsia="Times New Roman" w:hAnsi="Times New Roman"/>
          <w:i w:val="0"/>
        </w:rPr>
        <w:t>5</w:t>
      </w:r>
      <w:r w:rsidR="001F386D">
        <w:rPr>
          <w:rFonts w:ascii="Times New Roman" w:eastAsia="Times New Roman" w:hAnsi="Times New Roman"/>
          <w:i w:val="0"/>
        </w:rPr>
        <w:t>3</w:t>
      </w:r>
      <w:r>
        <w:rPr>
          <w:rFonts w:ascii="Times New Roman" w:eastAsia="Times New Roman" w:hAnsi="Times New Roman"/>
          <w:i w:val="0"/>
        </w:rPr>
        <w:t>.</w:t>
      </w:r>
      <w:r>
        <w:rPr>
          <w:rFonts w:ascii="Times New Roman" w:eastAsia="Times New Roman" w:hAnsi="Times New Roman"/>
          <w:i w:val="0"/>
        </w:rPr>
        <w:t> </w:t>
      </w:r>
      <w:r w:rsidR="009917B8">
        <w:rPr>
          <w:rFonts w:ascii="Times New Roman" w:eastAsia="Times New Roman" w:hAnsi="Times New Roman"/>
          <w:i w:val="0"/>
        </w:rPr>
        <w:t>Отмена муниципальных правовых актов и приостановление их действия</w:t>
      </w:r>
    </w:p>
    <w:p w:rsidR="009917B8" w:rsidRDefault="009917B8" w:rsidP="0081350A">
      <w:pPr>
        <w:ind w:firstLine="851"/>
        <w:jc w:val="both"/>
        <w:rPr>
          <w:sz w:val="28"/>
        </w:rPr>
      </w:pPr>
      <w:r>
        <w:rPr>
          <w:sz w:val="28"/>
        </w:rPr>
        <w:t>1. Муниципальные правовые акты могут быть отменены или их действие может быть приостановлено органами местного самоуправления или</w:t>
      </w:r>
      <w:r w:rsidR="004A3D90">
        <w:rPr>
          <w:sz w:val="28"/>
        </w:rPr>
        <w:t xml:space="preserve"> </w:t>
      </w:r>
      <w:r>
        <w:rPr>
          <w:sz w:val="28"/>
        </w:rPr>
        <w:t xml:space="preserve">должностными лицами местного самоуправления, принявшими (издавшими) соответствующий муниципальный правовой акт, </w:t>
      </w:r>
      <w:r>
        <w:rPr>
          <w:sz w:val="28"/>
          <w:szCs w:val="28"/>
        </w:rPr>
        <w:t xml:space="preserve">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w:t>
      </w:r>
      <w:r>
        <w:rPr>
          <w:sz w:val="28"/>
        </w:rPr>
        <w:t>судом;</w:t>
      </w:r>
      <w:r w:rsidR="004A3D90">
        <w:rPr>
          <w:sz w:val="28"/>
        </w:rPr>
        <w:t xml:space="preserve"> </w:t>
      </w:r>
      <w:r>
        <w:rPr>
          <w:sz w:val="28"/>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577590" w:rsidRPr="002624C5" w:rsidRDefault="00577590" w:rsidP="00577590">
      <w:pPr>
        <w:widowControl/>
        <w:suppressAutoHyphens w:val="0"/>
        <w:autoSpaceDE w:val="0"/>
        <w:autoSpaceDN w:val="0"/>
        <w:adjustRightInd w:val="0"/>
        <w:ind w:firstLine="851"/>
        <w:jc w:val="both"/>
        <w:rPr>
          <w:rFonts w:eastAsia="Calibri"/>
          <w:kern w:val="0"/>
          <w:sz w:val="28"/>
          <w:szCs w:val="28"/>
        </w:rPr>
      </w:pPr>
      <w:r w:rsidRPr="002624C5">
        <w:rPr>
          <w:rFonts w:eastAsia="Calibri"/>
          <w:kern w:val="0"/>
          <w:sz w:val="28"/>
          <w:szCs w:val="28"/>
        </w:rPr>
        <w:lastRenderedPageBreak/>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9917B8" w:rsidRDefault="009917B8" w:rsidP="0081350A">
      <w:pPr>
        <w:ind w:firstLine="851"/>
        <w:jc w:val="both"/>
        <w:rPr>
          <w:sz w:val="28"/>
        </w:rPr>
      </w:pPr>
      <w:r w:rsidRPr="002624C5">
        <w:rPr>
          <w:sz w:val="28"/>
        </w:rPr>
        <w:t>2. Признание по решению суда закона Краснодарского края об</w:t>
      </w:r>
      <w:r>
        <w:rPr>
          <w:sz w:val="28"/>
        </w:rPr>
        <w:t xml:space="preserve">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9917B8" w:rsidRDefault="009917B8" w:rsidP="0081350A">
      <w:pPr>
        <w:pStyle w:val="ad"/>
        <w:tabs>
          <w:tab w:val="left" w:pos="142"/>
        </w:tabs>
        <w:spacing w:after="0" w:line="100" w:lineRule="atLeast"/>
        <w:ind w:firstLine="851"/>
        <w:jc w:val="both"/>
        <w:rPr>
          <w:rFonts w:eastAsia="Times New Roman"/>
          <w:sz w:val="28"/>
        </w:rPr>
      </w:pPr>
    </w:p>
    <w:p w:rsidR="009917B8" w:rsidRDefault="009917B8" w:rsidP="0081350A">
      <w:pPr>
        <w:pStyle w:val="ad"/>
        <w:tabs>
          <w:tab w:val="left" w:pos="142"/>
        </w:tabs>
        <w:spacing w:after="0" w:line="100" w:lineRule="atLeast"/>
        <w:ind w:firstLine="851"/>
        <w:jc w:val="both"/>
        <w:rPr>
          <w:rFonts w:eastAsia="Times New Roman"/>
          <w:b/>
          <w:sz w:val="28"/>
        </w:rPr>
      </w:pPr>
      <w:r>
        <w:rPr>
          <w:rFonts w:eastAsia="Times New Roman"/>
          <w:b/>
          <w:sz w:val="28"/>
        </w:rPr>
        <w:t xml:space="preserve">Статья </w:t>
      </w:r>
      <w:r w:rsidR="001F386D">
        <w:rPr>
          <w:rFonts w:eastAsia="Times New Roman"/>
          <w:b/>
          <w:sz w:val="28"/>
        </w:rPr>
        <w:t>54</w:t>
      </w:r>
      <w:r>
        <w:rPr>
          <w:rFonts w:eastAsia="Times New Roman"/>
          <w:b/>
          <w:sz w:val="28"/>
        </w:rPr>
        <w:t>. Принятие устава поселения, внесение изменений и дополнений в устав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Устав принимается Советом.</w:t>
      </w:r>
    </w:p>
    <w:p w:rsidR="009917B8" w:rsidRDefault="009917B8" w:rsidP="0081350A">
      <w:pPr>
        <w:pStyle w:val="ConsNormal"/>
        <w:numPr>
          <w:ilvl w:val="2"/>
          <w:numId w:val="24"/>
        </w:numPr>
        <w:tabs>
          <w:tab w:val="left" w:pos="142"/>
        </w:tabs>
        <w:ind w:left="0" w:firstLine="851"/>
        <w:jc w:val="both"/>
        <w:rPr>
          <w:sz w:val="28"/>
        </w:rPr>
      </w:pPr>
      <w:r>
        <w:rPr>
          <w:rFonts w:ascii="Times New Roman" w:hAnsi="Times New Roman"/>
          <w:sz w:val="28"/>
        </w:rPr>
        <w:t>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Pr>
          <w:sz w:val="28"/>
        </w:rPr>
        <w:t>.</w:t>
      </w:r>
    </w:p>
    <w:p w:rsidR="00DE30A3" w:rsidRPr="00DE30A3" w:rsidRDefault="00DE30A3" w:rsidP="00DE30A3">
      <w:pPr>
        <w:pStyle w:val="af7"/>
        <w:suppressAutoHyphens w:val="0"/>
        <w:autoSpaceDE w:val="0"/>
        <w:autoSpaceDN w:val="0"/>
        <w:adjustRightInd w:val="0"/>
        <w:ind w:left="0" w:firstLine="851"/>
        <w:jc w:val="both"/>
        <w:rPr>
          <w:strike/>
          <w:kern w:val="2"/>
          <w:sz w:val="28"/>
          <w:szCs w:val="28"/>
        </w:rPr>
      </w:pPr>
      <w:r w:rsidRPr="00DE30A3">
        <w:rPr>
          <w:rFonts w:eastAsia="Times New Roman"/>
          <w:kern w:val="0"/>
          <w:sz w:val="28"/>
          <w:szCs w:val="28"/>
          <w:lang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поселения вносятся изменения в форме точного воспроизведения положений Конституции Российской Федерации, федеральных законов, устава или законов Краснодарского края в целях приведения данного уставав соответствие с этими нормативными правовыми актами.</w:t>
      </w:r>
    </w:p>
    <w:p w:rsidR="009917B8" w:rsidRDefault="009917B8" w:rsidP="0081350A">
      <w:pPr>
        <w:pStyle w:val="ConsNormal"/>
        <w:tabs>
          <w:tab w:val="left" w:pos="142"/>
        </w:tabs>
        <w:ind w:firstLine="851"/>
        <w:jc w:val="both"/>
        <w:rPr>
          <w:sz w:val="28"/>
        </w:rPr>
      </w:pPr>
      <w:r>
        <w:rPr>
          <w:rFonts w:ascii="Times New Roman" w:hAnsi="Times New Roman"/>
          <w:sz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Pr>
          <w:sz w:val="28"/>
        </w:rPr>
        <w:t>.</w:t>
      </w:r>
    </w:p>
    <w:p w:rsidR="007E71BD" w:rsidRPr="002F3F83" w:rsidRDefault="007E71BD"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 xml:space="preserve">При принятии устава поселения, муниципального правового акта о внесении изменений и дополнений в устав поселения голос главы поселения </w:t>
      </w:r>
      <w:r w:rsidRPr="002F3F83">
        <w:rPr>
          <w:rFonts w:ascii="Times New Roman" w:hAnsi="Times New Roman"/>
          <w:sz w:val="28"/>
        </w:rPr>
        <w:lastRenderedPageBreak/>
        <w:t>учитывается как голос депутата Совета.</w:t>
      </w:r>
    </w:p>
    <w:p w:rsidR="00E60977" w:rsidRDefault="009917B8" w:rsidP="00E60977">
      <w:pPr>
        <w:suppressAutoHyphens w:val="0"/>
        <w:autoSpaceDE w:val="0"/>
        <w:autoSpaceDN w:val="0"/>
        <w:adjustRightInd w:val="0"/>
        <w:ind w:firstLine="851"/>
        <w:jc w:val="both"/>
        <w:rPr>
          <w:rFonts w:eastAsia="Times New Roman"/>
          <w:kern w:val="0"/>
          <w:sz w:val="28"/>
          <w:szCs w:val="28"/>
          <w:lang w:eastAsia="ru-RU"/>
        </w:rPr>
      </w:pPr>
      <w:r>
        <w:rPr>
          <w:sz w:val="28"/>
        </w:rPr>
        <w:t xml:space="preserve">4. Устав поселения, муниципальный правовой акт о внесении изменений и дополнений в устав поселения подлежит государственной регистрации в </w:t>
      </w:r>
      <w:r w:rsidR="00A0390A" w:rsidRPr="002F3F83">
        <w:rPr>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Pr>
          <w:sz w:val="28"/>
        </w:rPr>
        <w:t xml:space="preserve"> в </w:t>
      </w:r>
      <w:r w:rsidR="000F66AD">
        <w:rPr>
          <w:sz w:val="28"/>
        </w:rPr>
        <w:t>порядке,</w:t>
      </w:r>
      <w:r>
        <w:rPr>
          <w:sz w:val="28"/>
        </w:rPr>
        <w:t xml:space="preserve"> установленном </w:t>
      </w:r>
      <w:r w:rsidR="00E60977" w:rsidRPr="00117862">
        <w:rPr>
          <w:rFonts w:eastAsia="Times New Roman"/>
          <w:kern w:val="0"/>
          <w:sz w:val="28"/>
          <w:szCs w:val="28"/>
          <w:lang w:eastAsia="ru-RU"/>
        </w:rPr>
        <w:t>Федеральным законом от 21.07.2005 № 97-ФЗ «О государственной регистрации уставов муниципальных образований».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3657E1" w:rsidRPr="002F3F83" w:rsidRDefault="003657E1"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9917B8" w:rsidRPr="002F3F83" w:rsidRDefault="009917B8" w:rsidP="0081350A">
      <w:pPr>
        <w:pStyle w:val="2"/>
        <w:keepNext w:val="0"/>
        <w:tabs>
          <w:tab w:val="left" w:pos="851"/>
        </w:tabs>
        <w:spacing w:before="0" w:after="0"/>
        <w:ind w:firstLine="851"/>
        <w:rPr>
          <w:rFonts w:ascii="Times New Roman" w:eastAsia="Times New Roman" w:hAnsi="Times New Roman"/>
          <w:b w:val="0"/>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w:t>
      </w:r>
      <w:r w:rsidR="001F386D">
        <w:rPr>
          <w:rFonts w:ascii="Times New Roman" w:eastAsia="Times New Roman" w:hAnsi="Times New Roman"/>
          <w:i w:val="0"/>
        </w:rPr>
        <w:t>55</w:t>
      </w:r>
      <w:r>
        <w:rPr>
          <w:rFonts w:ascii="Times New Roman" w:eastAsia="Times New Roman" w:hAnsi="Times New Roman"/>
          <w:i w:val="0"/>
        </w:rPr>
        <w:t>.</w:t>
      </w:r>
      <w:r w:rsidR="00886382">
        <w:rPr>
          <w:rFonts w:ascii="Times New Roman" w:eastAsia="Times New Roman" w:hAnsi="Times New Roman"/>
          <w:i w:val="0"/>
        </w:rPr>
        <w:t xml:space="preserve"> </w:t>
      </w:r>
      <w:r>
        <w:rPr>
          <w:rFonts w:ascii="Times New Roman" w:eastAsia="Times New Roman" w:hAnsi="Times New Roman"/>
          <w:i w:val="0"/>
        </w:rPr>
        <w:t>Решения, принятые на местном референдуме</w:t>
      </w:r>
    </w:p>
    <w:p w:rsidR="009917B8" w:rsidRDefault="0095237A" w:rsidP="0028180F">
      <w:pPr>
        <w:tabs>
          <w:tab w:val="left" w:pos="0"/>
        </w:tabs>
        <w:ind w:firstLine="851"/>
        <w:jc w:val="both"/>
        <w:rPr>
          <w:rFonts w:eastAsia="Times New Roman"/>
          <w:sz w:val="28"/>
        </w:rPr>
      </w:pPr>
      <w:r>
        <w:rPr>
          <w:rFonts w:eastAsia="Times New Roman"/>
          <w:sz w:val="28"/>
        </w:rPr>
        <w:t xml:space="preserve">1. </w:t>
      </w:r>
      <w:r w:rsidR="009917B8">
        <w:rPr>
          <w:rFonts w:eastAsia="Times New Roman"/>
          <w:sz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9917B8" w:rsidRDefault="0095237A" w:rsidP="0028180F">
      <w:pPr>
        <w:pStyle w:val="ad"/>
        <w:tabs>
          <w:tab w:val="left" w:pos="0"/>
        </w:tabs>
        <w:spacing w:after="0" w:line="100" w:lineRule="atLeast"/>
        <w:ind w:firstLine="851"/>
        <w:jc w:val="both"/>
        <w:rPr>
          <w:rFonts w:eastAsia="Times New Roman"/>
          <w:sz w:val="28"/>
        </w:rPr>
      </w:pPr>
      <w:r>
        <w:rPr>
          <w:rFonts w:eastAsia="Times New Roman"/>
          <w:sz w:val="28"/>
        </w:rPr>
        <w:t xml:space="preserve">2. </w:t>
      </w:r>
      <w:r w:rsidR="009917B8">
        <w:rPr>
          <w:rFonts w:eastAsia="Times New Roman"/>
          <w:sz w:val="28"/>
        </w:rPr>
        <w:t xml:space="preserve">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9917B8" w:rsidRDefault="0095237A"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Решение, принятое на местном референдуме, регистрируется в Совете.</w:t>
      </w:r>
    </w:p>
    <w:p w:rsidR="009917B8" w:rsidRDefault="0028180F"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4. </w:t>
      </w:r>
      <w:r w:rsidR="009917B8">
        <w:rPr>
          <w:rFonts w:ascii="Times New Roman" w:hAnsi="Times New Roman"/>
          <w:sz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w:t>
      </w:r>
      <w:r w:rsidR="008D109C">
        <w:rPr>
          <w:rFonts w:ascii="Times New Roman" w:hAnsi="Times New Roman"/>
          <w:sz w:val="28"/>
        </w:rPr>
        <w:t>,</w:t>
      </w:r>
      <w:r w:rsidR="009917B8">
        <w:rPr>
          <w:rFonts w:ascii="Times New Roman" w:hAnsi="Times New Roman"/>
          <w:sz w:val="28"/>
        </w:rPr>
        <w:t xml:space="preserve"> определить срок подготовки такого акта. Указанный срок не может превышать трех месяцев.</w:t>
      </w:r>
    </w:p>
    <w:p w:rsidR="009917B8" w:rsidRDefault="0028180F"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2F3F83" w:rsidRDefault="002F3F83" w:rsidP="0081350A">
      <w:pPr>
        <w:pStyle w:val="2"/>
        <w:keepNext w:val="0"/>
        <w:tabs>
          <w:tab w:val="clear" w:pos="576"/>
        </w:tabs>
        <w:spacing w:before="0" w:after="0"/>
        <w:ind w:left="851"/>
        <w:rPr>
          <w:rFonts w:ascii="Times New Roman" w:eastAsia="Times New Roman" w:hAnsi="Times New Roman"/>
          <w:i w:val="0"/>
        </w:rPr>
      </w:pPr>
    </w:p>
    <w:p w:rsidR="009917B8" w:rsidRPr="005B028D" w:rsidRDefault="009917B8" w:rsidP="0081350A">
      <w:pPr>
        <w:pStyle w:val="2"/>
        <w:keepNext w:val="0"/>
        <w:tabs>
          <w:tab w:val="clear" w:pos="576"/>
        </w:tabs>
        <w:spacing w:before="0" w:after="0"/>
        <w:ind w:left="851"/>
        <w:rPr>
          <w:rFonts w:ascii="Times New Roman" w:eastAsia="Times New Roman" w:hAnsi="Times New Roman"/>
          <w:i w:val="0"/>
        </w:rPr>
      </w:pPr>
      <w:r>
        <w:rPr>
          <w:rFonts w:ascii="Times New Roman" w:eastAsia="Times New Roman" w:hAnsi="Times New Roman"/>
          <w:i w:val="0"/>
        </w:rPr>
        <w:t xml:space="preserve">Статья </w:t>
      </w:r>
      <w:r w:rsidR="001F386D">
        <w:rPr>
          <w:rFonts w:ascii="Times New Roman" w:eastAsia="Times New Roman" w:hAnsi="Times New Roman"/>
          <w:i w:val="0"/>
        </w:rPr>
        <w:t>56</w:t>
      </w:r>
      <w:r>
        <w:rPr>
          <w:rFonts w:ascii="Times New Roman" w:eastAsia="Times New Roman" w:hAnsi="Times New Roman"/>
          <w:i w:val="0"/>
        </w:rPr>
        <w:t>. Правовые акты</w:t>
      </w:r>
      <w:r w:rsidR="004A3D90">
        <w:rPr>
          <w:rFonts w:ascii="Times New Roman" w:eastAsia="Times New Roman" w:hAnsi="Times New Roman"/>
          <w:i w:val="0"/>
        </w:rPr>
        <w:t xml:space="preserve"> </w:t>
      </w:r>
      <w:r>
        <w:rPr>
          <w:rFonts w:ascii="Times New Roman" w:eastAsia="Times New Roman" w:hAnsi="Times New Roman"/>
          <w:i w:val="0"/>
        </w:rPr>
        <w:t>Совета</w:t>
      </w:r>
    </w:p>
    <w:p w:rsidR="009917B8" w:rsidRDefault="009917B8" w:rsidP="0081350A">
      <w:pPr>
        <w:pStyle w:val="ConsNormal"/>
        <w:numPr>
          <w:ilvl w:val="0"/>
          <w:numId w:val="19"/>
        </w:numPr>
        <w:ind w:left="0" w:firstLine="851"/>
        <w:jc w:val="both"/>
        <w:rPr>
          <w:rFonts w:ascii="Times New Roman" w:hAnsi="Times New Roman"/>
          <w:sz w:val="28"/>
          <w:szCs w:val="28"/>
        </w:rPr>
      </w:pPr>
      <w:r>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w:t>
      </w:r>
      <w:r>
        <w:rPr>
          <w:rFonts w:ascii="Times New Roman" w:hAnsi="Times New Roman"/>
          <w:sz w:val="28"/>
        </w:rPr>
        <w:lastRenderedPageBreak/>
        <w:t xml:space="preserve">территории поселения, </w:t>
      </w:r>
      <w:r>
        <w:rPr>
          <w:rFonts w:ascii="Times New Roman" w:hAnsi="Times New Roman"/>
          <w:sz w:val="28"/>
          <w:szCs w:val="28"/>
        </w:rPr>
        <w:t>решение об удалении главы поселения в отставку</w:t>
      </w:r>
      <w:r>
        <w:rPr>
          <w:sz w:val="28"/>
          <w:szCs w:val="28"/>
        </w:rPr>
        <w:t xml:space="preserve">, </w:t>
      </w:r>
      <w:r>
        <w:rPr>
          <w:rFonts w:ascii="Times New Roman" w:hAnsi="Times New Roman"/>
          <w:sz w:val="28"/>
        </w:rPr>
        <w:t xml:space="preserve">а также решения по вопросам организации деятельности Совета </w:t>
      </w:r>
      <w:r>
        <w:rPr>
          <w:rFonts w:ascii="Times New Roman" w:hAnsi="Times New Roman"/>
          <w:sz w:val="28"/>
          <w:szCs w:val="28"/>
        </w:rPr>
        <w:t>и по иным вопросам, отнесенным к его компетенции федеральными законами, законами Краснодарского края,  настоящим уставом.</w:t>
      </w:r>
    </w:p>
    <w:p w:rsidR="009917B8" w:rsidRDefault="009917B8" w:rsidP="0081350A">
      <w:pPr>
        <w:pStyle w:val="ConsNormal"/>
        <w:numPr>
          <w:ilvl w:val="0"/>
          <w:numId w:val="19"/>
        </w:numPr>
        <w:tabs>
          <w:tab w:val="left" w:pos="-1985"/>
          <w:tab w:val="left" w:pos="-993"/>
        </w:tabs>
        <w:ind w:left="0" w:firstLine="851"/>
        <w:jc w:val="both"/>
        <w:rPr>
          <w:rFonts w:ascii="Times New Roman" w:hAnsi="Times New Roman"/>
          <w:sz w:val="28"/>
        </w:rPr>
      </w:pPr>
      <w:r>
        <w:rPr>
          <w:rFonts w:ascii="Times New Roman" w:hAnsi="Times New Roman"/>
          <w:sz w:val="28"/>
        </w:rPr>
        <w:t>Правовые акты Совета принимаются на его сессиях в соответствии с регламентом работы Совета.</w:t>
      </w:r>
    </w:p>
    <w:p w:rsidR="009917B8" w:rsidRDefault="009917B8" w:rsidP="0081350A">
      <w:pPr>
        <w:pStyle w:val="ConsNormal"/>
        <w:numPr>
          <w:ilvl w:val="0"/>
          <w:numId w:val="19"/>
        </w:numPr>
        <w:tabs>
          <w:tab w:val="left" w:pos="75"/>
          <w:tab w:val="left" w:pos="140"/>
        </w:tabs>
        <w:ind w:left="0" w:firstLine="851"/>
        <w:jc w:val="both"/>
        <w:rPr>
          <w:rFonts w:ascii="Times New Roman" w:hAnsi="Times New Roman"/>
          <w:sz w:val="28"/>
        </w:rPr>
      </w:pPr>
      <w:r>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9917B8" w:rsidRDefault="009917B8" w:rsidP="0081350A">
      <w:pPr>
        <w:pStyle w:val="ConsNormal"/>
        <w:tabs>
          <w:tab w:val="left" w:pos="75"/>
          <w:tab w:val="left" w:pos="140"/>
        </w:tabs>
        <w:ind w:firstLine="851"/>
        <w:jc w:val="both"/>
        <w:rPr>
          <w:rFonts w:ascii="Times New Roman" w:hAnsi="Times New Roman"/>
          <w:sz w:val="28"/>
        </w:rPr>
      </w:pPr>
      <w:r>
        <w:rPr>
          <w:rFonts w:ascii="Times New Roman" w:hAnsi="Times New Roman"/>
          <w:sz w:val="28"/>
        </w:rPr>
        <w:t xml:space="preserve">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w:t>
      </w:r>
      <w:r w:rsidR="00DF727E">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DF727E">
        <w:rPr>
          <w:rFonts w:ascii="Times New Roman" w:hAnsi="Times New Roman"/>
          <w:sz w:val="28"/>
        </w:rPr>
        <w:t>»</w:t>
      </w:r>
      <w:r>
        <w:rPr>
          <w:rFonts w:ascii="Times New Roman" w:hAnsi="Times New Roman"/>
          <w:sz w:val="28"/>
        </w:rPr>
        <w:t>.</w:t>
      </w:r>
    </w:p>
    <w:p w:rsidR="00812702" w:rsidRPr="001C6808" w:rsidRDefault="0080680C" w:rsidP="00812702">
      <w:pPr>
        <w:pStyle w:val="ConsNormal"/>
        <w:tabs>
          <w:tab w:val="left" w:pos="-1985"/>
        </w:tabs>
        <w:ind w:firstLine="851"/>
        <w:jc w:val="both"/>
        <w:rPr>
          <w:rFonts w:ascii="Times New Roman" w:hAnsi="Times New Roman"/>
          <w:sz w:val="28"/>
        </w:rPr>
      </w:pPr>
      <w:r w:rsidRPr="001C6808">
        <w:rPr>
          <w:rFonts w:ascii="Times New Roman" w:hAnsi="Times New Roman"/>
          <w:sz w:val="28"/>
        </w:rPr>
        <w:t>Г</w:t>
      </w:r>
      <w:r w:rsidR="00812702" w:rsidRPr="001C6808">
        <w:rPr>
          <w:rFonts w:ascii="Times New Roman" w:hAnsi="Times New Roman"/>
          <w:sz w:val="28"/>
        </w:rPr>
        <w:t>олос главы поселения</w:t>
      </w:r>
      <w:r w:rsidR="004A3D90">
        <w:rPr>
          <w:rFonts w:ascii="Times New Roman" w:hAnsi="Times New Roman"/>
          <w:sz w:val="28"/>
        </w:rPr>
        <w:t xml:space="preserve"> </w:t>
      </w:r>
      <w:r w:rsidR="00812702" w:rsidRPr="001C6808">
        <w:rPr>
          <w:rFonts w:ascii="Times New Roman" w:hAnsi="Times New Roman"/>
          <w:sz w:val="28"/>
        </w:rPr>
        <w:t>учитывается при принятии решений Совета как голос депутата Совета.</w:t>
      </w:r>
    </w:p>
    <w:p w:rsidR="009917B8" w:rsidRDefault="009917B8" w:rsidP="0081350A">
      <w:pPr>
        <w:numPr>
          <w:ilvl w:val="0"/>
          <w:numId w:val="19"/>
        </w:numPr>
        <w:tabs>
          <w:tab w:val="left" w:pos="75"/>
          <w:tab w:val="left" w:pos="140"/>
        </w:tabs>
        <w:ind w:left="0" w:firstLine="851"/>
        <w:jc w:val="both"/>
        <w:rPr>
          <w:rFonts w:eastAsia="Times New Roman"/>
          <w:sz w:val="28"/>
        </w:rPr>
      </w:pPr>
      <w:r>
        <w:rPr>
          <w:rFonts w:eastAsia="Times New Roman"/>
          <w:sz w:val="28"/>
        </w:rPr>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Pr="00BD6E8F" w:rsidRDefault="009917B8" w:rsidP="002F3F83">
      <w:pPr>
        <w:pStyle w:val="WW-2"/>
        <w:tabs>
          <w:tab w:val="left" w:pos="-2160"/>
          <w:tab w:val="left" w:pos="142"/>
          <w:tab w:val="left" w:pos="1276"/>
        </w:tabs>
        <w:rPr>
          <w:highlight w:val="yellow"/>
        </w:rPr>
      </w:pPr>
      <w:r>
        <w:t>5.</w:t>
      </w:r>
      <w:r>
        <w:tab/>
        <w:t xml:space="preserve">Нормативный правовой акт, принятый Советом, направляется главе поселения, для подписания и обнародования </w:t>
      </w:r>
      <w:r>
        <w:rPr>
          <w:szCs w:val="28"/>
        </w:rPr>
        <w:t>в течение 10 дней</w:t>
      </w:r>
      <w:r>
        <w:t xml:space="preserve">. Глава поселения имеет право отклонить  правовой акт, принятый Советом. В этом 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196713" w:rsidRPr="002F3F83" w:rsidRDefault="00196713" w:rsidP="00196713">
      <w:pPr>
        <w:tabs>
          <w:tab w:val="left" w:pos="0"/>
        </w:tabs>
        <w:ind w:firstLine="851"/>
        <w:jc w:val="both"/>
        <w:rPr>
          <w:sz w:val="28"/>
        </w:rPr>
      </w:pPr>
      <w:r w:rsidRPr="002F3F83">
        <w:rPr>
          <w:sz w:val="28"/>
          <w:szCs w:val="28"/>
          <w:lang w:eastAsia="ru-RU"/>
        </w:rPr>
        <w:t xml:space="preserve">Если глава </w:t>
      </w:r>
      <w:r w:rsidR="008E480C" w:rsidRPr="002F3F83">
        <w:rPr>
          <w:color w:val="000000"/>
          <w:sz w:val="28"/>
        </w:rPr>
        <w:t>поселения</w:t>
      </w:r>
      <w:r w:rsidR="004A3D90">
        <w:rPr>
          <w:color w:val="000000"/>
          <w:sz w:val="28"/>
        </w:rPr>
        <w:t xml:space="preserve"> </w:t>
      </w:r>
      <w:r w:rsidRPr="002F3F83">
        <w:rPr>
          <w:sz w:val="28"/>
          <w:szCs w:val="28"/>
          <w:lang w:eastAsia="ru-RU"/>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008E480C" w:rsidRPr="002F3F83">
        <w:rPr>
          <w:color w:val="000000"/>
          <w:sz w:val="28"/>
        </w:rPr>
        <w:t>поселения</w:t>
      </w:r>
      <w:r w:rsidR="004A3D90">
        <w:rPr>
          <w:color w:val="000000"/>
          <w:sz w:val="28"/>
        </w:rPr>
        <w:t xml:space="preserve"> </w:t>
      </w:r>
      <w:r w:rsidRPr="002F3F83">
        <w:rPr>
          <w:sz w:val="28"/>
          <w:szCs w:val="28"/>
          <w:lang w:eastAsia="ru-RU"/>
        </w:rPr>
        <w:t>в течение семи дней и обнародованию.</w:t>
      </w:r>
    </w:p>
    <w:p w:rsidR="009917B8" w:rsidRDefault="00B757A6" w:rsidP="00B757A6">
      <w:pPr>
        <w:tabs>
          <w:tab w:val="left" w:pos="470"/>
          <w:tab w:val="left" w:pos="535"/>
        </w:tabs>
        <w:ind w:firstLine="851"/>
        <w:jc w:val="both"/>
        <w:rPr>
          <w:rFonts w:eastAsia="Times New Roman"/>
          <w:sz w:val="28"/>
        </w:rPr>
      </w:pPr>
      <w:r>
        <w:rPr>
          <w:rFonts w:eastAsia="Times New Roman"/>
          <w:sz w:val="28"/>
        </w:rPr>
        <w:t xml:space="preserve">6. </w:t>
      </w:r>
      <w:r w:rsidR="009917B8">
        <w:rPr>
          <w:rFonts w:eastAsia="Times New Roman"/>
          <w:sz w:val="28"/>
        </w:rPr>
        <w:t>Решение Совета должно содержать указание на финансовые, материально-технические и иные ресурсы, необходимые для его реализации.</w:t>
      </w:r>
    </w:p>
    <w:p w:rsidR="009917B8" w:rsidRDefault="00B757A6" w:rsidP="00B757A6">
      <w:pPr>
        <w:pStyle w:val="ConsNormal"/>
        <w:tabs>
          <w:tab w:val="left" w:pos="470"/>
          <w:tab w:val="left" w:pos="535"/>
        </w:tabs>
        <w:ind w:firstLine="851"/>
        <w:jc w:val="both"/>
        <w:rPr>
          <w:rFonts w:ascii="Times New Roman" w:hAnsi="Times New Roman"/>
          <w:sz w:val="28"/>
        </w:rPr>
      </w:pPr>
      <w:r>
        <w:rPr>
          <w:rFonts w:ascii="Times New Roman" w:hAnsi="Times New Roman"/>
          <w:sz w:val="28"/>
        </w:rPr>
        <w:t xml:space="preserve">7. </w:t>
      </w:r>
      <w:r w:rsidR="009917B8">
        <w:rPr>
          <w:rFonts w:ascii="Times New Roman" w:hAnsi="Times New Roman"/>
          <w:sz w:val="28"/>
        </w:rPr>
        <w:t>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009917B8">
        <w:rPr>
          <w:rFonts w:ascii="Times New Roman" w:hAnsi="Times New Roman"/>
          <w:color w:val="000000"/>
          <w:sz w:val="28"/>
        </w:rPr>
        <w:t xml:space="preserve"> поселения </w:t>
      </w:r>
      <w:r w:rsidR="009917B8">
        <w:rPr>
          <w:rFonts w:ascii="Times New Roman" w:hAnsi="Times New Roman"/>
          <w:sz w:val="28"/>
        </w:rPr>
        <w:t>или при наличии заключения главы</w:t>
      </w:r>
      <w:r w:rsidR="009917B8">
        <w:rPr>
          <w:rFonts w:ascii="Times New Roman" w:hAnsi="Times New Roman"/>
          <w:color w:val="000000"/>
          <w:sz w:val="28"/>
        </w:rPr>
        <w:t xml:space="preserve"> поселения</w:t>
      </w:r>
      <w:r w:rsidR="009917B8">
        <w:rPr>
          <w:rFonts w:ascii="Times New Roman" w:hAnsi="Times New Roman"/>
          <w:sz w:val="28"/>
        </w:rPr>
        <w:t>.</w:t>
      </w:r>
    </w:p>
    <w:p w:rsidR="00407B6B" w:rsidRDefault="00407B6B" w:rsidP="00B757A6">
      <w:pPr>
        <w:pStyle w:val="ConsNormal"/>
        <w:tabs>
          <w:tab w:val="left" w:pos="470"/>
          <w:tab w:val="left" w:pos="535"/>
        </w:tabs>
        <w:ind w:firstLine="851"/>
        <w:jc w:val="both"/>
        <w:rPr>
          <w:rFonts w:ascii="Times New Roman" w:hAnsi="Times New Roman"/>
          <w:sz w:val="28"/>
        </w:rPr>
      </w:pPr>
    </w:p>
    <w:p w:rsidR="009917B8" w:rsidRDefault="009917B8" w:rsidP="0081350A">
      <w:pPr>
        <w:pStyle w:val="a6"/>
        <w:tabs>
          <w:tab w:val="left" w:pos="-668"/>
        </w:tabs>
        <w:spacing w:after="0"/>
        <w:ind w:firstLine="851"/>
        <w:rPr>
          <w:rFonts w:eastAsia="Times New Roman"/>
          <w:sz w:val="28"/>
        </w:rPr>
      </w:pPr>
    </w:p>
    <w:p w:rsidR="009917B8" w:rsidRDefault="009917B8" w:rsidP="0081350A">
      <w:pPr>
        <w:pStyle w:val="a6"/>
        <w:tabs>
          <w:tab w:val="left" w:pos="142"/>
        </w:tabs>
        <w:spacing w:after="0"/>
        <w:ind w:firstLine="851"/>
        <w:rPr>
          <w:rFonts w:eastAsia="Times New Roman"/>
          <w:b/>
          <w:sz w:val="28"/>
        </w:rPr>
      </w:pPr>
      <w:r>
        <w:rPr>
          <w:rFonts w:eastAsia="Times New Roman"/>
          <w:b/>
          <w:sz w:val="28"/>
        </w:rPr>
        <w:lastRenderedPageBreak/>
        <w:t xml:space="preserve">Статья </w:t>
      </w:r>
      <w:r w:rsidR="001F386D">
        <w:rPr>
          <w:rFonts w:eastAsia="Times New Roman"/>
          <w:b/>
          <w:sz w:val="28"/>
        </w:rPr>
        <w:t>57</w:t>
      </w:r>
      <w:r>
        <w:rPr>
          <w:rFonts w:eastAsia="Times New Roman"/>
          <w:b/>
          <w:sz w:val="28"/>
        </w:rPr>
        <w:t>.</w:t>
      </w:r>
      <w:r w:rsidR="00886382">
        <w:rPr>
          <w:rFonts w:eastAsia="Times New Roman"/>
          <w:b/>
          <w:sz w:val="28"/>
        </w:rPr>
        <w:t xml:space="preserve"> </w:t>
      </w:r>
      <w:r>
        <w:rPr>
          <w:rFonts w:eastAsia="Times New Roman"/>
          <w:b/>
          <w:sz w:val="28"/>
        </w:rPr>
        <w:t>Правовые акты главы поселения</w:t>
      </w:r>
    </w:p>
    <w:p w:rsidR="009917B8" w:rsidRPr="004938F2" w:rsidRDefault="009917B8" w:rsidP="0081350A">
      <w:pPr>
        <w:pStyle w:val="ConsNormal"/>
        <w:tabs>
          <w:tab w:val="left" w:pos="142"/>
        </w:tabs>
        <w:ind w:firstLine="851"/>
        <w:jc w:val="both"/>
        <w:rPr>
          <w:rFonts w:ascii="Times New Roman" w:hAnsi="Times New Roman"/>
          <w:sz w:val="28"/>
        </w:rPr>
      </w:pPr>
      <w:r w:rsidRPr="004938F2">
        <w:rPr>
          <w:rFonts w:ascii="Times New Roman" w:hAnsi="Times New Roman"/>
          <w:sz w:val="28"/>
        </w:rPr>
        <w:t>Глава поселения в пределах своих полномочий издает правовые акты в соответствии с законодательством</w:t>
      </w:r>
      <w:r w:rsidR="004A3D90">
        <w:rPr>
          <w:rFonts w:ascii="Times New Roman" w:hAnsi="Times New Roman"/>
          <w:sz w:val="28"/>
        </w:rPr>
        <w:t xml:space="preserve"> </w:t>
      </w:r>
      <w:r w:rsidR="006D2F02" w:rsidRPr="002F3F83">
        <w:rPr>
          <w:rFonts w:ascii="Times New Roman" w:hAnsi="Times New Roman"/>
          <w:sz w:val="28"/>
        </w:rPr>
        <w:t>и уставом поселения</w:t>
      </w:r>
      <w:r w:rsidRPr="002F3F83">
        <w:rPr>
          <w:rFonts w:ascii="Times New Roman" w:hAnsi="Times New Roman"/>
          <w:sz w:val="28"/>
        </w:rP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1F386D">
        <w:rPr>
          <w:rFonts w:ascii="Times New Roman" w:hAnsi="Times New Roman"/>
          <w:b/>
          <w:sz w:val="28"/>
        </w:rPr>
        <w:t>58</w:t>
      </w:r>
      <w:r>
        <w:rPr>
          <w:rFonts w:ascii="Times New Roman" w:hAnsi="Times New Roman"/>
          <w:b/>
          <w:sz w:val="28"/>
        </w:rPr>
        <w:t>. Правовые акты администрации поселения</w:t>
      </w:r>
    </w:p>
    <w:p w:rsidR="009917B8" w:rsidRDefault="009917B8" w:rsidP="0081350A">
      <w:pPr>
        <w:autoSpaceDE w:val="0"/>
        <w:ind w:firstLine="851"/>
        <w:jc w:val="both"/>
        <w:rPr>
          <w:sz w:val="28"/>
          <w:szCs w:val="28"/>
        </w:rPr>
      </w:pPr>
      <w:r>
        <w:rPr>
          <w:sz w:val="28"/>
        </w:rPr>
        <w:t xml:space="preserve">1. </w:t>
      </w:r>
      <w:r>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9917B8" w:rsidRPr="009917B8" w:rsidRDefault="009917B8" w:rsidP="0081350A">
      <w:pPr>
        <w:autoSpaceDE w:val="0"/>
        <w:ind w:firstLine="851"/>
        <w:jc w:val="both"/>
        <w:rPr>
          <w:sz w:val="28"/>
          <w:szCs w:val="28"/>
        </w:rPr>
      </w:pPr>
      <w:r w:rsidRPr="009917B8">
        <w:rPr>
          <w:sz w:val="28"/>
          <w:szCs w:val="28"/>
        </w:rPr>
        <w:t xml:space="preserve">2. Постановления и распоряжения администрации вступают в силу </w:t>
      </w:r>
      <w:r w:rsidRPr="005E20E9">
        <w:rPr>
          <w:rStyle w:val="80"/>
        </w:rPr>
        <w:t>со дня</w:t>
      </w:r>
      <w:r w:rsidR="004A3D90">
        <w:rPr>
          <w:rStyle w:val="80"/>
        </w:rPr>
        <w:t xml:space="preserve"> </w:t>
      </w:r>
      <w:r w:rsidRPr="009917B8">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9917B8" w:rsidRP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ind w:firstLine="840"/>
        <w:jc w:val="both"/>
        <w:rPr>
          <w:rFonts w:ascii="Times New Roman" w:hAnsi="Times New Roman"/>
          <w:b/>
          <w:color w:val="000000"/>
          <w:sz w:val="28"/>
        </w:rPr>
      </w:pPr>
      <w:r w:rsidRPr="009917B8">
        <w:rPr>
          <w:rFonts w:ascii="Times New Roman" w:hAnsi="Times New Roman"/>
          <w:b/>
          <w:sz w:val="28"/>
        </w:rPr>
        <w:t xml:space="preserve">Статья </w:t>
      </w:r>
      <w:r w:rsidR="001F386D">
        <w:rPr>
          <w:rFonts w:ascii="Times New Roman" w:hAnsi="Times New Roman"/>
          <w:b/>
          <w:sz w:val="28"/>
        </w:rPr>
        <w:t>59</w:t>
      </w:r>
      <w:r w:rsidRPr="009917B8">
        <w:rPr>
          <w:rFonts w:ascii="Times New Roman" w:hAnsi="Times New Roman"/>
          <w:b/>
          <w:sz w:val="28"/>
        </w:rPr>
        <w:t>.</w:t>
      </w:r>
      <w:r w:rsidRPr="009917B8">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9917B8" w:rsidRDefault="009917B8" w:rsidP="0081350A">
      <w:pPr>
        <w:pStyle w:val="ConsNormal"/>
        <w:ind w:left="60" w:firstLine="840"/>
        <w:jc w:val="both"/>
        <w:rPr>
          <w:rFonts w:ascii="Times New Roman" w:hAnsi="Times New Roman"/>
          <w:sz w:val="28"/>
        </w:rPr>
      </w:pPr>
      <w:r>
        <w:rPr>
          <w:rFonts w:ascii="Times New Roman" w:hAnsi="Times New Roman"/>
          <w:sz w:val="28"/>
        </w:rPr>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w:t>
      </w: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r>
        <w:rPr>
          <w:rFonts w:ascii="Times New Roman" w:eastAsia="Times New Roman" w:hAnsi="Times New Roman"/>
          <w:i w:val="0"/>
        </w:rPr>
        <w:t>Статья 6</w:t>
      </w:r>
      <w:r w:rsidR="001F386D">
        <w:rPr>
          <w:rFonts w:ascii="Times New Roman" w:eastAsia="Times New Roman" w:hAnsi="Times New Roman"/>
          <w:i w:val="0"/>
        </w:rPr>
        <w:t>0</w:t>
      </w:r>
      <w:r>
        <w:rPr>
          <w:rFonts w:ascii="Times New Roman" w:eastAsia="Times New Roman" w:hAnsi="Times New Roman"/>
          <w:i w:val="0"/>
        </w:rPr>
        <w:t>.</w:t>
      </w:r>
      <w:r w:rsidR="00886382">
        <w:rPr>
          <w:rFonts w:ascii="Times New Roman" w:eastAsia="Times New Roman" w:hAnsi="Times New Roman"/>
          <w:i w:val="0"/>
        </w:rPr>
        <w:t xml:space="preserve"> </w:t>
      </w:r>
      <w:r>
        <w:rPr>
          <w:rFonts w:ascii="Times New Roman" w:eastAsia="Times New Roman" w:hAnsi="Times New Roman"/>
          <w:i w:val="0"/>
        </w:rPr>
        <w:t>Вступление в силу муниципальных правовых актов</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правовые акты вступают в силу </w:t>
      </w:r>
      <w:r w:rsidRPr="005E20E9">
        <w:rPr>
          <w:rStyle w:val="80"/>
        </w:rPr>
        <w:t>со дня</w:t>
      </w:r>
      <w:r>
        <w:rPr>
          <w:rFonts w:ascii="Times New Roman" w:hAnsi="Times New Roman"/>
          <w:sz w:val="28"/>
        </w:rPr>
        <w:t xml:space="preserve"> их подписания, если иное не установлено в муниципальном правовом акте.</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ранее1-го числа очередного налогового периода по соответствующему налогу, за исключением случаев, предусмотренных Налоговым кодексом Российской</w:t>
      </w:r>
      <w:r w:rsidR="004A3D90">
        <w:rPr>
          <w:rFonts w:ascii="Times New Roman" w:hAnsi="Times New Roman"/>
          <w:sz w:val="28"/>
        </w:rPr>
        <w:t xml:space="preserve"> </w:t>
      </w:r>
      <w:r>
        <w:rPr>
          <w:rFonts w:ascii="Times New Roman" w:hAnsi="Times New Roman"/>
          <w:sz w:val="28"/>
        </w:rPr>
        <w:t>Федерации.</w:t>
      </w:r>
    </w:p>
    <w:p w:rsidR="00A25D54" w:rsidRDefault="00A25D54" w:rsidP="00A25D54">
      <w:pPr>
        <w:pStyle w:val="ConsNormal"/>
        <w:tabs>
          <w:tab w:val="left" w:pos="75"/>
        </w:tabs>
        <w:ind w:firstLine="851"/>
        <w:jc w:val="both"/>
        <w:rPr>
          <w:rFonts w:ascii="Times New Roman" w:hAnsi="Times New Roman"/>
          <w:sz w:val="28"/>
        </w:rPr>
      </w:pPr>
      <w:r w:rsidRPr="00F67026">
        <w:rPr>
          <w:rFonts w:ascii="Times New Roman" w:hAnsi="Times New Roman"/>
          <w:sz w:val="28"/>
          <w:szCs w:val="28"/>
        </w:rPr>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Муниципальные </w:t>
      </w:r>
      <w:r w:rsidR="009C265A" w:rsidRPr="00117862">
        <w:rPr>
          <w:rFonts w:ascii="Times New Roman" w:hAnsi="Times New Roman"/>
          <w:sz w:val="28"/>
          <w:szCs w:val="28"/>
        </w:rPr>
        <w:t>нормативные</w:t>
      </w:r>
      <w:r w:rsidR="004A3D90">
        <w:rPr>
          <w:rFonts w:ascii="Times New Roman" w:hAnsi="Times New Roman"/>
          <w:sz w:val="28"/>
          <w:szCs w:val="28"/>
        </w:rPr>
        <w:t xml:space="preserve"> </w:t>
      </w:r>
      <w:r>
        <w:rPr>
          <w:rFonts w:ascii="Times New Roman" w:hAnsi="Times New Roman"/>
          <w:sz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Default="009917B8" w:rsidP="0081350A">
      <w:pPr>
        <w:ind w:firstLine="851"/>
        <w:jc w:val="both"/>
        <w:rPr>
          <w:sz w:val="28"/>
        </w:rPr>
      </w:pPr>
      <w:r>
        <w:rPr>
          <w:sz w:val="28"/>
        </w:rPr>
        <w:t xml:space="preserve">4. Органы местного самоуправления, их должностные лица обязаны обеспечить каждому гражданину, проживающему на территории поселения </w:t>
      </w:r>
      <w:r>
        <w:rPr>
          <w:sz w:val="28"/>
        </w:rPr>
        <w:lastRenderedPageBreak/>
        <w:t>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8D70D1" w:rsidRPr="00AD11D2" w:rsidRDefault="008D70D1" w:rsidP="008D70D1">
      <w:pPr>
        <w:autoSpaceDE w:val="0"/>
        <w:autoSpaceDN w:val="0"/>
        <w:adjustRightInd w:val="0"/>
        <w:ind w:firstLine="709"/>
        <w:jc w:val="both"/>
        <w:rPr>
          <w:rFonts w:eastAsia="Calibri"/>
          <w:sz w:val="28"/>
          <w:szCs w:val="28"/>
        </w:rPr>
      </w:pPr>
      <w:bookmarkStart w:id="1" w:name="sub_737"/>
      <w:r w:rsidRPr="00AD11D2">
        <w:rPr>
          <w:sz w:val="28"/>
          <w:szCs w:val="28"/>
        </w:rPr>
        <w:t xml:space="preserve">5. Официальным опубликованием нормативного правового акта является первая его публикация в печатном средстве массовой информации </w:t>
      </w:r>
      <w:r w:rsidRPr="00AD11D2">
        <w:rPr>
          <w:rFonts w:eastAsia="Calibri"/>
          <w:sz w:val="28"/>
          <w:szCs w:val="28"/>
        </w:rPr>
        <w:t xml:space="preserve">и (или) </w:t>
      </w:r>
      <w:r w:rsidRPr="00AD11D2">
        <w:rPr>
          <w:sz w:val="28"/>
          <w:szCs w:val="28"/>
        </w:rPr>
        <w:t>первое размещение (опубликование) его полного текста на сайте в информационно-телекоммуникационной сети «Интернет», зарегистрированном в качестве средства массовой информации</w:t>
      </w:r>
      <w:r w:rsidRPr="00AD11D2">
        <w:rPr>
          <w:rFonts w:eastAsia="Calibri"/>
          <w:sz w:val="28"/>
          <w:szCs w:val="28"/>
        </w:rPr>
        <w:t xml:space="preserve">. </w:t>
      </w:r>
    </w:p>
    <w:p w:rsidR="008D70D1" w:rsidRPr="00AD11D2" w:rsidRDefault="008D70D1" w:rsidP="008D70D1">
      <w:pPr>
        <w:autoSpaceDE w:val="0"/>
        <w:autoSpaceDN w:val="0"/>
        <w:adjustRightInd w:val="0"/>
        <w:ind w:firstLine="709"/>
        <w:jc w:val="both"/>
        <w:rPr>
          <w:sz w:val="28"/>
          <w:szCs w:val="28"/>
        </w:rPr>
      </w:pPr>
      <w:r w:rsidRPr="00AD11D2">
        <w:rPr>
          <w:rFonts w:eastAsia="Calibri"/>
          <w:sz w:val="28"/>
          <w:szCs w:val="28"/>
        </w:rPr>
        <w:t xml:space="preserve">6. При официальном опубликовании муниципального правового акта указывается, что данное опубликование является официальным. </w:t>
      </w:r>
      <w:r w:rsidRPr="00AD11D2">
        <w:rPr>
          <w:sz w:val="28"/>
          <w:szCs w:val="28"/>
        </w:rPr>
        <w:t>Официальное опубликование производится за счет местного бюджета.</w:t>
      </w:r>
    </w:p>
    <w:p w:rsidR="008D70D1" w:rsidRPr="00AD11D2" w:rsidRDefault="008D70D1" w:rsidP="008D70D1">
      <w:pPr>
        <w:ind w:firstLine="709"/>
        <w:jc w:val="both"/>
        <w:rPr>
          <w:rFonts w:eastAsia="Calibri"/>
          <w:sz w:val="28"/>
          <w:szCs w:val="28"/>
        </w:rPr>
      </w:pPr>
      <w:r w:rsidRPr="00AD11D2">
        <w:rPr>
          <w:sz w:val="28"/>
          <w:szCs w:val="28"/>
        </w:rPr>
        <w:t xml:space="preserve">7. </w:t>
      </w:r>
      <w:r w:rsidRPr="00AD11D2">
        <w:rPr>
          <w:rFonts w:eastAsia="Calibri"/>
          <w:sz w:val="28"/>
          <w:szCs w:val="28"/>
        </w:rPr>
        <w:t xml:space="preserve">Направление на официальное опубликование осуществляется путём внесения в текст документа пункта о необходимости опубликования его текста в соответствующих печатных изданиях и (или) на </w:t>
      </w:r>
      <w:r w:rsidRPr="00AD11D2">
        <w:rPr>
          <w:sz w:val="28"/>
          <w:szCs w:val="28"/>
        </w:rPr>
        <w:t>сайте в информационно-телекоммуникационной сети «Интернет», зарегистрированном в качестве средства массовой информации</w:t>
      </w:r>
      <w:r w:rsidRPr="00AD11D2">
        <w:rPr>
          <w:rFonts w:eastAsia="Calibri"/>
          <w:sz w:val="28"/>
          <w:szCs w:val="28"/>
        </w:rPr>
        <w:t>.</w:t>
      </w:r>
    </w:p>
    <w:p w:rsidR="008D70D1" w:rsidRDefault="008D70D1" w:rsidP="008D70D1">
      <w:pPr>
        <w:suppressAutoHyphens w:val="0"/>
        <w:autoSpaceDE w:val="0"/>
        <w:autoSpaceDN w:val="0"/>
        <w:adjustRightInd w:val="0"/>
        <w:ind w:firstLine="851"/>
        <w:jc w:val="both"/>
        <w:rPr>
          <w:rFonts w:eastAsia="Calibri"/>
          <w:sz w:val="28"/>
          <w:szCs w:val="28"/>
        </w:rPr>
      </w:pPr>
      <w:r w:rsidRPr="00AD11D2">
        <w:rPr>
          <w:rFonts w:eastAsia="Calibri"/>
          <w:sz w:val="28"/>
          <w:szCs w:val="28"/>
        </w:rPr>
        <w:t>Копии муниципальных правовых актов, подлежащих официальному опубликованию, если иное не установлено законодательством, настоящим уставом, самим муниципальным правовым актом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(или) сетевые издания.</w:t>
      </w:r>
    </w:p>
    <w:p w:rsidR="00F16B1E" w:rsidRPr="001F386D" w:rsidRDefault="00F16B1E" w:rsidP="008D70D1">
      <w:pPr>
        <w:suppressAutoHyphens w:val="0"/>
        <w:autoSpaceDE w:val="0"/>
        <w:autoSpaceDN w:val="0"/>
        <w:adjustRightInd w:val="0"/>
        <w:ind w:firstLine="851"/>
        <w:jc w:val="both"/>
        <w:rPr>
          <w:rFonts w:eastAsia="Calibri"/>
          <w:kern w:val="0"/>
          <w:sz w:val="28"/>
          <w:szCs w:val="28"/>
        </w:rPr>
      </w:pPr>
      <w:r w:rsidRPr="001F386D">
        <w:rPr>
          <w:rFonts w:eastAsia="Calibri"/>
          <w:kern w:val="0"/>
          <w:sz w:val="28"/>
          <w:szCs w:val="28"/>
        </w:rPr>
        <w:t>8. Направление на официальное опубликование решений Совета поселения, постановлений и распоряжений главы и администрации поселения осуществляет администрация поселения. Направление на официальное опубликование приказов руководителей отраслевых (функциональных) органов администрации поселения, являющихся юридическими лицами, осуществляется соответствующими руководителями, их издавшими.</w:t>
      </w:r>
    </w:p>
    <w:bookmarkEnd w:id="1"/>
    <w:p w:rsidR="00F16B1E" w:rsidRPr="001F386D" w:rsidRDefault="00F16B1E" w:rsidP="00F16B1E">
      <w:pPr>
        <w:suppressAutoHyphens w:val="0"/>
        <w:autoSpaceDE w:val="0"/>
        <w:autoSpaceDN w:val="0"/>
        <w:adjustRightInd w:val="0"/>
        <w:ind w:firstLine="851"/>
        <w:jc w:val="both"/>
        <w:rPr>
          <w:strike/>
          <w:kern w:val="2"/>
          <w:sz w:val="28"/>
          <w:szCs w:val="28"/>
        </w:rPr>
      </w:pPr>
      <w:r w:rsidRPr="001F386D">
        <w:rPr>
          <w:rFonts w:eastAsia="Calibri"/>
          <w:kern w:val="0"/>
          <w:sz w:val="28"/>
          <w:szCs w:val="28"/>
        </w:rPr>
        <w:t>Контроль за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9917B8" w:rsidRPr="001F386D" w:rsidRDefault="00F16B1E" w:rsidP="0081350A">
      <w:pPr>
        <w:pStyle w:val="22"/>
        <w:ind w:firstLine="851"/>
      </w:pPr>
      <w:r w:rsidRPr="001F386D">
        <w:t>9</w:t>
      </w:r>
      <w:r w:rsidR="009917B8" w:rsidRPr="001F386D">
        <w:t>.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9917B8" w:rsidRPr="001F386D" w:rsidRDefault="009917B8" w:rsidP="0081350A">
      <w:pPr>
        <w:ind w:firstLine="851"/>
        <w:jc w:val="both"/>
        <w:rPr>
          <w:sz w:val="28"/>
        </w:rPr>
      </w:pPr>
      <w:r w:rsidRPr="001F386D">
        <w:rPr>
          <w:sz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9917B8" w:rsidRPr="001F386D" w:rsidRDefault="009917B8" w:rsidP="0081350A">
      <w:pPr>
        <w:ind w:firstLine="851"/>
        <w:jc w:val="both"/>
        <w:rPr>
          <w:sz w:val="28"/>
        </w:rPr>
      </w:pPr>
      <w:r w:rsidRPr="001F386D">
        <w:rPr>
          <w:sz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9917B8" w:rsidRPr="001F386D" w:rsidRDefault="009917B8" w:rsidP="0081350A">
      <w:pPr>
        <w:pStyle w:val="ad"/>
        <w:spacing w:after="0" w:line="100" w:lineRule="atLeast"/>
        <w:ind w:firstLine="851"/>
        <w:jc w:val="both"/>
        <w:rPr>
          <w:sz w:val="28"/>
        </w:rPr>
      </w:pPr>
      <w:r w:rsidRPr="001F386D">
        <w:rPr>
          <w:sz w:val="28"/>
        </w:rPr>
        <w:lastRenderedPageBreak/>
        <w:t xml:space="preserve">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9917B8" w:rsidRPr="001F386D" w:rsidRDefault="00F16B1E" w:rsidP="0081350A">
      <w:pPr>
        <w:pStyle w:val="ConsNormal"/>
        <w:ind w:firstLine="851"/>
        <w:jc w:val="both"/>
        <w:rPr>
          <w:rFonts w:ascii="Times New Roman" w:hAnsi="Times New Roman"/>
          <w:sz w:val="28"/>
        </w:rPr>
      </w:pPr>
      <w:r w:rsidRPr="001F386D">
        <w:rPr>
          <w:rFonts w:ascii="Times New Roman" w:hAnsi="Times New Roman"/>
          <w:sz w:val="28"/>
        </w:rPr>
        <w:t>10</w:t>
      </w:r>
      <w:r w:rsidR="009917B8" w:rsidRPr="001F386D">
        <w:rPr>
          <w:rFonts w:ascii="Times New Roman" w:hAnsi="Times New Roman"/>
          <w:sz w:val="28"/>
        </w:rPr>
        <w:t>.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9917B8" w:rsidRPr="001F386D" w:rsidRDefault="00F16B1E" w:rsidP="0081350A">
      <w:pPr>
        <w:pStyle w:val="ConsNormal"/>
        <w:ind w:firstLine="851"/>
        <w:jc w:val="both"/>
        <w:rPr>
          <w:rFonts w:ascii="Times New Roman" w:hAnsi="Times New Roman"/>
          <w:sz w:val="28"/>
        </w:rPr>
      </w:pPr>
      <w:r w:rsidRPr="001F386D">
        <w:rPr>
          <w:rFonts w:ascii="Times New Roman" w:hAnsi="Times New Roman"/>
          <w:sz w:val="28"/>
        </w:rPr>
        <w:t>11</w:t>
      </w:r>
      <w:r w:rsidR="009917B8" w:rsidRPr="001F386D">
        <w:rPr>
          <w:rFonts w:ascii="Times New Roman" w:hAnsi="Times New Roman"/>
          <w:sz w:val="28"/>
        </w:rPr>
        <w:t xml:space="preserve">.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9917B8" w:rsidRDefault="00F16B1E" w:rsidP="0081350A">
      <w:pPr>
        <w:pStyle w:val="ConsNormal"/>
        <w:ind w:firstLine="851"/>
        <w:jc w:val="both"/>
        <w:rPr>
          <w:rFonts w:ascii="Times New Roman" w:hAnsi="Times New Roman"/>
          <w:sz w:val="28"/>
        </w:rPr>
      </w:pPr>
      <w:r w:rsidRPr="001F386D">
        <w:rPr>
          <w:rFonts w:ascii="Times New Roman" w:hAnsi="Times New Roman"/>
          <w:sz w:val="28"/>
        </w:rPr>
        <w:t>12</w:t>
      </w:r>
      <w:r w:rsidR="009917B8" w:rsidRPr="001F386D">
        <w:rPr>
          <w:rFonts w:ascii="Times New Roman" w:hAnsi="Times New Roman"/>
          <w:sz w:val="28"/>
        </w:rPr>
        <w:t>.</w:t>
      </w:r>
      <w:r w:rsidR="009917B8">
        <w:rPr>
          <w:rFonts w:ascii="Times New Roman" w:hAnsi="Times New Roman"/>
          <w:sz w:val="28"/>
        </w:rPr>
        <w:t xml:space="preserve">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9917B8" w:rsidRDefault="009917B8" w:rsidP="0081350A">
      <w:pPr>
        <w:pStyle w:val="ConsNormal"/>
        <w:ind w:firstLine="851"/>
        <w:jc w:val="both"/>
        <w:rPr>
          <w:rFonts w:ascii="Times New Roman" w:hAnsi="Times New Roman"/>
          <w:b/>
          <w:sz w:val="28"/>
        </w:rPr>
      </w:pPr>
      <w:r>
        <w:rPr>
          <w:rFonts w:ascii="Times New Roman" w:hAnsi="Times New Roman"/>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p>
    <w:p w:rsidR="00C5000A" w:rsidRDefault="00C5000A" w:rsidP="0081350A">
      <w:pPr>
        <w:pStyle w:val="ConsNormal"/>
        <w:ind w:firstLine="851"/>
        <w:jc w:val="both"/>
        <w:rPr>
          <w:rFonts w:ascii="Times New Roman" w:hAnsi="Times New Roman"/>
          <w:b/>
          <w:sz w:val="28"/>
        </w:rPr>
      </w:pPr>
    </w:p>
    <w:p w:rsidR="009917B8" w:rsidRDefault="009917B8" w:rsidP="00C5000A">
      <w:pPr>
        <w:tabs>
          <w:tab w:val="left" w:pos="142"/>
        </w:tabs>
        <w:jc w:val="center"/>
        <w:rPr>
          <w:rFonts w:eastAsia="Times New Roman"/>
          <w:b/>
          <w:sz w:val="28"/>
        </w:rPr>
      </w:pPr>
      <w:r>
        <w:rPr>
          <w:rFonts w:eastAsia="Times New Roman"/>
          <w:b/>
          <w:caps/>
          <w:sz w:val="28"/>
        </w:rPr>
        <w:t xml:space="preserve">ГЛАВА </w:t>
      </w:r>
      <w:r w:rsidR="00B01C7E">
        <w:rPr>
          <w:rFonts w:eastAsia="Times New Roman"/>
          <w:b/>
          <w:caps/>
          <w:sz w:val="28"/>
        </w:rPr>
        <w:t>7</w:t>
      </w:r>
      <w:r>
        <w:rPr>
          <w:rFonts w:eastAsia="Times New Roman"/>
          <w:b/>
          <w:caps/>
          <w:sz w:val="28"/>
        </w:rPr>
        <w:t xml:space="preserve">. </w:t>
      </w:r>
      <w:r>
        <w:rPr>
          <w:rFonts w:eastAsia="Times New Roman"/>
          <w:b/>
          <w:sz w:val="28"/>
        </w:rPr>
        <w:t>ЭКОНОМИЧЕСКАЯ ОСНОВА МЕСТНОГО САМОУПРАВЛЕНИЯ</w:t>
      </w:r>
    </w:p>
    <w:p w:rsidR="002F3F83" w:rsidRDefault="002F3F83" w:rsidP="0081350A">
      <w:pPr>
        <w:tabs>
          <w:tab w:val="left" w:pos="142"/>
        </w:tabs>
        <w:ind w:firstLine="851"/>
        <w:jc w:val="both"/>
        <w:rPr>
          <w:rFonts w:eastAsia="Times New Roman"/>
          <w:b/>
          <w:sz w:val="28"/>
        </w:rPr>
      </w:pPr>
    </w:p>
    <w:p w:rsidR="000730F8" w:rsidRPr="00117862" w:rsidRDefault="000730F8" w:rsidP="000730F8">
      <w:pPr>
        <w:suppressAutoHyphens w:val="0"/>
        <w:ind w:firstLine="851"/>
        <w:jc w:val="both"/>
        <w:rPr>
          <w:b/>
          <w:sz w:val="28"/>
          <w:szCs w:val="28"/>
        </w:rPr>
      </w:pPr>
      <w:r w:rsidRPr="00117862">
        <w:rPr>
          <w:b/>
          <w:sz w:val="28"/>
          <w:szCs w:val="28"/>
        </w:rPr>
        <w:t>Статья 6</w:t>
      </w:r>
      <w:r w:rsidR="008E3B10">
        <w:rPr>
          <w:b/>
          <w:sz w:val="28"/>
          <w:szCs w:val="28"/>
        </w:rPr>
        <w:t>1</w:t>
      </w:r>
      <w:r w:rsidRPr="00117862">
        <w:rPr>
          <w:b/>
          <w:sz w:val="28"/>
          <w:szCs w:val="28"/>
        </w:rPr>
        <w:t>. Муниципальное имущество</w:t>
      </w:r>
    </w:p>
    <w:p w:rsidR="000730F8" w:rsidRPr="00117862" w:rsidRDefault="000730F8" w:rsidP="000730F8">
      <w:pPr>
        <w:pStyle w:val="22"/>
        <w:suppressAutoHyphens w:val="0"/>
        <w:ind w:firstLine="851"/>
        <w:rPr>
          <w:szCs w:val="28"/>
        </w:rPr>
      </w:pPr>
      <w:r w:rsidRPr="00117862">
        <w:rPr>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bookmarkStart w:id="2" w:name="Par0"/>
      <w:bookmarkEnd w:id="2"/>
      <w:r w:rsidRPr="00117862">
        <w:rPr>
          <w:rFonts w:eastAsia="Times New Roman"/>
          <w:bCs/>
          <w:kern w:val="0"/>
          <w:sz w:val="28"/>
          <w:szCs w:val="28"/>
          <w:lang w:eastAsia="ru-RU"/>
        </w:rPr>
        <w:t>2. В собственности поселения может находиться: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1) </w:t>
      </w:r>
      <w:r w:rsidRPr="00117862">
        <w:rPr>
          <w:snapToGrid w:val="0"/>
          <w:color w:val="000000"/>
          <w:sz w:val="28"/>
          <w:szCs w:val="28"/>
        </w:rPr>
        <w:t xml:space="preserve">имущество, предназначенное для решения установленных </w:t>
      </w:r>
      <w:r w:rsidRPr="00117862">
        <w:rPr>
          <w:sz w:val="28"/>
          <w:szCs w:val="28"/>
        </w:rPr>
        <w:t xml:space="preserve">Федеральным законом от 06.10.2003 № 131-ФЗ «Об общих принципах организации местного самоуправления в Российской Федерации» </w:t>
      </w:r>
      <w:r w:rsidRPr="00117862">
        <w:rPr>
          <w:snapToGrid w:val="0"/>
          <w:color w:val="000000"/>
          <w:sz w:val="28"/>
          <w:szCs w:val="28"/>
        </w:rPr>
        <w:t>вопросов местного значения;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117862">
        <w:rPr>
          <w:sz w:val="28"/>
          <w:szCs w:val="28"/>
        </w:rPr>
        <w:t>Федерального закона от 06.10.2003 № 131-ФЗ «Об общих принципах организации местного самоуправления в Российской Федерации»</w:t>
      </w:r>
      <w:r w:rsidRPr="00117862">
        <w:rPr>
          <w:rFonts w:eastAsia="Times New Roman"/>
          <w:bCs/>
          <w:kern w:val="0"/>
          <w:sz w:val="28"/>
          <w:szCs w:val="28"/>
          <w:lang w:eastAsia="ru-RU"/>
        </w:rPr>
        <w:t>;</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3) имущество, предназначенное для обеспечения деятельности органов </w:t>
      </w:r>
      <w:r w:rsidRPr="00117862">
        <w:rPr>
          <w:rFonts w:eastAsia="Times New Roman"/>
          <w:bCs/>
          <w:kern w:val="0"/>
          <w:sz w:val="28"/>
          <w:szCs w:val="28"/>
          <w:lang w:eastAsia="ru-RU"/>
        </w:rPr>
        <w:lastRenderedPageBreak/>
        <w:t>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5) имущество, предназначенное для решения вопросов местного значения в соответствии с част</w:t>
      </w:r>
      <w:r w:rsidR="00F954BC" w:rsidRPr="00117862">
        <w:rPr>
          <w:rFonts w:eastAsia="Times New Roman"/>
          <w:bCs/>
          <w:kern w:val="0"/>
          <w:sz w:val="28"/>
          <w:szCs w:val="28"/>
          <w:lang w:eastAsia="ru-RU"/>
        </w:rPr>
        <w:t>ью</w:t>
      </w:r>
      <w:r w:rsidRPr="00117862">
        <w:rPr>
          <w:rFonts w:eastAsia="Times New Roman"/>
          <w:bCs/>
          <w:kern w:val="0"/>
          <w:sz w:val="28"/>
          <w:szCs w:val="28"/>
          <w:lang w:eastAsia="ru-RU"/>
        </w:rPr>
        <w:t xml:space="preserve"> 3 статьи 14 </w:t>
      </w:r>
      <w:r w:rsidRPr="00117862">
        <w:rPr>
          <w:sz w:val="28"/>
          <w:szCs w:val="28"/>
        </w:rPr>
        <w:t>Федерального закона от 06.10.2003 № 131-ФЗ «Об общих принципах организации местного самоуправления в Российской Федерации»</w:t>
      </w:r>
      <w:r w:rsidRPr="00117862">
        <w:rPr>
          <w:rFonts w:eastAsia="Times New Roman"/>
          <w:bCs/>
          <w:kern w:val="0"/>
          <w:sz w:val="28"/>
          <w:szCs w:val="28"/>
          <w:lang w:eastAsia="ru-RU"/>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r w:rsidR="00456524" w:rsidRPr="00117862">
        <w:rPr>
          <w:rFonts w:eastAsia="Times New Roman"/>
          <w:bCs/>
          <w:kern w:val="0"/>
          <w:sz w:val="28"/>
          <w:szCs w:val="28"/>
          <w:lang w:eastAsia="ru-RU"/>
        </w:rPr>
        <w:t xml:space="preserve">указанного </w:t>
      </w:r>
      <w:r w:rsidRPr="00117862">
        <w:rPr>
          <w:rFonts w:eastAsia="Times New Roman"/>
          <w:bCs/>
          <w:kern w:val="0"/>
          <w:sz w:val="28"/>
          <w:szCs w:val="28"/>
          <w:lang w:eastAsia="ru-RU"/>
        </w:rPr>
        <w:t>Федерального закона.</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2F3F83" w:rsidRDefault="002F3F83" w:rsidP="0081350A">
      <w:pPr>
        <w:pStyle w:val="ConsNormal"/>
        <w:tabs>
          <w:tab w:val="left" w:pos="142"/>
        </w:tabs>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6</w:t>
      </w:r>
      <w:r w:rsidR="008E3B10">
        <w:rPr>
          <w:rFonts w:ascii="Times New Roman" w:hAnsi="Times New Roman"/>
          <w:b/>
          <w:sz w:val="28"/>
        </w:rPr>
        <w:t>2</w:t>
      </w:r>
      <w:r>
        <w:rPr>
          <w:rFonts w:ascii="Times New Roman" w:hAnsi="Times New Roman"/>
          <w:b/>
          <w:sz w:val="28"/>
        </w:rPr>
        <w:t>.</w:t>
      </w:r>
      <w:r w:rsidR="000C114B">
        <w:rPr>
          <w:rFonts w:ascii="Times New Roman" w:hAnsi="Times New Roman"/>
          <w:b/>
          <w:sz w:val="28"/>
        </w:rPr>
        <w:t xml:space="preserve"> </w:t>
      </w:r>
      <w:r>
        <w:rPr>
          <w:rFonts w:ascii="Times New Roman" w:hAnsi="Times New Roman"/>
          <w:b/>
          <w:sz w:val="28"/>
        </w:rPr>
        <w:t>Владение, пользование и распоряжение муниципальным имуществом</w:t>
      </w:r>
    </w:p>
    <w:p w:rsidR="009917B8" w:rsidRDefault="009917B8" w:rsidP="0081350A">
      <w:pPr>
        <w:pStyle w:val="22"/>
        <w:numPr>
          <w:ilvl w:val="0"/>
          <w:numId w:val="21"/>
        </w:numPr>
        <w:tabs>
          <w:tab w:val="left" w:pos="-30"/>
        </w:tabs>
        <w:spacing w:before="0" w:after="0"/>
        <w:ind w:left="0" w:firstLine="851"/>
        <w:rPr>
          <w:rFonts w:eastAsia="Times New Roman"/>
        </w:rPr>
      </w:pPr>
      <w:r>
        <w:rPr>
          <w:rFonts w:eastAsia="Times New Roman"/>
        </w:rP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917B8" w:rsidRDefault="00554A3B" w:rsidP="00554A3B">
      <w:pPr>
        <w:pStyle w:val="22"/>
        <w:tabs>
          <w:tab w:val="left" w:pos="-30"/>
          <w:tab w:val="left" w:pos="0"/>
        </w:tabs>
        <w:spacing w:before="0" w:after="0"/>
        <w:ind w:firstLine="851"/>
        <w:rPr>
          <w:rFonts w:eastAsia="Times New Roman"/>
        </w:rPr>
      </w:pPr>
      <w:r w:rsidRPr="00554A3B">
        <w:rPr>
          <w:rFonts w:eastAsia="Times New Roman"/>
        </w:rPr>
        <w:t>2</w:t>
      </w:r>
      <w:r>
        <w:rPr>
          <w:rFonts w:eastAsia="Times New Roman"/>
        </w:rPr>
        <w:t xml:space="preserve">. </w:t>
      </w:r>
      <w:r w:rsidR="009917B8">
        <w:rPr>
          <w:rFonts w:eastAsia="Times New Roman"/>
        </w:rPr>
        <w:t>Порядок и условия приватизации муниципального имущества определяются решением Совета в соответствии с федеральными законами.</w:t>
      </w:r>
    </w:p>
    <w:p w:rsidR="00AA7724" w:rsidRDefault="00554A3B" w:rsidP="00554A3B">
      <w:pPr>
        <w:pStyle w:val="ConsNormal"/>
        <w:tabs>
          <w:tab w:val="left" w:pos="-30"/>
        </w:tabs>
        <w:ind w:firstLine="851"/>
        <w:jc w:val="both"/>
        <w:rPr>
          <w:rFonts w:ascii="Times New Roman" w:hAnsi="Times New Roman"/>
          <w:sz w:val="28"/>
        </w:rPr>
      </w:pPr>
      <w:r>
        <w:rPr>
          <w:rFonts w:ascii="Times New Roman" w:hAnsi="Times New Roman"/>
          <w:sz w:val="28"/>
        </w:rPr>
        <w:t xml:space="preserve">3. </w:t>
      </w:r>
      <w:r w:rsidR="009917B8" w:rsidRPr="00AA7724">
        <w:rPr>
          <w:rFonts w:ascii="Times New Roman" w:hAnsi="Times New Roman"/>
          <w:sz w:val="28"/>
        </w:rPr>
        <w:t>Доходы от использования и приватизации муниципального имущества поступают в местный бюджет поселения</w:t>
      </w:r>
    </w:p>
    <w:p w:rsidR="009917B8" w:rsidRPr="00AA7724" w:rsidRDefault="00554A3B" w:rsidP="00554A3B">
      <w:pPr>
        <w:pStyle w:val="ConsNormal"/>
        <w:tabs>
          <w:tab w:val="left" w:pos="-30"/>
        </w:tabs>
        <w:ind w:firstLine="851"/>
        <w:jc w:val="both"/>
        <w:rPr>
          <w:rFonts w:ascii="Times New Roman" w:hAnsi="Times New Roman"/>
          <w:sz w:val="28"/>
        </w:rPr>
      </w:pPr>
      <w:r>
        <w:rPr>
          <w:rFonts w:ascii="Times New Roman" w:hAnsi="Times New Roman"/>
          <w:sz w:val="28"/>
        </w:rPr>
        <w:t xml:space="preserve">4. </w:t>
      </w:r>
      <w:r w:rsidR="009917B8" w:rsidRPr="00AA7724">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056CB0" w:rsidRDefault="00056CB0" w:rsidP="0081350A">
      <w:pPr>
        <w:pStyle w:val="8"/>
        <w:keepNext w:val="0"/>
        <w:ind w:firstLine="851"/>
        <w:jc w:val="both"/>
      </w:pPr>
    </w:p>
    <w:p w:rsidR="009917B8" w:rsidRPr="00056CB0" w:rsidRDefault="009917B8" w:rsidP="0081350A">
      <w:pPr>
        <w:pStyle w:val="8"/>
        <w:keepNext w:val="0"/>
        <w:ind w:firstLine="851"/>
        <w:jc w:val="both"/>
        <w:rPr>
          <w:b/>
        </w:rPr>
      </w:pPr>
      <w:r w:rsidRPr="00056CB0">
        <w:rPr>
          <w:b/>
        </w:rPr>
        <w:t>Статья 6</w:t>
      </w:r>
      <w:r w:rsidR="008E3B10">
        <w:rPr>
          <w:b/>
        </w:rPr>
        <w:t>3</w:t>
      </w:r>
      <w:r w:rsidRPr="00056CB0">
        <w:rPr>
          <w:b/>
        </w:rPr>
        <w:t xml:space="preserve">. Муниципальные предприятия и учреждения </w:t>
      </w:r>
    </w:p>
    <w:p w:rsidR="009917B8" w:rsidRPr="00056CB0" w:rsidRDefault="009917B8" w:rsidP="0081350A">
      <w:pPr>
        <w:pStyle w:val="8"/>
        <w:keepNext w:val="0"/>
        <w:ind w:firstLine="851"/>
        <w:jc w:val="both"/>
      </w:pPr>
      <w:r w:rsidRPr="00056CB0">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917B8" w:rsidRPr="00056CB0" w:rsidRDefault="009917B8" w:rsidP="0081350A">
      <w:pPr>
        <w:pStyle w:val="8"/>
        <w:keepNext w:val="0"/>
        <w:ind w:firstLine="851"/>
        <w:jc w:val="both"/>
      </w:pPr>
      <w:r w:rsidRPr="00056CB0">
        <w:t xml:space="preserve">Функции и полномочия учредителя в отношении муниципальных </w:t>
      </w:r>
      <w:r w:rsidRPr="00056CB0">
        <w:lastRenderedPageBreak/>
        <w:t>предприятий и учреждений осуществляет администрация.</w:t>
      </w:r>
    </w:p>
    <w:p w:rsidR="009917B8" w:rsidRPr="00056CB0" w:rsidRDefault="009917B8" w:rsidP="0081350A">
      <w:pPr>
        <w:pStyle w:val="8"/>
        <w:keepNext w:val="0"/>
        <w:ind w:firstLine="851"/>
        <w:jc w:val="both"/>
      </w:pPr>
      <w:r w:rsidRPr="00056CB0">
        <w:t>2. Администрация определяет цели, условия и порядок деятельности муниципальных предприятий и учреждений, утверждает их уставы.</w:t>
      </w:r>
    </w:p>
    <w:p w:rsidR="009917B8" w:rsidRPr="00056CB0" w:rsidRDefault="009917B8" w:rsidP="0081350A">
      <w:pPr>
        <w:pStyle w:val="8"/>
        <w:keepNext w:val="0"/>
        <w:ind w:firstLine="851"/>
        <w:jc w:val="both"/>
      </w:pPr>
      <w:r w:rsidRPr="00056CB0">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9917B8" w:rsidRPr="00056CB0" w:rsidRDefault="009917B8" w:rsidP="0081350A">
      <w:pPr>
        <w:pStyle w:val="8"/>
        <w:keepNext w:val="0"/>
        <w:ind w:firstLine="851"/>
        <w:jc w:val="both"/>
      </w:pPr>
      <w:r w:rsidRPr="00056CB0">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9917B8" w:rsidRPr="00056CB0" w:rsidRDefault="009917B8" w:rsidP="0081350A">
      <w:pPr>
        <w:pStyle w:val="8"/>
        <w:keepNext w:val="0"/>
        <w:ind w:firstLine="851"/>
        <w:jc w:val="both"/>
      </w:pPr>
      <w:r w:rsidRPr="00056CB0">
        <w:t>4. 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493892" w:rsidRPr="008D109C" w:rsidRDefault="00493892" w:rsidP="00493892">
      <w:pPr>
        <w:suppressAutoHyphens w:val="0"/>
        <w:autoSpaceDE w:val="0"/>
        <w:autoSpaceDN w:val="0"/>
        <w:adjustRightInd w:val="0"/>
        <w:ind w:firstLine="851"/>
        <w:jc w:val="both"/>
        <w:rPr>
          <w:rFonts w:eastAsia="Times New Roman"/>
          <w:kern w:val="0"/>
          <w:sz w:val="28"/>
          <w:szCs w:val="28"/>
          <w:lang w:eastAsia="ru-RU"/>
        </w:rPr>
      </w:pPr>
      <w:r w:rsidRPr="008D109C">
        <w:rPr>
          <w:rFonts w:eastAsia="Times New Roman"/>
          <w:kern w:val="0"/>
          <w:sz w:val="28"/>
          <w:szCs w:val="28"/>
          <w:lang w:eastAsia="ru-RU"/>
        </w:rPr>
        <w:t>5. 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w:t>
      </w:r>
      <w:r w:rsidR="004C1AFB" w:rsidRPr="008D109C">
        <w:rPr>
          <w:rFonts w:eastAsia="Times New Roman"/>
          <w:kern w:val="0"/>
          <w:sz w:val="28"/>
          <w:szCs w:val="28"/>
          <w:lang w:eastAsia="ru-RU"/>
        </w:rPr>
        <w:t>е</w:t>
      </w:r>
      <w:r w:rsidRPr="008D109C">
        <w:rPr>
          <w:rFonts w:eastAsia="Times New Roman"/>
          <w:kern w:val="0"/>
          <w:sz w:val="28"/>
          <w:szCs w:val="28"/>
          <w:lang w:eastAsia="ru-RU"/>
        </w:rPr>
        <w:t xml:space="preserve"> и утверждаемы</w:t>
      </w:r>
      <w:r w:rsidR="004C1AFB" w:rsidRPr="008D109C">
        <w:rPr>
          <w:rFonts w:eastAsia="Times New Roman"/>
          <w:kern w:val="0"/>
          <w:sz w:val="28"/>
          <w:szCs w:val="28"/>
          <w:lang w:eastAsia="ru-RU"/>
        </w:rPr>
        <w:t>е</w:t>
      </w:r>
      <w:r w:rsidRPr="008D109C">
        <w:rPr>
          <w:rFonts w:eastAsia="Times New Roman"/>
          <w:kern w:val="0"/>
          <w:sz w:val="28"/>
          <w:szCs w:val="28"/>
          <w:lang w:eastAsia="ru-RU"/>
        </w:rPr>
        <w:t xml:space="preserve">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r w:rsidR="00F744EF">
        <w:rPr>
          <w:rFonts w:eastAsia="Times New Roman"/>
          <w:kern w:val="0"/>
          <w:sz w:val="28"/>
          <w:szCs w:val="28"/>
          <w:lang w:eastAsia="ru-RU"/>
        </w:rPr>
        <w:t>.</w:t>
      </w:r>
    </w:p>
    <w:p w:rsidR="00493892" w:rsidRPr="008D109C" w:rsidRDefault="00493892" w:rsidP="00493892">
      <w:pPr>
        <w:suppressAutoHyphens w:val="0"/>
        <w:autoSpaceDE w:val="0"/>
        <w:autoSpaceDN w:val="0"/>
        <w:adjustRightInd w:val="0"/>
        <w:ind w:firstLine="851"/>
        <w:jc w:val="both"/>
        <w:rPr>
          <w:rFonts w:eastAsia="Times New Roman"/>
          <w:bCs/>
          <w:kern w:val="0"/>
          <w:sz w:val="28"/>
          <w:szCs w:val="28"/>
          <w:lang w:eastAsia="ru-RU"/>
        </w:rPr>
      </w:pPr>
      <w:r w:rsidRPr="008D109C">
        <w:rPr>
          <w:rFonts w:eastAsia="Times New Roman"/>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9917B8" w:rsidRPr="001F386D" w:rsidRDefault="00C668C9" w:rsidP="0081350A">
      <w:pPr>
        <w:pStyle w:val="8"/>
        <w:keepNext w:val="0"/>
        <w:ind w:firstLine="851"/>
        <w:jc w:val="both"/>
      </w:pPr>
      <w:r w:rsidRPr="001F386D">
        <w:t>6</w:t>
      </w:r>
      <w:r w:rsidR="009917B8" w:rsidRPr="001F386D">
        <w:t>.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9917B8" w:rsidRPr="006F12AE" w:rsidRDefault="00C668C9" w:rsidP="0081350A">
      <w:pPr>
        <w:pStyle w:val="8"/>
        <w:keepNext w:val="0"/>
        <w:ind w:firstLine="851"/>
        <w:jc w:val="both"/>
        <w:rPr>
          <w:strike/>
        </w:rPr>
      </w:pPr>
      <w:r w:rsidRPr="001F386D">
        <w:t>7</w:t>
      </w:r>
      <w:r w:rsidR="009917B8" w:rsidRPr="001F386D">
        <w:t>.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w:t>
      </w:r>
      <w:r w:rsidR="009917B8" w:rsidRPr="00056CB0">
        <w:t xml:space="preserve"> в этих запросах объемах и сроки</w:t>
      </w:r>
      <w:r w:rsidR="006F12AE">
        <w:t xml:space="preserve">. </w:t>
      </w:r>
    </w:p>
    <w:p w:rsidR="006F12AE" w:rsidRPr="008D109C" w:rsidRDefault="006F12AE" w:rsidP="006F12AE">
      <w:pPr>
        <w:widowControl/>
        <w:suppressAutoHyphens w:val="0"/>
        <w:autoSpaceDE w:val="0"/>
        <w:autoSpaceDN w:val="0"/>
        <w:adjustRightInd w:val="0"/>
        <w:ind w:firstLine="851"/>
        <w:jc w:val="both"/>
        <w:rPr>
          <w:sz w:val="28"/>
          <w:szCs w:val="28"/>
        </w:rPr>
      </w:pPr>
      <w:r w:rsidRPr="008D109C">
        <w:rPr>
          <w:rFonts w:eastAsia="Times New Roman"/>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9917B8" w:rsidRPr="00056CB0" w:rsidRDefault="009917B8" w:rsidP="0081350A">
      <w:pPr>
        <w:pStyle w:val="8"/>
        <w:keepNext w:val="0"/>
        <w:ind w:firstLine="851"/>
        <w:jc w:val="both"/>
      </w:pPr>
      <w:r w:rsidRPr="00056CB0">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9917B8" w:rsidRDefault="009917B8" w:rsidP="0081350A">
      <w:pPr>
        <w:pStyle w:val="2"/>
        <w:keepNext w:val="0"/>
        <w:numPr>
          <w:ilvl w:val="0"/>
          <w:numId w:val="1"/>
        </w:numPr>
        <w:tabs>
          <w:tab w:val="left" w:pos="851"/>
        </w:tabs>
        <w:spacing w:before="0" w:after="0"/>
        <w:ind w:left="0" w:firstLine="851"/>
      </w:pPr>
    </w:p>
    <w:p w:rsidR="00BC3247" w:rsidRPr="00117862" w:rsidRDefault="00BC3247" w:rsidP="00545961">
      <w:pPr>
        <w:suppressAutoHyphens w:val="0"/>
        <w:autoSpaceDE w:val="0"/>
        <w:autoSpaceDN w:val="0"/>
        <w:adjustRightInd w:val="0"/>
        <w:ind w:firstLine="851"/>
        <w:jc w:val="both"/>
        <w:outlineLvl w:val="0"/>
        <w:rPr>
          <w:rFonts w:eastAsia="Times New Roman"/>
          <w:b/>
          <w:kern w:val="0"/>
          <w:sz w:val="28"/>
          <w:szCs w:val="28"/>
          <w:lang w:eastAsia="ru-RU"/>
        </w:rPr>
      </w:pPr>
      <w:r w:rsidRPr="00117862">
        <w:rPr>
          <w:rFonts w:eastAsia="Times New Roman"/>
          <w:b/>
          <w:kern w:val="0"/>
          <w:sz w:val="28"/>
          <w:szCs w:val="28"/>
          <w:lang w:eastAsia="ru-RU"/>
        </w:rPr>
        <w:t xml:space="preserve">Статья </w:t>
      </w:r>
      <w:r w:rsidR="008E3B10">
        <w:rPr>
          <w:rFonts w:eastAsia="Times New Roman"/>
          <w:b/>
          <w:kern w:val="0"/>
          <w:sz w:val="28"/>
          <w:szCs w:val="28"/>
          <w:lang w:eastAsia="ru-RU"/>
        </w:rPr>
        <w:t>64</w:t>
      </w:r>
      <w:r w:rsidRPr="00117862">
        <w:rPr>
          <w:rFonts w:eastAsia="Times New Roman"/>
          <w:b/>
          <w:kern w:val="0"/>
          <w:sz w:val="28"/>
          <w:szCs w:val="28"/>
          <w:lang w:eastAsia="ru-RU"/>
        </w:rPr>
        <w:t>. Бюджет поселения</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1. Поселение имеет собственный бюджет (местный бюджет).</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lastRenderedPageBreak/>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3. Бюджетные полномочия поселения устанавливаются Бюджетным кодексом Российской Федерации.</w:t>
      </w:r>
    </w:p>
    <w:p w:rsidR="00BC3247" w:rsidRPr="00117862" w:rsidRDefault="00E01438"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4</w:t>
      </w:r>
      <w:r w:rsidR="00BC3247" w:rsidRPr="00117862">
        <w:rPr>
          <w:rFonts w:eastAsia="Times New Roman"/>
          <w:kern w:val="0"/>
          <w:sz w:val="28"/>
          <w:szCs w:val="28"/>
          <w:lang w:eastAsia="ru-RU"/>
        </w:rPr>
        <w:t>. 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BC3247" w:rsidRPr="00117862" w:rsidRDefault="00E01438"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5</w:t>
      </w:r>
      <w:r w:rsidR="00BC3247" w:rsidRPr="00117862">
        <w:rPr>
          <w:rFonts w:eastAsia="Times New Roman"/>
          <w:kern w:val="0"/>
          <w:sz w:val="28"/>
          <w:szCs w:val="28"/>
          <w:lang w:eastAsia="ru-RU"/>
        </w:rPr>
        <w:t xml:space="preserve">.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w:t>
      </w:r>
      <w:r w:rsidR="007B2713" w:rsidRPr="001F386D">
        <w:rPr>
          <w:rFonts w:eastAsia="Calibri"/>
          <w:kern w:val="0"/>
          <w:sz w:val="28"/>
          <w:szCs w:val="28"/>
          <w:lang w:eastAsia="ru-RU"/>
        </w:rPr>
        <w:t>расходов на оплату их труда</w:t>
      </w:r>
      <w:r w:rsidR="000C114B">
        <w:rPr>
          <w:rFonts w:eastAsia="Calibri"/>
          <w:kern w:val="0"/>
          <w:sz w:val="28"/>
          <w:szCs w:val="28"/>
          <w:lang w:eastAsia="ru-RU"/>
        </w:rPr>
        <w:t xml:space="preserve"> </w:t>
      </w:r>
      <w:r w:rsidR="00BC3247" w:rsidRPr="007B2713">
        <w:rPr>
          <w:rFonts w:eastAsia="Times New Roman"/>
          <w:kern w:val="0"/>
          <w:sz w:val="28"/>
          <w:szCs w:val="28"/>
          <w:lang w:eastAsia="ru-RU"/>
        </w:rPr>
        <w:t>подлежат</w:t>
      </w:r>
      <w:r w:rsidR="00BC3247" w:rsidRPr="00117862">
        <w:rPr>
          <w:rFonts w:eastAsia="Times New Roman"/>
          <w:kern w:val="0"/>
          <w:sz w:val="28"/>
          <w:szCs w:val="28"/>
          <w:lang w:eastAsia="ru-RU"/>
        </w:rPr>
        <w:t xml:space="preserve"> официальному опубликованию.</w:t>
      </w:r>
    </w:p>
    <w:p w:rsidR="00BC3247" w:rsidRPr="00516828"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917B8" w:rsidRPr="008D6103" w:rsidRDefault="009917B8" w:rsidP="0081350A">
      <w:pPr>
        <w:ind w:firstLine="851"/>
        <w:jc w:val="both"/>
        <w:rPr>
          <w:rFonts w:eastAsia="Times New Roman"/>
          <w:sz w:val="28"/>
        </w:rPr>
      </w:pPr>
    </w:p>
    <w:p w:rsidR="00210BFA" w:rsidRPr="00117862" w:rsidRDefault="00210BFA" w:rsidP="00210BFA">
      <w:pPr>
        <w:suppressAutoHyphens w:val="0"/>
        <w:ind w:firstLine="851"/>
        <w:jc w:val="both"/>
        <w:rPr>
          <w:b/>
          <w:sz w:val="28"/>
          <w:szCs w:val="28"/>
        </w:rPr>
      </w:pPr>
      <w:r w:rsidRPr="00117862">
        <w:rPr>
          <w:b/>
          <w:sz w:val="28"/>
          <w:szCs w:val="28"/>
        </w:rPr>
        <w:t xml:space="preserve">Статья </w:t>
      </w:r>
      <w:r w:rsidR="008E3B10">
        <w:rPr>
          <w:b/>
          <w:sz w:val="28"/>
          <w:szCs w:val="28"/>
        </w:rPr>
        <w:t>65</w:t>
      </w:r>
      <w:r w:rsidRPr="00117862">
        <w:rPr>
          <w:b/>
          <w:sz w:val="28"/>
          <w:szCs w:val="28"/>
        </w:rPr>
        <w:t>. Расходы местного бюджета</w:t>
      </w:r>
    </w:p>
    <w:p w:rsidR="00210BFA" w:rsidRPr="00117862"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210BFA" w:rsidRPr="00117862"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9917B8" w:rsidRPr="00117862" w:rsidRDefault="009917B8" w:rsidP="0081350A">
      <w:pPr>
        <w:tabs>
          <w:tab w:val="left" w:pos="0"/>
        </w:tabs>
        <w:ind w:firstLine="851"/>
        <w:jc w:val="both"/>
        <w:rPr>
          <w:rFonts w:eastAsia="Times New Roman"/>
          <w:sz w:val="28"/>
        </w:rPr>
      </w:pPr>
    </w:p>
    <w:p w:rsidR="002809B8" w:rsidRPr="00117862" w:rsidRDefault="002809B8" w:rsidP="002809B8">
      <w:pPr>
        <w:suppressAutoHyphens w:val="0"/>
        <w:ind w:firstLine="851"/>
        <w:jc w:val="both"/>
        <w:rPr>
          <w:b/>
          <w:sz w:val="28"/>
          <w:szCs w:val="28"/>
        </w:rPr>
      </w:pPr>
      <w:r w:rsidRPr="00117862">
        <w:rPr>
          <w:b/>
          <w:sz w:val="28"/>
          <w:szCs w:val="28"/>
        </w:rPr>
        <w:t xml:space="preserve">Статья </w:t>
      </w:r>
      <w:r w:rsidR="008E3B10">
        <w:rPr>
          <w:b/>
          <w:sz w:val="28"/>
          <w:szCs w:val="28"/>
        </w:rPr>
        <w:t>66</w:t>
      </w:r>
      <w:r w:rsidRPr="00117862">
        <w:rPr>
          <w:b/>
          <w:sz w:val="28"/>
          <w:szCs w:val="28"/>
        </w:rPr>
        <w:t>. Доходы местного бюджета</w:t>
      </w:r>
    </w:p>
    <w:p w:rsidR="002809B8" w:rsidRPr="00516828" w:rsidRDefault="002809B8" w:rsidP="002809B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917B8" w:rsidRDefault="009917B8" w:rsidP="0081350A">
      <w:pPr>
        <w:pStyle w:val="ConsNormal"/>
        <w:ind w:firstLine="870"/>
        <w:jc w:val="both"/>
        <w:rPr>
          <w:rFonts w:ascii="Times New Roman" w:hAnsi="Times New Roman"/>
          <w:b/>
          <w:sz w:val="22"/>
          <w:szCs w:val="22"/>
        </w:rPr>
      </w:pPr>
    </w:p>
    <w:p w:rsidR="00E53A1D" w:rsidRPr="008D109C" w:rsidRDefault="00E53A1D" w:rsidP="00E53A1D">
      <w:pPr>
        <w:widowControl/>
        <w:suppressAutoHyphens w:val="0"/>
        <w:autoSpaceDE w:val="0"/>
        <w:autoSpaceDN w:val="0"/>
        <w:adjustRightInd w:val="0"/>
        <w:ind w:firstLine="851"/>
        <w:jc w:val="both"/>
        <w:outlineLvl w:val="0"/>
        <w:rPr>
          <w:rFonts w:eastAsiaTheme="minorHAnsi"/>
          <w:b/>
          <w:kern w:val="0"/>
          <w:sz w:val="28"/>
          <w:szCs w:val="28"/>
        </w:rPr>
      </w:pPr>
      <w:r w:rsidRPr="008D109C">
        <w:rPr>
          <w:b/>
          <w:sz w:val="28"/>
          <w:szCs w:val="28"/>
        </w:rPr>
        <w:t xml:space="preserve">Статья </w:t>
      </w:r>
      <w:r w:rsidR="008E3B10">
        <w:rPr>
          <w:b/>
          <w:sz w:val="28"/>
          <w:szCs w:val="28"/>
        </w:rPr>
        <w:t>67</w:t>
      </w:r>
      <w:r w:rsidRPr="008D109C">
        <w:rPr>
          <w:b/>
          <w:sz w:val="28"/>
          <w:szCs w:val="28"/>
        </w:rPr>
        <w:t xml:space="preserve">. </w:t>
      </w:r>
      <w:r w:rsidRPr="008D109C">
        <w:rPr>
          <w:rFonts w:eastAsiaTheme="minorHAnsi"/>
          <w:b/>
          <w:kern w:val="0"/>
          <w:sz w:val="28"/>
          <w:szCs w:val="28"/>
        </w:rPr>
        <w:t>Закупки для обеспечения муниципальных нужд</w:t>
      </w:r>
    </w:p>
    <w:p w:rsidR="00E53A1D" w:rsidRPr="008D109C" w:rsidRDefault="00E53A1D" w:rsidP="00E53A1D">
      <w:pPr>
        <w:widowControl/>
        <w:suppressAutoHyphens w:val="0"/>
        <w:autoSpaceDE w:val="0"/>
        <w:autoSpaceDN w:val="0"/>
        <w:adjustRightInd w:val="0"/>
        <w:ind w:firstLine="851"/>
        <w:jc w:val="both"/>
        <w:rPr>
          <w:rFonts w:eastAsiaTheme="minorHAnsi"/>
          <w:kern w:val="0"/>
          <w:sz w:val="28"/>
          <w:szCs w:val="28"/>
        </w:rPr>
      </w:pPr>
      <w:r w:rsidRPr="008D109C">
        <w:rPr>
          <w:rFonts w:eastAsiaTheme="minorHAnsi"/>
          <w:kern w:val="0"/>
          <w:sz w:val="28"/>
          <w:szCs w:val="28"/>
        </w:rPr>
        <w:t xml:space="preserve">1. Закупки товаров, работ, услуг для обеспечения муниципальных нужд осуществляются в соответствии с законодательством Российской Федерации о </w:t>
      </w:r>
      <w:r w:rsidRPr="008D109C">
        <w:rPr>
          <w:rFonts w:eastAsiaTheme="minorHAnsi"/>
          <w:kern w:val="0"/>
          <w:sz w:val="28"/>
          <w:szCs w:val="28"/>
        </w:rPr>
        <w:lastRenderedPageBreak/>
        <w:t>контрактной системе в сфере закупок товаров, работ, услуг для обеспечения государственных и муниципальных нужд.</w:t>
      </w:r>
    </w:p>
    <w:p w:rsidR="00E53A1D" w:rsidRPr="00D65DFF" w:rsidRDefault="00E53A1D" w:rsidP="00E53A1D">
      <w:pPr>
        <w:widowControl/>
        <w:suppressAutoHyphens w:val="0"/>
        <w:autoSpaceDE w:val="0"/>
        <w:autoSpaceDN w:val="0"/>
        <w:adjustRightInd w:val="0"/>
        <w:ind w:firstLine="851"/>
        <w:jc w:val="both"/>
        <w:rPr>
          <w:rFonts w:eastAsiaTheme="minorHAnsi"/>
          <w:kern w:val="0"/>
          <w:sz w:val="28"/>
          <w:szCs w:val="28"/>
        </w:rPr>
      </w:pPr>
      <w:r w:rsidRPr="008D109C">
        <w:rPr>
          <w:rFonts w:eastAsiaTheme="minorHAnsi"/>
          <w:kern w:val="0"/>
          <w:sz w:val="28"/>
          <w:szCs w:val="28"/>
        </w:rPr>
        <w:t>2. Закупки товаров, работ, услуг для обеспечения муниципальных нужд осуществляются за счет средств местного бюджета.</w:t>
      </w:r>
    </w:p>
    <w:p w:rsidR="00E53A1D" w:rsidRPr="007B1D68" w:rsidRDefault="00E53A1D" w:rsidP="0081350A">
      <w:pPr>
        <w:pStyle w:val="ConsNormal"/>
        <w:ind w:firstLine="870"/>
        <w:jc w:val="both"/>
        <w:rPr>
          <w:rFonts w:ascii="Times New Roman" w:hAnsi="Times New Roman"/>
          <w:b/>
          <w:sz w:val="22"/>
          <w:szCs w:val="22"/>
        </w:rPr>
      </w:pPr>
    </w:p>
    <w:p w:rsidR="009917B8" w:rsidRDefault="009917B8" w:rsidP="0081350A">
      <w:pPr>
        <w:pStyle w:val="ConsNormal"/>
        <w:ind w:firstLine="851"/>
        <w:jc w:val="both"/>
        <w:rPr>
          <w:rFonts w:ascii="Times New Roman" w:hAnsi="Times New Roman"/>
          <w:b/>
          <w:sz w:val="28"/>
          <w:shd w:val="clear" w:color="auto" w:fill="FFFF00"/>
        </w:rPr>
      </w:pPr>
      <w:r>
        <w:rPr>
          <w:rFonts w:ascii="Times New Roman" w:hAnsi="Times New Roman"/>
          <w:b/>
          <w:sz w:val="28"/>
        </w:rPr>
        <w:t xml:space="preserve">Статья </w:t>
      </w:r>
      <w:r w:rsidR="008E3B10">
        <w:rPr>
          <w:rFonts w:ascii="Times New Roman" w:hAnsi="Times New Roman"/>
          <w:b/>
          <w:sz w:val="28"/>
        </w:rPr>
        <w:t>68</w:t>
      </w:r>
      <w:r>
        <w:rPr>
          <w:rFonts w:ascii="Times New Roman" w:hAnsi="Times New Roman"/>
          <w:b/>
          <w:sz w:val="28"/>
        </w:rPr>
        <w:t>. Составление проекта местного бюджета</w:t>
      </w:r>
      <w:r w:rsidRPr="00EF13F5">
        <w:rPr>
          <w:rStyle w:val="80"/>
          <w:b/>
        </w:rPr>
        <w:t>, рассмотрение проекта местного бюджета и утверждение местного бюджета</w:t>
      </w:r>
    </w:p>
    <w:p w:rsidR="007B1D68" w:rsidRDefault="009917B8" w:rsidP="007B1D68">
      <w:pPr>
        <w:pStyle w:val="ConsNormal"/>
        <w:suppressAutoHyphens w:val="0"/>
        <w:ind w:firstLine="851"/>
        <w:jc w:val="both"/>
        <w:rPr>
          <w:rFonts w:ascii="Times New Roman" w:hAnsi="Times New Roman"/>
          <w:sz w:val="28"/>
          <w:szCs w:val="28"/>
        </w:rPr>
      </w:pPr>
      <w:r>
        <w:rPr>
          <w:rFonts w:ascii="Times New Roman" w:hAnsi="Times New Roman"/>
          <w:sz w:val="28"/>
        </w:rPr>
        <w:t xml:space="preserve">1. </w:t>
      </w:r>
      <w:r w:rsidRPr="008D6103">
        <w:rPr>
          <w:rFonts w:ascii="Times New Roman" w:hAnsi="Times New Roman"/>
          <w:bCs/>
          <w:sz w:val="28"/>
          <w:szCs w:val="28"/>
        </w:rPr>
        <w:t xml:space="preserve">Составление проекта местного бюджета осуществляется </w:t>
      </w:r>
      <w:r w:rsidR="007B1D68" w:rsidRPr="007D07F2">
        <w:rPr>
          <w:rFonts w:ascii="Times New Roman" w:hAnsi="Times New Roman"/>
          <w:sz w:val="28"/>
          <w:szCs w:val="28"/>
        </w:rPr>
        <w:t xml:space="preserve">на основе прогноза социально-экономического развития поселения  в целях финансового обеспечения расходных обязательств. </w:t>
      </w:r>
    </w:p>
    <w:p w:rsidR="009917B8" w:rsidRDefault="009917B8" w:rsidP="0081350A">
      <w:pPr>
        <w:pStyle w:val="ConsNormal"/>
        <w:ind w:firstLine="851"/>
        <w:jc w:val="both"/>
        <w:rPr>
          <w:rFonts w:ascii="Times New Roman" w:hAnsi="Times New Roman"/>
          <w:sz w:val="28"/>
        </w:rPr>
      </w:pPr>
      <w:r w:rsidRPr="008D6103">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sidR="000C114B">
        <w:rPr>
          <w:rFonts w:ascii="Times New Roman" w:hAnsi="Times New Roman"/>
          <w:bCs/>
          <w:sz w:val="28"/>
          <w:szCs w:val="28"/>
        </w:rPr>
        <w:t xml:space="preserve"> </w:t>
      </w:r>
      <w:r>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Изменение прогноза социально-экономического развития поселения в ходе составления </w:t>
      </w:r>
      <w:r w:rsidR="00C403F6" w:rsidRPr="00117862">
        <w:rPr>
          <w:rFonts w:ascii="Times New Roman" w:hAnsi="Times New Roman"/>
          <w:sz w:val="28"/>
        </w:rPr>
        <w:t>или</w:t>
      </w:r>
      <w:r w:rsidR="000C114B">
        <w:rPr>
          <w:rFonts w:ascii="Times New Roman" w:hAnsi="Times New Roman"/>
          <w:sz w:val="28"/>
        </w:rPr>
        <w:t xml:space="preserve"> </w:t>
      </w:r>
      <w:r>
        <w:rPr>
          <w:rFonts w:ascii="Times New Roman" w:hAnsi="Times New Roman"/>
          <w:sz w:val="28"/>
        </w:rPr>
        <w:t>рассмотрения проекта местного бюджета влечет за собой изменение основных характеристик проекта местного бюджета.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 Составление проекта</w:t>
      </w:r>
      <w:r w:rsidR="000C114B">
        <w:rPr>
          <w:rFonts w:ascii="Times New Roman" w:hAnsi="Times New Roman"/>
          <w:sz w:val="28"/>
        </w:rPr>
        <w:t xml:space="preserve"> </w:t>
      </w:r>
      <w:r>
        <w:rPr>
          <w:rFonts w:ascii="Times New Roman" w:hAnsi="Times New Roman"/>
          <w:sz w:val="28"/>
        </w:rPr>
        <w:t>местного бюджета основывается</w:t>
      </w:r>
      <w:r w:rsidR="000C114B">
        <w:rPr>
          <w:rFonts w:ascii="Times New Roman" w:hAnsi="Times New Roman"/>
          <w:sz w:val="28"/>
        </w:rPr>
        <w:t xml:space="preserve"> </w:t>
      </w:r>
      <w:r>
        <w:rPr>
          <w:rFonts w:ascii="Times New Roman" w:hAnsi="Times New Roman"/>
          <w:sz w:val="28"/>
        </w:rPr>
        <w:t>на:</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основных направлениях бюджетной политики и основных направлениях налоговой политики;</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основных направлениях таможенно-тарифной политики Российской Федерации;</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прогнозе социально-экономического развития;</w:t>
      </w:r>
    </w:p>
    <w:p w:rsidR="00442744" w:rsidRPr="00442744" w:rsidRDefault="00565289" w:rsidP="00442744">
      <w:pPr>
        <w:suppressAutoHyphens w:val="0"/>
        <w:autoSpaceDE w:val="0"/>
        <w:autoSpaceDN w:val="0"/>
        <w:adjustRightInd w:val="0"/>
        <w:ind w:firstLine="851"/>
        <w:jc w:val="both"/>
        <w:rPr>
          <w:rFonts w:eastAsia="Calibri"/>
          <w:kern w:val="0"/>
          <w:sz w:val="28"/>
          <w:szCs w:val="28"/>
        </w:rPr>
      </w:pPr>
      <w:r w:rsidRPr="00117862">
        <w:rPr>
          <w:rFonts w:eastAsiaTheme="minorHAnsi"/>
          <w:kern w:val="0"/>
          <w:sz w:val="28"/>
          <w:szCs w:val="28"/>
        </w:rPr>
        <w:t>бюджетном прогнозе (проекте бюджетного прогноза, проекте изменений бюджетного п</w:t>
      </w:r>
      <w:r w:rsidR="00442744">
        <w:rPr>
          <w:rFonts w:eastAsiaTheme="minorHAnsi"/>
          <w:kern w:val="0"/>
          <w:sz w:val="28"/>
          <w:szCs w:val="28"/>
        </w:rPr>
        <w:t xml:space="preserve">рогноза) на долгосрочный период, </w:t>
      </w:r>
      <w:r w:rsidR="00442744" w:rsidRPr="00442744">
        <w:rPr>
          <w:rFonts w:eastAsia="Calibri"/>
          <w:kern w:val="0"/>
          <w:sz w:val="28"/>
          <w:szCs w:val="28"/>
          <w:lang w:eastAsia="ru-RU"/>
        </w:rPr>
        <w:t>если Совет принял решение о его формировании в соответствии с требованиями Бюджетного кодекса Российской Федерации</w:t>
      </w:r>
      <w:r w:rsidR="00442744" w:rsidRPr="00442744">
        <w:rPr>
          <w:rFonts w:eastAsia="Calibri"/>
          <w:kern w:val="0"/>
          <w:sz w:val="28"/>
          <w:szCs w:val="28"/>
        </w:rPr>
        <w:t>;</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муниципальных программах (проектах муниципальных программ, проектах изменений указанных программ).</w:t>
      </w:r>
    </w:p>
    <w:p w:rsidR="009917B8" w:rsidRPr="00AB378E" w:rsidRDefault="00FA2E38" w:rsidP="0081350A">
      <w:pPr>
        <w:pStyle w:val="WW-2"/>
        <w:tabs>
          <w:tab w:val="left" w:pos="142"/>
        </w:tabs>
        <w:rPr>
          <w:bCs/>
        </w:rPr>
      </w:pPr>
      <w:r w:rsidRPr="006C61C3">
        <w:rPr>
          <w:bCs/>
        </w:rPr>
        <w:t>3</w:t>
      </w:r>
      <w:r w:rsidR="009917B8" w:rsidRPr="006C61C3">
        <w:rPr>
          <w:bCs/>
        </w:rPr>
        <w:t>.</w:t>
      </w:r>
      <w:r w:rsidR="009917B8" w:rsidRPr="00AB378E">
        <w:rPr>
          <w:bCs/>
        </w:rPr>
        <w:t xml:space="preserve"> Порядок составления проекта местного бюджета устанавлива</w:t>
      </w:r>
      <w:r w:rsidR="00F81CDD" w:rsidRPr="0035448E">
        <w:rPr>
          <w:szCs w:val="28"/>
        </w:rPr>
        <w:t>е</w:t>
      </w:r>
      <w:r w:rsidR="009917B8" w:rsidRPr="00AB378E">
        <w:rPr>
          <w:bCs/>
        </w:rPr>
        <w:t xml:space="preserve">тся администрацией в соответствии с требованиями Бюджетного кодекса Российской Федерации и </w:t>
      </w:r>
      <w:r w:rsidR="005419A3" w:rsidRPr="007D07F2">
        <w:rPr>
          <w:kern w:val="24"/>
          <w:szCs w:val="28"/>
        </w:rPr>
        <w:t xml:space="preserve">принимаемыми </w:t>
      </w:r>
      <w:r w:rsidR="00717435" w:rsidRPr="007D07F2">
        <w:rPr>
          <w:kern w:val="24"/>
          <w:szCs w:val="28"/>
        </w:rPr>
        <w:t>с</w:t>
      </w:r>
      <w:r w:rsidR="005419A3" w:rsidRPr="007D07F2">
        <w:rPr>
          <w:kern w:val="24"/>
          <w:szCs w:val="28"/>
        </w:rPr>
        <w:t xml:space="preserve"> соблюдением его требований решениями Совета поселения</w:t>
      </w:r>
      <w:r w:rsidR="009917B8" w:rsidRPr="007D07F2">
        <w:rPr>
          <w:bCs/>
        </w:rPr>
        <w:t>.</w:t>
      </w:r>
    </w:p>
    <w:p w:rsidR="009917B8" w:rsidRPr="00AB378E" w:rsidRDefault="009917B8" w:rsidP="0081350A">
      <w:pPr>
        <w:tabs>
          <w:tab w:val="left" w:pos="9781"/>
        </w:tabs>
        <w:ind w:right="49" w:firstLine="851"/>
        <w:jc w:val="both"/>
        <w:rPr>
          <w:bCs/>
          <w:sz w:val="28"/>
          <w:szCs w:val="28"/>
        </w:rPr>
      </w:pPr>
      <w:r w:rsidRPr="00AB378E">
        <w:rPr>
          <w:bCs/>
          <w:sz w:val="28"/>
          <w:szCs w:val="28"/>
        </w:rPr>
        <w:t>Проект местного бюджета на оче</w:t>
      </w:r>
      <w:r w:rsidR="00915014">
        <w:rPr>
          <w:bCs/>
          <w:sz w:val="28"/>
          <w:szCs w:val="28"/>
        </w:rPr>
        <w:t xml:space="preserve">редной финансовый год вносится </w:t>
      </w:r>
      <w:r w:rsidRPr="00AB378E">
        <w:rPr>
          <w:bCs/>
          <w:sz w:val="28"/>
          <w:szCs w:val="28"/>
        </w:rPr>
        <w:t xml:space="preserve">администрацией на рассмотрение Совета в срок, установленный положением о бюджетном процессе в поселении. </w:t>
      </w:r>
    </w:p>
    <w:p w:rsidR="009917B8" w:rsidRPr="006C61C3" w:rsidRDefault="009917B8" w:rsidP="0081350A">
      <w:pPr>
        <w:tabs>
          <w:tab w:val="left" w:pos="9781"/>
        </w:tabs>
        <w:ind w:right="49" w:firstLine="851"/>
        <w:jc w:val="both"/>
        <w:rPr>
          <w:bCs/>
          <w:sz w:val="28"/>
          <w:szCs w:val="28"/>
        </w:rPr>
      </w:pPr>
      <w:r w:rsidRPr="00AB378E">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w:t>
      </w:r>
      <w:r w:rsidRPr="006C61C3">
        <w:rPr>
          <w:bCs/>
          <w:sz w:val="28"/>
          <w:szCs w:val="28"/>
        </w:rPr>
        <w:t xml:space="preserve">Федерации и положением о бюджетном процессе в поселении. </w:t>
      </w:r>
    </w:p>
    <w:p w:rsidR="002D1102" w:rsidRPr="0035448E" w:rsidRDefault="002D1102" w:rsidP="0081350A">
      <w:pPr>
        <w:tabs>
          <w:tab w:val="left" w:pos="9781"/>
        </w:tabs>
        <w:ind w:right="49" w:firstLine="851"/>
        <w:jc w:val="both"/>
        <w:rPr>
          <w:bCs/>
          <w:strike/>
          <w:sz w:val="28"/>
          <w:szCs w:val="28"/>
        </w:rPr>
      </w:pPr>
      <w:r w:rsidRPr="0035448E">
        <w:rPr>
          <w:bCs/>
          <w:sz w:val="28"/>
          <w:szCs w:val="28"/>
        </w:rPr>
        <w:t>4. Проект местного бюджета выносится на публичные слушания. Результаты публичных слушаний подлежат опубликованию.</w:t>
      </w:r>
    </w:p>
    <w:p w:rsidR="009917B8" w:rsidRPr="0035448E" w:rsidRDefault="009917B8" w:rsidP="0081350A">
      <w:pPr>
        <w:pStyle w:val="210"/>
        <w:ind w:firstLine="851"/>
        <w:jc w:val="both"/>
        <w:rPr>
          <w:bCs/>
          <w:szCs w:val="28"/>
        </w:rPr>
      </w:pPr>
      <w:r w:rsidRPr="0035448E">
        <w:rPr>
          <w:bCs/>
          <w:szCs w:val="28"/>
        </w:rPr>
        <w:lastRenderedPageBreak/>
        <w:t>После рассмотрения на публичных слушаниях проект местного бюджета рассматривается Советом.</w:t>
      </w:r>
    </w:p>
    <w:p w:rsidR="000C114B" w:rsidRDefault="000C114B" w:rsidP="0081350A">
      <w:pPr>
        <w:pStyle w:val="ConsNonformat"/>
        <w:ind w:firstLine="851"/>
        <w:jc w:val="both"/>
        <w:rPr>
          <w:rFonts w:ascii="Times New Roman" w:hAnsi="Times New Roman"/>
          <w:sz w:val="28"/>
        </w:rPr>
      </w:pPr>
    </w:p>
    <w:p w:rsidR="009917B8" w:rsidRDefault="00886382" w:rsidP="0081350A">
      <w:pPr>
        <w:ind w:firstLine="851"/>
        <w:jc w:val="both"/>
        <w:rPr>
          <w:b/>
          <w:sz w:val="28"/>
        </w:rPr>
      </w:pPr>
      <w:r>
        <w:rPr>
          <w:b/>
          <w:sz w:val="28"/>
        </w:rPr>
        <w:t>Статья</w:t>
      </w:r>
      <w:r>
        <w:rPr>
          <w:b/>
          <w:sz w:val="28"/>
        </w:rPr>
        <w:t> </w:t>
      </w:r>
      <w:r w:rsidR="008E3B10">
        <w:rPr>
          <w:b/>
          <w:sz w:val="28"/>
        </w:rPr>
        <w:t>69</w:t>
      </w:r>
      <w:r w:rsidR="009917B8">
        <w:rPr>
          <w:b/>
          <w:sz w:val="28"/>
        </w:rPr>
        <w:t>.</w:t>
      </w:r>
      <w:r>
        <w:rPr>
          <w:b/>
          <w:sz w:val="28"/>
        </w:rPr>
        <w:t> </w:t>
      </w:r>
      <w:r w:rsidR="009917B8">
        <w:rPr>
          <w:b/>
          <w:sz w:val="28"/>
        </w:rPr>
        <w:t>Муниципальные</w:t>
      </w:r>
      <w:r>
        <w:rPr>
          <w:b/>
          <w:sz w:val="28"/>
        </w:rPr>
        <w:t> </w:t>
      </w:r>
      <w:r w:rsidR="009917B8">
        <w:rPr>
          <w:b/>
          <w:sz w:val="28"/>
        </w:rPr>
        <w:t>внутренние</w:t>
      </w:r>
      <w:r>
        <w:rPr>
          <w:b/>
          <w:sz w:val="28"/>
        </w:rPr>
        <w:t> </w:t>
      </w:r>
      <w:r w:rsidR="009917B8">
        <w:rPr>
          <w:b/>
          <w:sz w:val="28"/>
        </w:rPr>
        <w:t>заимствования, муниципальные гарантии</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9917B8" w:rsidRPr="008A6D0D" w:rsidRDefault="009917B8" w:rsidP="0081350A">
      <w:pPr>
        <w:pStyle w:val="WW-2"/>
      </w:pPr>
      <w:r w:rsidRPr="008A6D0D">
        <w:t xml:space="preserve">2. От имени поселения право осуществления муниципальных внутренних заимствований принадлежит администрации. </w:t>
      </w:r>
    </w:p>
    <w:p w:rsidR="006C0C30" w:rsidRPr="008A6D0D" w:rsidRDefault="006C0C30" w:rsidP="006C0C30">
      <w:pPr>
        <w:suppressAutoHyphens w:val="0"/>
        <w:autoSpaceDE w:val="0"/>
        <w:autoSpaceDN w:val="0"/>
        <w:adjustRightInd w:val="0"/>
        <w:ind w:firstLine="851"/>
        <w:jc w:val="both"/>
        <w:rPr>
          <w:sz w:val="28"/>
          <w:szCs w:val="28"/>
        </w:rPr>
      </w:pPr>
      <w:r w:rsidRPr="008A6D0D">
        <w:rPr>
          <w:sz w:val="28"/>
          <w:szCs w:val="28"/>
        </w:rPr>
        <w:t xml:space="preserve">3. </w:t>
      </w:r>
      <w:r w:rsidRPr="008A6D0D">
        <w:rPr>
          <w:rFonts w:eastAsia="Times New Roman"/>
          <w:kern w:val="0"/>
          <w:sz w:val="28"/>
          <w:szCs w:val="28"/>
          <w:lang w:eastAsia="ru-RU"/>
        </w:rPr>
        <w:t>Программа муниципальных заимствований является приложением к решению о местном бюджете.</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4. 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6C0C30" w:rsidRPr="001F386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 xml:space="preserve">Процедура эмиссии муниципальных ценных бумаг регулируется </w:t>
      </w:r>
      <w:r w:rsidR="00F21E5C" w:rsidRPr="001F386D">
        <w:rPr>
          <w:rFonts w:eastAsia="Times New Roman"/>
          <w:kern w:val="0"/>
          <w:sz w:val="28"/>
          <w:szCs w:val="28"/>
          <w:lang w:eastAsia="ru-RU"/>
        </w:rPr>
        <w:t xml:space="preserve">Федеральным законом от </w:t>
      </w:r>
      <w:r w:rsidR="00F21E5C" w:rsidRPr="001F386D">
        <w:rPr>
          <w:rFonts w:eastAsiaTheme="minorHAnsi"/>
          <w:kern w:val="0"/>
          <w:sz w:val="28"/>
          <w:szCs w:val="28"/>
        </w:rPr>
        <w:t>29.07.1998 № 136-ФЗ «О</w:t>
      </w:r>
      <w:r w:rsidR="00F21E5C" w:rsidRPr="001F386D">
        <w:rPr>
          <w:rFonts w:eastAsia="Times New Roman"/>
          <w:kern w:val="0"/>
          <w:sz w:val="28"/>
          <w:szCs w:val="28"/>
          <w:lang w:eastAsia="ru-RU"/>
        </w:rPr>
        <w:t>б особенностях эмиссии и обращения государственных и муниципальных ценных бумаг»</w:t>
      </w:r>
      <w:r w:rsidRPr="001F386D">
        <w:rPr>
          <w:rFonts w:eastAsia="Times New Roman"/>
          <w:kern w:val="0"/>
          <w:sz w:val="28"/>
          <w:szCs w:val="28"/>
          <w:lang w:eastAsia="ru-RU"/>
        </w:rPr>
        <w:t>.</w:t>
      </w:r>
    </w:p>
    <w:p w:rsidR="009917B8" w:rsidRPr="008A6D0D" w:rsidRDefault="009917B8" w:rsidP="0081350A">
      <w:pPr>
        <w:pStyle w:val="WW-2"/>
      </w:pPr>
      <w:r w:rsidRPr="008A6D0D">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9917B8" w:rsidRPr="008A6D0D" w:rsidRDefault="009917B8" w:rsidP="0081350A">
      <w:pPr>
        <w:pStyle w:val="WW-2"/>
      </w:pPr>
      <w:r w:rsidRPr="008A6D0D">
        <w:t xml:space="preserve">Гарантии предоставляются на основании решения Совета </w:t>
      </w:r>
      <w:r w:rsidR="002E738D" w:rsidRPr="008A6D0D">
        <w:t xml:space="preserve">о бюджете </w:t>
      </w:r>
      <w:r w:rsidRPr="008A6D0D">
        <w:t>поселения на очередной финансовый год, решений администрации поселения, а также договора о предоставлении муниципальной гарантии</w:t>
      </w:r>
      <w:r w:rsidR="000C114B">
        <w:t xml:space="preserve"> </w:t>
      </w:r>
      <w:r w:rsidR="000C3331" w:rsidRPr="000C3331">
        <w:rPr>
          <w:rFonts w:eastAsia="Calibri"/>
          <w:kern w:val="0"/>
          <w:szCs w:val="28"/>
          <w:lang w:eastAsia="ru-RU"/>
        </w:rPr>
        <w:t>при условии соблюдения требований, предусмотренных Бюджетным кодексом Российской Федерации</w:t>
      </w:r>
      <w:r w:rsidRPr="000C3331">
        <w:t>.</w:t>
      </w:r>
    </w:p>
    <w:p w:rsidR="00733EC3" w:rsidRPr="008A6D0D" w:rsidRDefault="008E1BC1" w:rsidP="001E5444">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6.</w:t>
      </w:r>
      <w:r w:rsidR="00733EC3" w:rsidRPr="008A6D0D">
        <w:rPr>
          <w:rFonts w:eastAsiaTheme="minorHAnsi"/>
          <w:kern w:val="0"/>
          <w:sz w:val="28"/>
          <w:szCs w:val="28"/>
        </w:rPr>
        <w:t xml:space="preserve"> Программа муниципальных гарантий представляет собой перечень предоставляемых муниципальных гарантий </w:t>
      </w:r>
      <w:r w:rsidRPr="008A6D0D">
        <w:rPr>
          <w:rFonts w:eastAsiaTheme="minorHAnsi"/>
          <w:kern w:val="0"/>
          <w:sz w:val="28"/>
          <w:szCs w:val="28"/>
        </w:rPr>
        <w:t>на очередной финансовый год.</w:t>
      </w:r>
    </w:p>
    <w:p w:rsidR="001E5444" w:rsidRPr="008A6D0D" w:rsidRDefault="00733EC3" w:rsidP="00BD0B0E">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 xml:space="preserve">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w:t>
      </w:r>
      <w:r w:rsidR="00AC1A78" w:rsidRPr="008A6D0D">
        <w:rPr>
          <w:rFonts w:eastAsiaTheme="minorHAnsi"/>
          <w:kern w:val="0"/>
          <w:sz w:val="28"/>
          <w:szCs w:val="28"/>
        </w:rPr>
        <w:t>объем</w:t>
      </w:r>
      <w:r w:rsidRPr="008A6D0D">
        <w:rPr>
          <w:rFonts w:eastAsiaTheme="minorHAnsi"/>
          <w:kern w:val="0"/>
          <w:sz w:val="28"/>
          <w:szCs w:val="28"/>
        </w:rPr>
        <w:t xml:space="preserve"> которого превышает100 тысяч рублей</w:t>
      </w:r>
      <w:r w:rsidR="001E5444" w:rsidRPr="008A6D0D">
        <w:rPr>
          <w:rFonts w:eastAsiaTheme="minorHAnsi"/>
          <w:kern w:val="0"/>
          <w:sz w:val="28"/>
          <w:szCs w:val="28"/>
        </w:rPr>
        <w:t>.</w:t>
      </w:r>
    </w:p>
    <w:p w:rsidR="00733EC3" w:rsidRPr="008A6D0D" w:rsidRDefault="00733EC3" w:rsidP="00BD0B0E">
      <w:pPr>
        <w:widowControl/>
        <w:suppressAutoHyphens w:val="0"/>
        <w:autoSpaceDE w:val="0"/>
        <w:autoSpaceDN w:val="0"/>
        <w:adjustRightInd w:val="0"/>
        <w:ind w:firstLine="851"/>
        <w:jc w:val="both"/>
      </w:pPr>
      <w:r w:rsidRPr="008A6D0D">
        <w:rPr>
          <w:rFonts w:eastAsiaTheme="minorHAnsi"/>
          <w:kern w:val="0"/>
          <w:sz w:val="28"/>
          <w:szCs w:val="28"/>
        </w:rPr>
        <w:t>Программа муниципальных гарантий является приложением к</w:t>
      </w:r>
      <w:r w:rsidR="00AC1A78" w:rsidRPr="008A6D0D">
        <w:rPr>
          <w:rFonts w:eastAsiaTheme="minorHAnsi"/>
          <w:kern w:val="0"/>
          <w:sz w:val="28"/>
          <w:szCs w:val="28"/>
        </w:rPr>
        <w:t xml:space="preserve"> р</w:t>
      </w:r>
      <w:r w:rsidRPr="008A6D0D">
        <w:rPr>
          <w:rFonts w:eastAsiaTheme="minorHAnsi"/>
          <w:kern w:val="0"/>
          <w:sz w:val="28"/>
          <w:szCs w:val="28"/>
        </w:rPr>
        <w:t>ешению о бюджете.</w:t>
      </w:r>
    </w:p>
    <w:p w:rsidR="009917B8" w:rsidRPr="008A6D0D" w:rsidRDefault="009917B8" w:rsidP="0081350A">
      <w:pPr>
        <w:pStyle w:val="WW-2"/>
      </w:pPr>
      <w:r w:rsidRPr="008A6D0D">
        <w:t>7. От имени поселения право выдачи муниципальных гарантий принадлежит администрации.</w:t>
      </w:r>
    </w:p>
    <w:p w:rsidR="00AA4585" w:rsidRPr="001F386D" w:rsidRDefault="009917B8" w:rsidP="001F386D">
      <w:pPr>
        <w:pStyle w:val="WW-2"/>
        <w:rPr>
          <w:rFonts w:eastAsiaTheme="minorHAnsi"/>
          <w:kern w:val="0"/>
          <w:szCs w:val="28"/>
        </w:rPr>
      </w:pPr>
      <w:r w:rsidRPr="008A6D0D">
        <w:t xml:space="preserve">8. </w:t>
      </w:r>
      <w:r w:rsidR="00AA4585" w:rsidRPr="001F386D">
        <w:rPr>
          <w:rFonts w:eastAsiaTheme="minorHAnsi"/>
          <w:kern w:val="0"/>
          <w:szCs w:val="28"/>
        </w:rPr>
        <w:t xml:space="preserve">Анализ финансового состояния получателя муниципальной гарантии в целях предоставления, а также после предоставления муниципальной гарантии осуществляется финансовым органом поселения в установленном им порядке либо агентом, привлеченным в соответствии с </w:t>
      </w:r>
      <w:hyperlink r:id="rId29" w:history="1">
        <w:r w:rsidR="00AA4585" w:rsidRPr="001F386D">
          <w:rPr>
            <w:rFonts w:eastAsiaTheme="minorHAnsi"/>
            <w:kern w:val="0"/>
            <w:szCs w:val="28"/>
          </w:rPr>
          <w:t>пунктом 5</w:t>
        </w:r>
      </w:hyperlink>
      <w:r w:rsidR="008D70D1">
        <w:rPr>
          <w:rFonts w:eastAsiaTheme="minorHAnsi"/>
          <w:kern w:val="0"/>
          <w:szCs w:val="28"/>
        </w:rPr>
        <w:t xml:space="preserve"> статьи 11</w:t>
      </w:r>
      <w:r w:rsidR="00AA4585" w:rsidRPr="001F386D">
        <w:rPr>
          <w:rFonts w:eastAsiaTheme="minorHAnsi"/>
          <w:kern w:val="0"/>
          <w:szCs w:val="28"/>
        </w:rPr>
        <w:t>5.2 Бюджетного кодекса Российской Федерации.</w:t>
      </w:r>
    </w:p>
    <w:p w:rsidR="009917B8" w:rsidRDefault="009917B8" w:rsidP="0081350A">
      <w:pPr>
        <w:pStyle w:val="WW-2"/>
      </w:pPr>
      <w:r>
        <w:t xml:space="preserve">Финансовый орган ведет учет выданных муниципальных гарантий, </w:t>
      </w:r>
      <w:r>
        <w:lastRenderedPageBreak/>
        <w:t>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9917B8" w:rsidRPr="00DE1717" w:rsidRDefault="009917B8" w:rsidP="0081350A">
      <w:pPr>
        <w:ind w:firstLine="851"/>
        <w:jc w:val="both"/>
        <w:rPr>
          <w:rFonts w:eastAsia="Times New Roman"/>
          <w:sz w:val="28"/>
        </w:rPr>
      </w:pPr>
    </w:p>
    <w:p w:rsidR="009917B8" w:rsidRPr="00A50D29" w:rsidRDefault="009917B8" w:rsidP="0081350A">
      <w:pPr>
        <w:ind w:firstLine="851"/>
        <w:jc w:val="both"/>
        <w:rPr>
          <w:rFonts w:eastAsia="Times New Roman"/>
          <w:b/>
          <w:sz w:val="28"/>
        </w:rPr>
      </w:pPr>
      <w:r w:rsidRPr="00A50D29">
        <w:rPr>
          <w:rFonts w:eastAsia="Times New Roman"/>
          <w:b/>
          <w:sz w:val="28"/>
        </w:rPr>
        <w:t>Статья 7</w:t>
      </w:r>
      <w:r w:rsidR="008E3B10">
        <w:rPr>
          <w:rFonts w:eastAsia="Times New Roman"/>
          <w:b/>
          <w:sz w:val="28"/>
        </w:rPr>
        <w:t>0</w:t>
      </w:r>
      <w:r w:rsidRPr="00A50D29">
        <w:rPr>
          <w:rFonts w:eastAsia="Times New Roman"/>
          <w:sz w:val="28"/>
        </w:rPr>
        <w:t xml:space="preserve">. </w:t>
      </w:r>
      <w:r w:rsidRPr="00A50D29">
        <w:rPr>
          <w:rFonts w:eastAsia="Times New Roman"/>
          <w:b/>
          <w:sz w:val="28"/>
        </w:rPr>
        <w:t>Исполнение местного бюджета</w:t>
      </w:r>
    </w:p>
    <w:p w:rsidR="009917B8" w:rsidRPr="00A50D29" w:rsidRDefault="009917B8" w:rsidP="0081350A">
      <w:pPr>
        <w:pStyle w:val="ad"/>
        <w:spacing w:after="0" w:line="100" w:lineRule="atLeast"/>
        <w:ind w:firstLine="851"/>
        <w:jc w:val="both"/>
        <w:rPr>
          <w:rFonts w:eastAsia="Times New Roman"/>
          <w:sz w:val="28"/>
        </w:rPr>
      </w:pPr>
      <w:r w:rsidRPr="00A50D29">
        <w:rPr>
          <w:rFonts w:eastAsia="Times New Roman"/>
          <w:sz w:val="28"/>
        </w:rPr>
        <w:t>1. Исполнение местного бюджета</w:t>
      </w:r>
      <w:r w:rsidR="000C114B">
        <w:rPr>
          <w:rFonts w:eastAsia="Times New Roman"/>
          <w:sz w:val="28"/>
        </w:rPr>
        <w:t xml:space="preserve"> </w:t>
      </w:r>
      <w:r w:rsidRPr="00A50D29">
        <w:rPr>
          <w:rFonts w:eastAsia="Times New Roman"/>
          <w:sz w:val="28"/>
        </w:rPr>
        <w:t>производится в соответствии с Бюджетным кодексом Российской Федерации и</w:t>
      </w:r>
      <w:r w:rsidR="000C114B">
        <w:rPr>
          <w:rFonts w:eastAsia="Times New Roman"/>
          <w:sz w:val="28"/>
        </w:rPr>
        <w:t xml:space="preserve"> </w:t>
      </w:r>
      <w:r w:rsidRPr="00A50D29">
        <w:rPr>
          <w:rFonts w:eastAsia="Times New Roman"/>
          <w:sz w:val="28"/>
        </w:rPr>
        <w:t xml:space="preserve">обеспечивается администрацией. </w:t>
      </w:r>
    </w:p>
    <w:p w:rsidR="009917B8" w:rsidRPr="00A50D29" w:rsidRDefault="009917B8" w:rsidP="0081350A">
      <w:pPr>
        <w:pStyle w:val="ad"/>
        <w:spacing w:after="0" w:line="100" w:lineRule="atLeast"/>
        <w:ind w:firstLine="851"/>
        <w:jc w:val="both"/>
        <w:rPr>
          <w:rFonts w:eastAsia="Times New Roman"/>
          <w:sz w:val="28"/>
        </w:rPr>
      </w:pPr>
      <w:r w:rsidRPr="00A50D29">
        <w:rPr>
          <w:rFonts w:eastAsia="Times New Roman"/>
          <w:sz w:val="28"/>
        </w:rPr>
        <w:t xml:space="preserve">2. Организация исполнения местного бюджета возлагается на финансовый орган и </w:t>
      </w:r>
      <w:r w:rsidR="00EB73A2" w:rsidRPr="00A50D29">
        <w:rPr>
          <w:sz w:val="28"/>
          <w:szCs w:val="28"/>
        </w:rPr>
        <w:t xml:space="preserve">организуется </w:t>
      </w:r>
      <w:r w:rsidRPr="00A50D29">
        <w:rPr>
          <w:rFonts w:eastAsia="Times New Roman"/>
          <w:sz w:val="28"/>
        </w:rPr>
        <w:t xml:space="preserve">им на основе </w:t>
      </w:r>
      <w:r w:rsidR="0001590E" w:rsidRPr="00A50D29">
        <w:rPr>
          <w:rFonts w:eastAsia="Times New Roman"/>
          <w:sz w:val="28"/>
          <w:szCs w:val="28"/>
        </w:rPr>
        <w:t>сводной</w:t>
      </w:r>
      <w:r w:rsidR="000C114B">
        <w:rPr>
          <w:rFonts w:eastAsia="Times New Roman"/>
          <w:sz w:val="28"/>
          <w:szCs w:val="28"/>
        </w:rPr>
        <w:t xml:space="preserve"> </w:t>
      </w:r>
      <w:r w:rsidRPr="00A50D29">
        <w:rPr>
          <w:rFonts w:eastAsia="Times New Roman"/>
          <w:sz w:val="28"/>
        </w:rPr>
        <w:t>бюджетной росписи</w:t>
      </w:r>
      <w:r w:rsidR="00EB73A2" w:rsidRPr="00A50D29">
        <w:rPr>
          <w:sz w:val="28"/>
          <w:szCs w:val="28"/>
        </w:rPr>
        <w:t xml:space="preserve"> и кассового плана</w:t>
      </w:r>
      <w:r w:rsidRPr="00A50D29">
        <w:rPr>
          <w:rFonts w:eastAsia="Times New Roman"/>
          <w:sz w:val="28"/>
        </w:rPr>
        <w:t xml:space="preserve">. </w:t>
      </w:r>
    </w:p>
    <w:p w:rsidR="009917B8" w:rsidRPr="00DE1717" w:rsidRDefault="009917B8" w:rsidP="0081350A">
      <w:pPr>
        <w:ind w:firstLine="851"/>
        <w:jc w:val="both"/>
        <w:rPr>
          <w:rFonts w:eastAsia="Times New Roman"/>
          <w:sz w:val="28"/>
        </w:rPr>
      </w:pPr>
      <w:r w:rsidRPr="00A50D29">
        <w:rPr>
          <w:rFonts w:eastAsia="Times New Roman"/>
          <w:sz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9917B8" w:rsidRDefault="009917B8" w:rsidP="0081350A">
      <w:pPr>
        <w:ind w:firstLine="851"/>
        <w:jc w:val="both"/>
        <w:rPr>
          <w:rFonts w:eastAsia="Times New Roman"/>
          <w:sz w:val="28"/>
        </w:rPr>
      </w:pPr>
    </w:p>
    <w:p w:rsidR="009917B8" w:rsidRPr="00C71751" w:rsidRDefault="009917B8" w:rsidP="0081350A">
      <w:pPr>
        <w:ind w:firstLine="851"/>
        <w:jc w:val="both"/>
        <w:rPr>
          <w:rFonts w:eastAsia="Times New Roman"/>
          <w:b/>
          <w:sz w:val="28"/>
        </w:rPr>
      </w:pPr>
      <w:r w:rsidRPr="00C71751">
        <w:rPr>
          <w:rFonts w:eastAsia="Times New Roman"/>
          <w:b/>
          <w:sz w:val="28"/>
        </w:rPr>
        <w:t>Статья 7</w:t>
      </w:r>
      <w:r w:rsidR="008E3B10">
        <w:rPr>
          <w:rFonts w:eastAsia="Times New Roman"/>
          <w:b/>
          <w:sz w:val="28"/>
        </w:rPr>
        <w:t>1</w:t>
      </w:r>
      <w:r w:rsidRPr="00C71751">
        <w:rPr>
          <w:rFonts w:eastAsia="Times New Roman"/>
          <w:b/>
          <w:sz w:val="28"/>
        </w:rPr>
        <w:t>.</w:t>
      </w:r>
      <w:r w:rsidR="00886382">
        <w:rPr>
          <w:rFonts w:eastAsia="Times New Roman"/>
          <w:b/>
          <w:sz w:val="28"/>
        </w:rPr>
        <w:t xml:space="preserve"> </w:t>
      </w:r>
      <w:r w:rsidRPr="00C71751">
        <w:rPr>
          <w:rFonts w:eastAsia="Times New Roman"/>
          <w:b/>
          <w:sz w:val="28"/>
        </w:rPr>
        <w:t>Осуществление финансового контроля</w:t>
      </w:r>
    </w:p>
    <w:p w:rsidR="008D20A1" w:rsidRPr="00C53985" w:rsidRDefault="008D20A1" w:rsidP="008D20A1">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587D6D" w:rsidRPr="00C53985" w:rsidRDefault="00587D6D" w:rsidP="00587D6D">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Муниципальный финансовый контроль подразделяется на внешний и внутренний, предварительный и последующий</w:t>
      </w:r>
      <w:r w:rsidR="00F43CEC" w:rsidRPr="00C53985">
        <w:rPr>
          <w:rFonts w:eastAsiaTheme="minorHAnsi"/>
          <w:bCs/>
          <w:kern w:val="0"/>
          <w:sz w:val="28"/>
          <w:szCs w:val="28"/>
        </w:rPr>
        <w:t>.</w:t>
      </w:r>
    </w:p>
    <w:p w:rsidR="00F43CEC" w:rsidRPr="00C53985" w:rsidRDefault="00F43CEC" w:rsidP="00B3686A">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w:t>
      </w:r>
      <w:r w:rsidR="002820A2" w:rsidRPr="00C53985">
        <w:rPr>
          <w:rFonts w:eastAsia="Calibri"/>
          <w:bCs/>
          <w:kern w:val="0"/>
          <w:sz w:val="28"/>
          <w:szCs w:val="28"/>
        </w:rPr>
        <w:t>а</w:t>
      </w:r>
      <w:r w:rsidRPr="00C53985">
        <w:rPr>
          <w:rFonts w:eastAsiaTheme="minorHAnsi"/>
          <w:bCs/>
          <w:kern w:val="0"/>
          <w:sz w:val="28"/>
          <w:szCs w:val="28"/>
        </w:rPr>
        <w:t>.</w:t>
      </w:r>
    </w:p>
    <w:p w:rsidR="00F43CEC" w:rsidRPr="00C53985" w:rsidRDefault="00F43CEC" w:rsidP="00B3686A">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8A1815" w:rsidRPr="00C71751" w:rsidRDefault="00F1251A" w:rsidP="0081350A">
      <w:pPr>
        <w:ind w:firstLine="851"/>
        <w:jc w:val="both"/>
        <w:rPr>
          <w:bCs/>
          <w:sz w:val="28"/>
          <w:szCs w:val="28"/>
        </w:rPr>
      </w:pPr>
      <w:r w:rsidRPr="00C53985">
        <w:rPr>
          <w:bCs/>
          <w:sz w:val="28"/>
          <w:szCs w:val="28"/>
        </w:rPr>
        <w:t>3</w:t>
      </w:r>
      <w:r w:rsidR="008A1815" w:rsidRPr="00C53985">
        <w:rPr>
          <w:bCs/>
          <w:sz w:val="28"/>
          <w:szCs w:val="28"/>
        </w:rPr>
        <w:t xml:space="preserve">. </w:t>
      </w:r>
      <w:r w:rsidR="009A1534" w:rsidRPr="00C53985">
        <w:rPr>
          <w:bCs/>
          <w:sz w:val="28"/>
          <w:szCs w:val="28"/>
        </w:rPr>
        <w:t xml:space="preserve">Контрольно-счетная палата муниципального образования </w:t>
      </w:r>
      <w:r w:rsidR="00554A3B">
        <w:rPr>
          <w:bCs/>
          <w:sz w:val="28"/>
          <w:szCs w:val="28"/>
        </w:rPr>
        <w:t>Кореновский</w:t>
      </w:r>
      <w:r w:rsidR="009A1534" w:rsidRPr="00C71751">
        <w:rPr>
          <w:bCs/>
          <w:sz w:val="28"/>
          <w:szCs w:val="28"/>
        </w:rPr>
        <w:t xml:space="preserve"> район  осуществляет п</w:t>
      </w:r>
      <w:r w:rsidR="00180E3D" w:rsidRPr="00C71751">
        <w:rPr>
          <w:bCs/>
          <w:sz w:val="28"/>
          <w:szCs w:val="28"/>
        </w:rPr>
        <w:t xml:space="preserve">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w:t>
      </w:r>
      <w:r w:rsidR="008A1815" w:rsidRPr="00C71751">
        <w:rPr>
          <w:bCs/>
          <w:sz w:val="28"/>
          <w:szCs w:val="28"/>
        </w:rPr>
        <w:t>Совет</w:t>
      </w:r>
      <w:r w:rsidR="00180E3D" w:rsidRPr="00C71751">
        <w:rPr>
          <w:bCs/>
          <w:sz w:val="28"/>
          <w:szCs w:val="28"/>
        </w:rPr>
        <w:t>ом</w:t>
      </w:r>
      <w:r w:rsidR="008A1815" w:rsidRPr="00C71751">
        <w:rPr>
          <w:bCs/>
          <w:sz w:val="28"/>
          <w:szCs w:val="28"/>
        </w:rPr>
        <w:t xml:space="preserve"> поселения</w:t>
      </w:r>
      <w:r w:rsidR="000C114B">
        <w:rPr>
          <w:bCs/>
          <w:sz w:val="28"/>
          <w:szCs w:val="28"/>
        </w:rPr>
        <w:t xml:space="preserve"> </w:t>
      </w:r>
      <w:r w:rsidR="00180E3D" w:rsidRPr="00C71751">
        <w:rPr>
          <w:bCs/>
          <w:sz w:val="28"/>
          <w:szCs w:val="28"/>
        </w:rPr>
        <w:t xml:space="preserve">с Советом муниципального образования </w:t>
      </w:r>
      <w:r w:rsidR="00554A3B">
        <w:rPr>
          <w:bCs/>
          <w:sz w:val="28"/>
          <w:szCs w:val="28"/>
        </w:rPr>
        <w:t>Кореновский</w:t>
      </w:r>
      <w:r w:rsidR="00180E3D" w:rsidRPr="00C71751">
        <w:rPr>
          <w:bCs/>
          <w:sz w:val="28"/>
          <w:szCs w:val="28"/>
        </w:rPr>
        <w:t xml:space="preserve"> район </w:t>
      </w:r>
      <w:r w:rsidR="001D7FA5" w:rsidRPr="00C71751">
        <w:rPr>
          <w:bCs/>
          <w:sz w:val="28"/>
          <w:szCs w:val="28"/>
        </w:rPr>
        <w:t>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00180E3D" w:rsidRPr="00C71751">
        <w:rPr>
          <w:bCs/>
          <w:sz w:val="28"/>
          <w:szCs w:val="28"/>
        </w:rPr>
        <w:t>».</w:t>
      </w:r>
    </w:p>
    <w:p w:rsidR="006637AB" w:rsidRPr="00C71751" w:rsidRDefault="006637AB" w:rsidP="006637AB">
      <w:pPr>
        <w:tabs>
          <w:tab w:val="left" w:pos="0"/>
        </w:tabs>
        <w:ind w:firstLine="851"/>
        <w:jc w:val="both"/>
        <w:rPr>
          <w:sz w:val="28"/>
          <w:szCs w:val="28"/>
        </w:rPr>
      </w:pPr>
      <w:r w:rsidRPr="00C71751">
        <w:rPr>
          <w:sz w:val="28"/>
          <w:szCs w:val="28"/>
        </w:rPr>
        <w:t>К основным полномочиям контрольно – счетного органа поселения относятся: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1) контроль за исполнением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2) экспертиза проектов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3) внешняя проверка годового отчета об исполнении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w:t>
      </w:r>
      <w:r w:rsidRPr="00C71751">
        <w:rPr>
          <w:sz w:val="28"/>
          <w:szCs w:val="28"/>
        </w:rPr>
        <w:lastRenderedPageBreak/>
        <w:t xml:space="preserve">источников, предусмотренных </w:t>
      </w:r>
      <w:hyperlink r:id="rId30" w:history="1">
        <w:r w:rsidRPr="00C71751">
          <w:rPr>
            <w:rStyle w:val="afa"/>
            <w:color w:val="auto"/>
            <w:sz w:val="28"/>
            <w:szCs w:val="28"/>
            <w:u w:val="none"/>
          </w:rPr>
          <w:t>законодательством</w:t>
        </w:r>
      </w:hyperlink>
      <w:r w:rsidRPr="00C71751">
        <w:rPr>
          <w:sz w:val="28"/>
          <w:szCs w:val="28"/>
        </w:rPr>
        <w:t xml:space="preserve"> Российской Федерации;</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8) анализ бюджетного процесса в поселении и подготовка предложений, направленных на его совершенствование;</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10) участие в пределах полномочий в мероприятиях, направленных на противодействие коррупции;</w:t>
      </w:r>
    </w:p>
    <w:p w:rsidR="006637AB" w:rsidRPr="00C71751" w:rsidRDefault="006637AB" w:rsidP="006637AB">
      <w:pPr>
        <w:autoSpaceDE w:val="0"/>
        <w:autoSpaceDN w:val="0"/>
        <w:adjustRightInd w:val="0"/>
        <w:ind w:firstLine="851"/>
        <w:jc w:val="both"/>
        <w:outlineLvl w:val="0"/>
        <w:rPr>
          <w:sz w:val="28"/>
          <w:szCs w:val="28"/>
          <w:u w:val="single"/>
        </w:rPr>
      </w:pPr>
      <w:r w:rsidRPr="00C71751">
        <w:rPr>
          <w:sz w:val="28"/>
          <w:szCs w:val="28"/>
        </w:rPr>
        <w:t xml:space="preserve">11) иные полномочия в сфере внешнего муниципального финансового контроля, установленные федеральными законами, </w:t>
      </w:r>
      <w:r w:rsidR="00E83603" w:rsidRPr="001F386D">
        <w:rPr>
          <w:sz w:val="28"/>
          <w:szCs w:val="28"/>
        </w:rPr>
        <w:t>законами Краснодарского края,</w:t>
      </w:r>
      <w:r w:rsidR="000C114B">
        <w:rPr>
          <w:sz w:val="28"/>
          <w:szCs w:val="28"/>
        </w:rPr>
        <w:t xml:space="preserve"> </w:t>
      </w:r>
      <w:r w:rsidRPr="00C71751">
        <w:rPr>
          <w:sz w:val="28"/>
          <w:szCs w:val="28"/>
        </w:rPr>
        <w:t>уставом и решениями Совета.</w:t>
      </w:r>
    </w:p>
    <w:p w:rsidR="00D60455" w:rsidRPr="008A6D0D" w:rsidRDefault="00F1251A" w:rsidP="0081350A">
      <w:pPr>
        <w:ind w:firstLine="851"/>
        <w:jc w:val="both"/>
        <w:rPr>
          <w:bCs/>
          <w:sz w:val="28"/>
          <w:szCs w:val="28"/>
        </w:rPr>
      </w:pPr>
      <w:r w:rsidRPr="00C53985">
        <w:rPr>
          <w:bCs/>
          <w:sz w:val="28"/>
          <w:szCs w:val="28"/>
        </w:rPr>
        <w:t>4</w:t>
      </w:r>
      <w:r w:rsidR="00D60455" w:rsidRPr="00C53985">
        <w:rPr>
          <w:bCs/>
          <w:sz w:val="28"/>
          <w:szCs w:val="28"/>
        </w:rPr>
        <w:t>.</w:t>
      </w:r>
      <w:r w:rsidR="00D60455" w:rsidRPr="008A6D0D">
        <w:rPr>
          <w:bCs/>
          <w:sz w:val="28"/>
          <w:szCs w:val="28"/>
        </w:rPr>
        <w:t xml:space="preserve">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bCs/>
          <w:sz w:val="28"/>
          <w:szCs w:val="28"/>
        </w:rPr>
        <w:t xml:space="preserve">5. </w:t>
      </w:r>
      <w:r w:rsidRPr="001F386D">
        <w:rPr>
          <w:rFonts w:eastAsiaTheme="minorHAnsi"/>
          <w:bCs/>
          <w:kern w:val="0"/>
          <w:sz w:val="28"/>
          <w:szCs w:val="28"/>
        </w:rPr>
        <w:t>Полномочиями орган</w:t>
      </w:r>
      <w:r w:rsidR="009C792D" w:rsidRPr="001F386D">
        <w:rPr>
          <w:rFonts w:eastAsiaTheme="minorHAnsi"/>
          <w:bCs/>
          <w:kern w:val="0"/>
          <w:sz w:val="28"/>
          <w:szCs w:val="28"/>
        </w:rPr>
        <w:t>а</w:t>
      </w:r>
      <w:r w:rsidRPr="001F386D">
        <w:rPr>
          <w:rFonts w:eastAsiaTheme="minorHAnsi"/>
          <w:bCs/>
          <w:kern w:val="0"/>
          <w:sz w:val="28"/>
          <w:szCs w:val="28"/>
        </w:rPr>
        <w:t xml:space="preserve"> внутреннего муниципального финансового контроля по осуществлению внутреннего муниципального финансового контроля являются:</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rFonts w:eastAsiaTheme="minorHAnsi"/>
          <w:bCs/>
          <w:kern w:val="0"/>
          <w:sz w:val="28"/>
          <w:szCs w:val="28"/>
        </w:rPr>
        <w:t>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rFonts w:eastAsiaTheme="minorHAnsi"/>
          <w:bCs/>
          <w:kern w:val="0"/>
          <w:sz w:val="28"/>
          <w:szCs w:val="28"/>
        </w:rPr>
        <w:t>контроль за полнотой и достоверностью отчетности о реализации муниципальных программ, в том числе отчетности об исполнении муниципальных заданий.</w:t>
      </w:r>
    </w:p>
    <w:p w:rsidR="00984171" w:rsidRPr="008A6D0D" w:rsidRDefault="00984171" w:rsidP="002C01BD">
      <w:pPr>
        <w:widowControl/>
        <w:suppressAutoHyphens w:val="0"/>
        <w:autoSpaceDE w:val="0"/>
        <w:autoSpaceDN w:val="0"/>
        <w:adjustRightInd w:val="0"/>
        <w:ind w:firstLine="851"/>
        <w:jc w:val="both"/>
        <w:rPr>
          <w:rFonts w:eastAsiaTheme="minorHAnsi"/>
          <w:bCs/>
          <w:kern w:val="0"/>
          <w:sz w:val="28"/>
          <w:szCs w:val="28"/>
        </w:rPr>
      </w:pPr>
      <w:r w:rsidRPr="008A6D0D">
        <w:rPr>
          <w:bCs/>
          <w:sz w:val="28"/>
        </w:rPr>
        <w:t>6. Финансовый орган поселения осуществляет финансовый контроль</w:t>
      </w:r>
      <w:r w:rsidRPr="008A6D0D">
        <w:rPr>
          <w:rFonts w:eastAsiaTheme="minorHAnsi"/>
          <w:bCs/>
          <w:kern w:val="0"/>
          <w:sz w:val="28"/>
          <w:szCs w:val="28"/>
        </w:rPr>
        <w:t xml:space="preserve"> за не</w:t>
      </w:r>
      <w:r w:rsidR="000C114B">
        <w:rPr>
          <w:rFonts w:eastAsiaTheme="minorHAnsi"/>
          <w:bCs/>
          <w:kern w:val="0"/>
          <w:sz w:val="28"/>
          <w:szCs w:val="28"/>
        </w:rPr>
        <w:t xml:space="preserve"> </w:t>
      </w:r>
      <w:r w:rsidRPr="008A6D0D">
        <w:rPr>
          <w:rFonts w:eastAsiaTheme="minorHAnsi"/>
          <w:bCs/>
          <w:kern w:val="0"/>
          <w:sz w:val="28"/>
          <w:szCs w:val="28"/>
        </w:rPr>
        <w:t>превышением суммы по операции над лимитами бюджетных обязательств и (или) бюджетными ассигнованиями</w:t>
      </w:r>
      <w:r w:rsidR="002C01BD" w:rsidRPr="008A6D0D">
        <w:rPr>
          <w:rFonts w:eastAsiaTheme="minorHAnsi"/>
          <w:bCs/>
          <w:kern w:val="0"/>
          <w:sz w:val="28"/>
          <w:szCs w:val="28"/>
        </w:rPr>
        <w:t xml:space="preserve">, </w:t>
      </w:r>
      <w:r w:rsidRPr="008A6D0D">
        <w:rPr>
          <w:rFonts w:eastAsiaTheme="minorHAnsi"/>
          <w:bCs/>
          <w:kern w:val="0"/>
          <w:sz w:val="28"/>
          <w:szCs w:val="28"/>
        </w:rPr>
        <w:t xml:space="preserve">за наличием документов, подтверждающих возникновение денежного обязательства, подлежащего </w:t>
      </w:r>
      <w:r w:rsidRPr="008A6D0D">
        <w:rPr>
          <w:rFonts w:eastAsiaTheme="minorHAnsi"/>
          <w:bCs/>
          <w:kern w:val="0"/>
          <w:sz w:val="28"/>
          <w:szCs w:val="28"/>
        </w:rPr>
        <w:lastRenderedPageBreak/>
        <w:t>оплате за счет средств</w:t>
      </w:r>
      <w:r w:rsidR="00DE37D0" w:rsidRPr="008A6D0D">
        <w:rPr>
          <w:rFonts w:eastAsiaTheme="minorHAnsi"/>
          <w:bCs/>
          <w:kern w:val="0"/>
          <w:sz w:val="28"/>
          <w:szCs w:val="28"/>
        </w:rPr>
        <w:t xml:space="preserve"> местного</w:t>
      </w:r>
      <w:r w:rsidRPr="008A6D0D">
        <w:rPr>
          <w:rFonts w:eastAsiaTheme="minorHAnsi"/>
          <w:bCs/>
          <w:kern w:val="0"/>
          <w:sz w:val="28"/>
          <w:szCs w:val="28"/>
        </w:rPr>
        <w:t xml:space="preserve"> бюджета</w:t>
      </w:r>
      <w:r w:rsidR="008B645D" w:rsidRPr="008A6D0D">
        <w:rPr>
          <w:rFonts w:eastAsiaTheme="minorHAnsi"/>
          <w:bCs/>
          <w:kern w:val="0"/>
          <w:sz w:val="28"/>
          <w:szCs w:val="28"/>
        </w:rPr>
        <w:t xml:space="preserve">, </w:t>
      </w:r>
      <w:r w:rsidR="002C01BD" w:rsidRPr="008A6D0D">
        <w:rPr>
          <w:rFonts w:eastAsiaTheme="minorHAnsi"/>
          <w:bCs/>
          <w:kern w:val="0"/>
          <w:sz w:val="28"/>
          <w:szCs w:val="28"/>
        </w:rPr>
        <w:t>а также</w:t>
      </w:r>
      <w:r w:rsidR="002421C5" w:rsidRPr="008A6D0D">
        <w:rPr>
          <w:rFonts w:eastAsiaTheme="minorHAnsi"/>
          <w:bCs/>
          <w:kern w:val="0"/>
          <w:sz w:val="28"/>
          <w:szCs w:val="28"/>
        </w:rPr>
        <w:t xml:space="preserve"> осуществляет иные виды контроля, </w:t>
      </w:r>
      <w:r w:rsidR="006B09AB" w:rsidRPr="008A6D0D">
        <w:rPr>
          <w:rFonts w:eastAsiaTheme="minorHAnsi"/>
          <w:bCs/>
          <w:kern w:val="0"/>
          <w:sz w:val="28"/>
          <w:szCs w:val="28"/>
        </w:rPr>
        <w:t>предусмотренные</w:t>
      </w:r>
      <w:r w:rsidR="002421C5" w:rsidRPr="008A6D0D">
        <w:rPr>
          <w:rFonts w:eastAsiaTheme="minorHAnsi"/>
          <w:bCs/>
          <w:kern w:val="0"/>
          <w:sz w:val="28"/>
          <w:szCs w:val="28"/>
        </w:rPr>
        <w:t xml:space="preserve"> Бюджетным кодексом Российской Федерации.</w:t>
      </w:r>
    </w:p>
    <w:p w:rsidR="00DE37D0" w:rsidRPr="008A6D0D" w:rsidRDefault="00DE37D0" w:rsidP="00DE37D0">
      <w:pPr>
        <w:ind w:firstLine="710"/>
        <w:jc w:val="both"/>
        <w:rPr>
          <w:sz w:val="28"/>
          <w:szCs w:val="28"/>
        </w:rPr>
      </w:pPr>
      <w:r w:rsidRPr="008A6D0D">
        <w:rPr>
          <w:sz w:val="28"/>
          <w:szCs w:val="28"/>
        </w:rPr>
        <w:t>7. Главные распорядители (распорядители) средств местного бюджета осуществляют внутренний финансовый контроль, направленный на:</w:t>
      </w:r>
    </w:p>
    <w:p w:rsidR="00DE37D0" w:rsidRPr="008A6D0D" w:rsidRDefault="000C3331" w:rsidP="00DE37D0">
      <w:pPr>
        <w:ind w:firstLine="710"/>
        <w:jc w:val="both"/>
        <w:rPr>
          <w:sz w:val="28"/>
          <w:szCs w:val="28"/>
        </w:rPr>
      </w:pPr>
      <w:r>
        <w:rPr>
          <w:sz w:val="28"/>
          <w:szCs w:val="28"/>
        </w:rPr>
        <w:t>с</w:t>
      </w:r>
      <w:r w:rsidR="00DE37D0" w:rsidRPr="000C3331">
        <w:rPr>
          <w:sz w:val="28"/>
          <w:szCs w:val="28"/>
        </w:rPr>
        <w:t>облюдение</w:t>
      </w:r>
      <w:r w:rsidR="000C114B">
        <w:rPr>
          <w:sz w:val="28"/>
          <w:szCs w:val="28"/>
        </w:rPr>
        <w:t xml:space="preserve"> </w:t>
      </w:r>
      <w:r w:rsidRPr="000C3331">
        <w:rPr>
          <w:sz w:val="28"/>
          <w:szCs w:val="28"/>
        </w:rPr>
        <w:t>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w:t>
      </w:r>
      <w:r w:rsidR="00DE37D0" w:rsidRPr="008A6D0D">
        <w:rPr>
          <w:sz w:val="28"/>
          <w:szCs w:val="28"/>
        </w:rPr>
        <w:t xml:space="preserve">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DE37D0" w:rsidRPr="008A6D0D" w:rsidRDefault="00DE37D0" w:rsidP="00DE37D0">
      <w:pPr>
        <w:ind w:firstLine="710"/>
        <w:jc w:val="both"/>
        <w:rPr>
          <w:sz w:val="28"/>
          <w:szCs w:val="28"/>
        </w:rPr>
      </w:pPr>
      <w:r w:rsidRPr="008A6D0D">
        <w:rPr>
          <w:sz w:val="28"/>
          <w:szCs w:val="28"/>
        </w:rPr>
        <w:t>подготовку и организацию мер по повышению экономности и результативности использования бюджетных средств.</w:t>
      </w:r>
    </w:p>
    <w:p w:rsidR="00DE37D0" w:rsidRPr="008A6D0D" w:rsidRDefault="00DE37D0" w:rsidP="00DE37D0">
      <w:pPr>
        <w:ind w:firstLine="710"/>
        <w:jc w:val="both"/>
        <w:rPr>
          <w:sz w:val="28"/>
          <w:szCs w:val="28"/>
        </w:rPr>
      </w:pPr>
      <w:r w:rsidRPr="008A6D0D">
        <w:rPr>
          <w:sz w:val="28"/>
          <w:szCs w:val="28"/>
        </w:rPr>
        <w:t xml:space="preserve">8. Главный администратор (администратор) доходов местного бюджета осуществляет внутренний финансовый контроль, направленный на соблюдение </w:t>
      </w:r>
      <w:r w:rsidR="000C3331" w:rsidRPr="000C3331">
        <w:rPr>
          <w:sz w:val="28"/>
          <w:szCs w:val="28"/>
        </w:rPr>
        <w:t>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w:t>
      </w:r>
      <w:r w:rsidR="000C114B">
        <w:rPr>
          <w:sz w:val="28"/>
          <w:szCs w:val="28"/>
        </w:rPr>
        <w:t xml:space="preserve"> </w:t>
      </w:r>
      <w:r w:rsidRPr="008A6D0D">
        <w:rPr>
          <w:sz w:val="28"/>
          <w:szCs w:val="28"/>
        </w:rPr>
        <w:t>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9917B8" w:rsidRPr="008A6D0D" w:rsidRDefault="00DE37D0" w:rsidP="00DE37D0">
      <w:pPr>
        <w:pStyle w:val="ConsNormal"/>
        <w:ind w:firstLine="851"/>
        <w:jc w:val="both"/>
        <w:rPr>
          <w:rFonts w:ascii="Times New Roman" w:hAnsi="Times New Roman"/>
          <w:bCs/>
          <w:sz w:val="28"/>
        </w:rPr>
      </w:pPr>
      <w:r w:rsidRPr="008A6D0D">
        <w:rPr>
          <w:rFonts w:ascii="Times New Roman" w:hAnsi="Times New Roman"/>
          <w:sz w:val="28"/>
          <w:szCs w:val="28"/>
        </w:rPr>
        <w:t xml:space="preserve">9.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w:t>
      </w:r>
      <w:r w:rsidR="000C3331" w:rsidRPr="000C3331">
        <w:rPr>
          <w:rFonts w:ascii="Times New Roman" w:hAnsi="Times New Roman"/>
          <w:sz w:val="28"/>
          <w:szCs w:val="28"/>
        </w:rPr>
        <w:t>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w:t>
      </w:r>
      <w:r w:rsidR="000C114B">
        <w:rPr>
          <w:rFonts w:ascii="Times New Roman" w:hAnsi="Times New Roman"/>
          <w:sz w:val="28"/>
          <w:szCs w:val="28"/>
        </w:rPr>
        <w:t xml:space="preserve"> </w:t>
      </w:r>
      <w:r w:rsidRPr="008A6D0D">
        <w:rPr>
          <w:rFonts w:ascii="Times New Roman" w:hAnsi="Times New Roman"/>
          <w:sz w:val="28"/>
          <w:szCs w:val="28"/>
        </w:rPr>
        <w:t>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0C3EE5" w:rsidRPr="008E3B10" w:rsidRDefault="000C3EE5" w:rsidP="000D2B69">
      <w:pPr>
        <w:widowControl/>
        <w:suppressAutoHyphens w:val="0"/>
        <w:autoSpaceDE w:val="0"/>
        <w:autoSpaceDN w:val="0"/>
        <w:adjustRightInd w:val="0"/>
        <w:ind w:firstLine="851"/>
        <w:jc w:val="both"/>
        <w:outlineLvl w:val="0"/>
        <w:rPr>
          <w:rFonts w:eastAsiaTheme="minorHAnsi"/>
          <w:b/>
          <w:bCs/>
          <w:kern w:val="0"/>
          <w:sz w:val="28"/>
          <w:szCs w:val="28"/>
        </w:rPr>
      </w:pPr>
      <w:r w:rsidRPr="008E3B10">
        <w:rPr>
          <w:rFonts w:eastAsiaTheme="minorHAnsi"/>
          <w:b/>
          <w:bCs/>
          <w:kern w:val="0"/>
          <w:sz w:val="28"/>
          <w:szCs w:val="28"/>
        </w:rPr>
        <w:t>Статья 7</w:t>
      </w:r>
      <w:r w:rsidR="008E3B10">
        <w:rPr>
          <w:rFonts w:eastAsiaTheme="minorHAnsi"/>
          <w:b/>
          <w:bCs/>
          <w:kern w:val="0"/>
          <w:sz w:val="28"/>
          <w:szCs w:val="28"/>
        </w:rPr>
        <w:t>2</w:t>
      </w:r>
      <w:r w:rsidRPr="008E3B10">
        <w:rPr>
          <w:rFonts w:eastAsiaTheme="minorHAnsi"/>
          <w:b/>
          <w:bCs/>
          <w:kern w:val="0"/>
          <w:sz w:val="28"/>
          <w:szCs w:val="28"/>
        </w:rPr>
        <w:t>. Составление, внешняя проверка, рассмотрение и утверждение бюджетной отчетности</w:t>
      </w:r>
    </w:p>
    <w:p w:rsidR="000C3EE5"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1. Бюджетная отчетность поселения составляется финансовым органом поселения на основании сводной бюджетной отчетности соответствующих главных администраторов бюджетных средств.</w:t>
      </w:r>
    </w:p>
    <w:p w:rsidR="000C3EE5" w:rsidRPr="001F386D" w:rsidRDefault="00BE6CEB"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2</w:t>
      </w:r>
      <w:r w:rsidR="000C3EE5" w:rsidRPr="001F386D">
        <w:rPr>
          <w:rFonts w:eastAsiaTheme="minorHAnsi"/>
          <w:kern w:val="0"/>
          <w:sz w:val="28"/>
          <w:szCs w:val="28"/>
        </w:rPr>
        <w:t>. Бюджетная отчетность</w:t>
      </w:r>
      <w:r w:rsidRPr="001F386D">
        <w:rPr>
          <w:rFonts w:eastAsiaTheme="minorHAnsi"/>
          <w:kern w:val="0"/>
          <w:sz w:val="28"/>
          <w:szCs w:val="28"/>
        </w:rPr>
        <w:t xml:space="preserve"> поселения</w:t>
      </w:r>
      <w:r w:rsidR="000C3EE5" w:rsidRPr="001F386D">
        <w:rPr>
          <w:rFonts w:eastAsiaTheme="minorHAnsi"/>
          <w:kern w:val="0"/>
          <w:sz w:val="28"/>
          <w:szCs w:val="28"/>
        </w:rPr>
        <w:t xml:space="preserve"> является годовой. Отчет об исполнении бюджета является ежеквартальным.</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3</w:t>
      </w:r>
      <w:r w:rsidR="000C3EE5" w:rsidRPr="001F386D">
        <w:rPr>
          <w:rFonts w:eastAsiaTheme="minorHAnsi"/>
          <w:kern w:val="0"/>
          <w:sz w:val="28"/>
          <w:szCs w:val="28"/>
        </w:rPr>
        <w:t>. Бюджетная отчетность</w:t>
      </w:r>
      <w:r w:rsidR="00BE6CEB" w:rsidRPr="001F386D">
        <w:rPr>
          <w:rFonts w:eastAsiaTheme="minorHAnsi"/>
          <w:kern w:val="0"/>
          <w:sz w:val="28"/>
          <w:szCs w:val="28"/>
        </w:rPr>
        <w:t xml:space="preserve"> поселения</w:t>
      </w:r>
      <w:r w:rsidR="000C3EE5" w:rsidRPr="001F386D">
        <w:rPr>
          <w:rFonts w:eastAsiaTheme="minorHAnsi"/>
          <w:kern w:val="0"/>
          <w:sz w:val="28"/>
          <w:szCs w:val="28"/>
        </w:rPr>
        <w:t xml:space="preserve"> представляется финансовым орган</w:t>
      </w:r>
      <w:r w:rsidR="00BE6CEB" w:rsidRPr="001F386D">
        <w:rPr>
          <w:rFonts w:eastAsiaTheme="minorHAnsi"/>
          <w:kern w:val="0"/>
          <w:sz w:val="28"/>
          <w:szCs w:val="28"/>
        </w:rPr>
        <w:t>о</w:t>
      </w:r>
      <w:r w:rsidR="000C3EE5" w:rsidRPr="001F386D">
        <w:rPr>
          <w:rFonts w:eastAsiaTheme="minorHAnsi"/>
          <w:kern w:val="0"/>
          <w:sz w:val="28"/>
          <w:szCs w:val="28"/>
        </w:rPr>
        <w:t>м в администрацию</w:t>
      </w:r>
      <w:r w:rsidR="00BE6CEB" w:rsidRPr="001F386D">
        <w:rPr>
          <w:rFonts w:eastAsiaTheme="minorHAnsi"/>
          <w:kern w:val="0"/>
          <w:sz w:val="28"/>
          <w:szCs w:val="28"/>
        </w:rPr>
        <w:t xml:space="preserve"> поселения</w:t>
      </w:r>
      <w:r w:rsidR="000C3EE5" w:rsidRPr="001F386D">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4</w:t>
      </w:r>
      <w:r w:rsidR="000C3EE5" w:rsidRPr="001F386D">
        <w:rPr>
          <w:rFonts w:eastAsiaTheme="minorHAnsi"/>
          <w:kern w:val="0"/>
          <w:sz w:val="28"/>
          <w:szCs w:val="28"/>
        </w:rPr>
        <w:t xml:space="preserve">. Отчет об исполнении местного бюджета за первый квартал, полугодие и девять месяцев текущего финансового года утверждается администрацией </w:t>
      </w:r>
      <w:r w:rsidR="00BE6CEB" w:rsidRPr="001F386D">
        <w:rPr>
          <w:rFonts w:eastAsiaTheme="minorHAnsi"/>
          <w:kern w:val="0"/>
          <w:sz w:val="28"/>
          <w:szCs w:val="28"/>
        </w:rPr>
        <w:lastRenderedPageBreak/>
        <w:t xml:space="preserve">поселения </w:t>
      </w:r>
      <w:r w:rsidR="000C3EE5" w:rsidRPr="001F386D">
        <w:rPr>
          <w:rFonts w:eastAsiaTheme="minorHAnsi"/>
          <w:kern w:val="0"/>
          <w:sz w:val="28"/>
          <w:szCs w:val="28"/>
        </w:rPr>
        <w:t xml:space="preserve">и направляется </w:t>
      </w:r>
      <w:r w:rsidR="00BE6CEB" w:rsidRPr="001F386D">
        <w:rPr>
          <w:rFonts w:eastAsiaTheme="minorHAnsi"/>
          <w:kern w:val="0"/>
          <w:sz w:val="28"/>
          <w:szCs w:val="28"/>
        </w:rPr>
        <w:t>в Совет поселения</w:t>
      </w:r>
      <w:r w:rsidR="000C114B">
        <w:rPr>
          <w:rFonts w:eastAsiaTheme="minorHAnsi"/>
          <w:kern w:val="0"/>
          <w:sz w:val="28"/>
          <w:szCs w:val="28"/>
        </w:rPr>
        <w:t xml:space="preserve"> </w:t>
      </w:r>
      <w:r w:rsidR="009667B7" w:rsidRPr="009667B7">
        <w:rPr>
          <w:rFonts w:eastAsia="Calibri"/>
          <w:kern w:val="0"/>
          <w:sz w:val="28"/>
          <w:szCs w:val="28"/>
        </w:rPr>
        <w:t xml:space="preserve">и Контрольно-счетную палату муниципального образования </w:t>
      </w:r>
      <w:r w:rsidR="009667B7">
        <w:rPr>
          <w:rFonts w:eastAsia="Calibri"/>
          <w:kern w:val="0"/>
          <w:sz w:val="28"/>
          <w:szCs w:val="28"/>
        </w:rPr>
        <w:t>Кореновский</w:t>
      </w:r>
      <w:r w:rsidR="009667B7" w:rsidRPr="009667B7">
        <w:rPr>
          <w:rFonts w:eastAsia="Calibri"/>
          <w:kern w:val="0"/>
          <w:sz w:val="28"/>
          <w:szCs w:val="28"/>
        </w:rPr>
        <w:t xml:space="preserve"> район</w:t>
      </w:r>
      <w:r w:rsidR="009667B7" w:rsidRPr="009667B7">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5. </w:t>
      </w:r>
      <w:r w:rsidR="000C3EE5" w:rsidRPr="001F386D">
        <w:rPr>
          <w:rFonts w:eastAsiaTheme="minorHAnsi"/>
          <w:kern w:val="0"/>
          <w:sz w:val="28"/>
          <w:szCs w:val="28"/>
        </w:rPr>
        <w:t>Годов</w:t>
      </w:r>
      <w:r w:rsidR="00BE6CEB" w:rsidRPr="001F386D">
        <w:rPr>
          <w:rFonts w:eastAsiaTheme="minorHAnsi"/>
          <w:kern w:val="0"/>
          <w:sz w:val="28"/>
          <w:szCs w:val="28"/>
        </w:rPr>
        <w:t>ой</w:t>
      </w:r>
      <w:r w:rsidR="000C3EE5" w:rsidRPr="001F386D">
        <w:rPr>
          <w:rFonts w:eastAsiaTheme="minorHAnsi"/>
          <w:kern w:val="0"/>
          <w:sz w:val="28"/>
          <w:szCs w:val="28"/>
        </w:rPr>
        <w:t xml:space="preserve"> отчет об исполнении местн</w:t>
      </w:r>
      <w:r w:rsidRPr="001F386D">
        <w:rPr>
          <w:rFonts w:eastAsiaTheme="minorHAnsi"/>
          <w:kern w:val="0"/>
          <w:sz w:val="28"/>
          <w:szCs w:val="28"/>
        </w:rPr>
        <w:t>ого</w:t>
      </w:r>
      <w:r w:rsidR="000C3EE5" w:rsidRPr="001F386D">
        <w:rPr>
          <w:rFonts w:eastAsiaTheme="minorHAnsi"/>
          <w:kern w:val="0"/>
          <w:sz w:val="28"/>
          <w:szCs w:val="28"/>
        </w:rPr>
        <w:t xml:space="preserve"> бюджет</w:t>
      </w:r>
      <w:r w:rsidRPr="001F386D">
        <w:rPr>
          <w:rFonts w:eastAsiaTheme="minorHAnsi"/>
          <w:kern w:val="0"/>
          <w:sz w:val="28"/>
          <w:szCs w:val="28"/>
        </w:rPr>
        <w:t>а</w:t>
      </w:r>
      <w:r w:rsidR="000C3EE5" w:rsidRPr="001F386D">
        <w:rPr>
          <w:rFonts w:eastAsiaTheme="minorHAnsi"/>
          <w:kern w:val="0"/>
          <w:sz w:val="28"/>
          <w:szCs w:val="28"/>
        </w:rPr>
        <w:t xml:space="preserve"> утвержд</w:t>
      </w:r>
      <w:r w:rsidRPr="001F386D">
        <w:rPr>
          <w:rFonts w:eastAsiaTheme="minorHAnsi"/>
          <w:kern w:val="0"/>
          <w:sz w:val="28"/>
          <w:szCs w:val="28"/>
        </w:rPr>
        <w:t>ается</w:t>
      </w:r>
      <w:r w:rsidR="000C114B">
        <w:rPr>
          <w:rFonts w:eastAsiaTheme="minorHAnsi"/>
          <w:kern w:val="0"/>
          <w:sz w:val="28"/>
          <w:szCs w:val="28"/>
        </w:rPr>
        <w:t xml:space="preserve"> </w:t>
      </w:r>
      <w:r w:rsidRPr="001F386D">
        <w:rPr>
          <w:rFonts w:eastAsiaTheme="minorHAnsi"/>
          <w:kern w:val="0"/>
          <w:sz w:val="28"/>
          <w:szCs w:val="28"/>
        </w:rPr>
        <w:t>решением Совета</w:t>
      </w:r>
      <w:r w:rsidR="000C3EE5" w:rsidRPr="001F386D">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6. </w:t>
      </w:r>
      <w:r w:rsidR="000C3EE5" w:rsidRPr="001F386D">
        <w:rPr>
          <w:rFonts w:eastAsiaTheme="minorHAnsi"/>
          <w:kern w:val="0"/>
          <w:sz w:val="28"/>
          <w:szCs w:val="28"/>
        </w:rPr>
        <w:t xml:space="preserve">Годовой отчет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до его рассмотрения в </w:t>
      </w:r>
      <w:r w:rsidRPr="001F386D">
        <w:rPr>
          <w:rFonts w:eastAsiaTheme="minorHAnsi"/>
          <w:kern w:val="0"/>
          <w:sz w:val="28"/>
          <w:szCs w:val="28"/>
        </w:rPr>
        <w:t>Совет</w:t>
      </w:r>
      <w:r w:rsidR="000D2B69" w:rsidRPr="001F386D">
        <w:rPr>
          <w:rFonts w:eastAsiaTheme="minorHAnsi"/>
          <w:kern w:val="0"/>
          <w:sz w:val="28"/>
          <w:szCs w:val="28"/>
        </w:rPr>
        <w:t>е</w:t>
      </w:r>
      <w:r w:rsidR="000C3EE5" w:rsidRPr="001F386D">
        <w:rPr>
          <w:rFonts w:eastAsiaTheme="minorHAnsi"/>
          <w:kern w:val="0"/>
          <w:sz w:val="28"/>
          <w:szCs w:val="28"/>
        </w:rPr>
        <w:t xml:space="preserve">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бюджета.</w:t>
      </w:r>
    </w:p>
    <w:p w:rsidR="00011AA4"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Внешняя проверка годового отчета об исполнении местного бюджета осуществляется </w:t>
      </w:r>
      <w:r w:rsidR="00011AA4" w:rsidRPr="001F386D">
        <w:rPr>
          <w:rFonts w:eastAsiaTheme="minorHAnsi"/>
          <w:kern w:val="0"/>
          <w:sz w:val="28"/>
          <w:szCs w:val="28"/>
        </w:rPr>
        <w:t>К</w:t>
      </w:r>
      <w:r w:rsidRPr="001F386D">
        <w:rPr>
          <w:rFonts w:eastAsiaTheme="minorHAnsi"/>
          <w:kern w:val="0"/>
          <w:sz w:val="28"/>
          <w:szCs w:val="28"/>
        </w:rPr>
        <w:t>онтрольно-счетн</w:t>
      </w:r>
      <w:r w:rsidR="00011AA4" w:rsidRPr="001F386D">
        <w:rPr>
          <w:rFonts w:eastAsiaTheme="minorHAnsi"/>
          <w:kern w:val="0"/>
          <w:sz w:val="28"/>
          <w:szCs w:val="28"/>
        </w:rPr>
        <w:t>ой</w:t>
      </w:r>
      <w:r w:rsidR="000C114B">
        <w:rPr>
          <w:rFonts w:eastAsiaTheme="minorHAnsi"/>
          <w:kern w:val="0"/>
          <w:sz w:val="28"/>
          <w:szCs w:val="28"/>
        </w:rPr>
        <w:t xml:space="preserve"> </w:t>
      </w:r>
      <w:r w:rsidR="00011AA4" w:rsidRPr="001F386D">
        <w:rPr>
          <w:rFonts w:eastAsiaTheme="minorHAnsi"/>
          <w:kern w:val="0"/>
          <w:sz w:val="28"/>
          <w:szCs w:val="28"/>
        </w:rPr>
        <w:t>палатой</w:t>
      </w:r>
      <w:r w:rsidRPr="001F386D">
        <w:rPr>
          <w:rFonts w:eastAsiaTheme="minorHAnsi"/>
          <w:kern w:val="0"/>
          <w:sz w:val="28"/>
          <w:szCs w:val="28"/>
        </w:rPr>
        <w:t xml:space="preserve"> муниципального образования </w:t>
      </w:r>
      <w:r w:rsidR="00D62568">
        <w:rPr>
          <w:rFonts w:eastAsiaTheme="minorHAnsi"/>
          <w:kern w:val="0"/>
          <w:sz w:val="28"/>
          <w:szCs w:val="28"/>
        </w:rPr>
        <w:t>Кореновский</w:t>
      </w:r>
      <w:r w:rsidR="00011AA4" w:rsidRPr="001F386D">
        <w:rPr>
          <w:rFonts w:eastAsiaTheme="minorHAnsi"/>
          <w:kern w:val="0"/>
          <w:sz w:val="28"/>
          <w:szCs w:val="28"/>
        </w:rPr>
        <w:t xml:space="preserve"> район.</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7. </w:t>
      </w:r>
      <w:r w:rsidR="000C3EE5" w:rsidRPr="001F386D">
        <w:rPr>
          <w:rFonts w:eastAsiaTheme="minorHAnsi"/>
          <w:kern w:val="0"/>
          <w:sz w:val="28"/>
          <w:szCs w:val="28"/>
        </w:rPr>
        <w:t xml:space="preserve">Одновременно с годовым отчетом об исполнении </w:t>
      </w:r>
      <w:r w:rsidR="00011AA4"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представляются проект решения об исполнении бюджета, иная бюджетная отчетность об исполнении </w:t>
      </w:r>
      <w:r w:rsidR="00011AA4" w:rsidRPr="001F386D">
        <w:rPr>
          <w:rFonts w:eastAsiaTheme="minorHAnsi"/>
          <w:kern w:val="0"/>
          <w:sz w:val="28"/>
          <w:szCs w:val="28"/>
        </w:rPr>
        <w:t xml:space="preserve">местного </w:t>
      </w:r>
      <w:r w:rsidR="000C3EE5" w:rsidRPr="001F386D">
        <w:rPr>
          <w:rFonts w:eastAsiaTheme="minorHAnsi"/>
          <w:kern w:val="0"/>
          <w:sz w:val="28"/>
          <w:szCs w:val="28"/>
        </w:rPr>
        <w:t>бюджета</w:t>
      </w:r>
      <w:r w:rsidR="00A926F1" w:rsidRPr="001F386D">
        <w:rPr>
          <w:rFonts w:eastAsiaTheme="minorHAnsi"/>
          <w:kern w:val="0"/>
          <w:sz w:val="28"/>
          <w:szCs w:val="28"/>
        </w:rPr>
        <w:t xml:space="preserve"> и</w:t>
      </w:r>
      <w:r w:rsidR="000C3EE5" w:rsidRPr="001F386D">
        <w:rPr>
          <w:rFonts w:eastAsiaTheme="minorHAnsi"/>
          <w:kern w:val="0"/>
          <w:sz w:val="28"/>
          <w:szCs w:val="28"/>
        </w:rPr>
        <w:t xml:space="preserve"> документы, предусмотренные бюджетным законодательством Российской Федерации.</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8</w:t>
      </w:r>
      <w:r w:rsidR="000C3EE5" w:rsidRPr="001F386D">
        <w:rPr>
          <w:rFonts w:eastAsiaTheme="minorHAnsi"/>
          <w:kern w:val="0"/>
          <w:sz w:val="28"/>
          <w:szCs w:val="28"/>
        </w:rPr>
        <w:t xml:space="preserve">. По результатам рассмотрения годового отчета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w:t>
      </w:r>
      <w:r w:rsidRPr="001F386D">
        <w:rPr>
          <w:rFonts w:eastAsiaTheme="minorHAnsi"/>
          <w:kern w:val="0"/>
          <w:sz w:val="28"/>
          <w:szCs w:val="28"/>
        </w:rPr>
        <w:t xml:space="preserve">Совет </w:t>
      </w:r>
      <w:r w:rsidR="000C3EE5" w:rsidRPr="001F386D">
        <w:rPr>
          <w:rFonts w:eastAsiaTheme="minorHAnsi"/>
          <w:kern w:val="0"/>
          <w:sz w:val="28"/>
          <w:szCs w:val="28"/>
        </w:rPr>
        <w:t xml:space="preserve">принимает решение об утверждении либо отклонении решения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бюджета.</w:t>
      </w:r>
    </w:p>
    <w:p w:rsidR="000C3EE5"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В случае отклонения </w:t>
      </w:r>
      <w:r w:rsidR="000D2B69" w:rsidRPr="001F386D">
        <w:rPr>
          <w:rFonts w:eastAsiaTheme="minorHAnsi"/>
          <w:kern w:val="0"/>
          <w:sz w:val="28"/>
          <w:szCs w:val="28"/>
        </w:rPr>
        <w:t xml:space="preserve">Советом </w:t>
      </w:r>
      <w:r w:rsidRPr="001F386D">
        <w:rPr>
          <w:rFonts w:eastAsiaTheme="minorHAnsi"/>
          <w:kern w:val="0"/>
          <w:sz w:val="28"/>
          <w:szCs w:val="28"/>
        </w:rPr>
        <w:t xml:space="preserve">решения об исполнении </w:t>
      </w:r>
      <w:r w:rsidR="000D2B69" w:rsidRPr="001F386D">
        <w:rPr>
          <w:rFonts w:eastAsiaTheme="minorHAnsi"/>
          <w:kern w:val="0"/>
          <w:sz w:val="28"/>
          <w:szCs w:val="28"/>
        </w:rPr>
        <w:t xml:space="preserve">местного </w:t>
      </w:r>
      <w:r w:rsidRPr="001F386D">
        <w:rPr>
          <w:rFonts w:eastAsiaTheme="minorHAnsi"/>
          <w:kern w:val="0"/>
          <w:sz w:val="28"/>
          <w:szCs w:val="28"/>
        </w:rPr>
        <w:t>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9. </w:t>
      </w:r>
      <w:r w:rsidR="000C3EE5" w:rsidRPr="001F386D">
        <w:rPr>
          <w:rFonts w:eastAsiaTheme="minorHAnsi"/>
          <w:kern w:val="0"/>
          <w:sz w:val="28"/>
          <w:szCs w:val="28"/>
        </w:rPr>
        <w:t xml:space="preserve">Годовой отчет об исполнении местного бюджета представляется в </w:t>
      </w:r>
      <w:r w:rsidRPr="001F386D">
        <w:rPr>
          <w:rFonts w:eastAsiaTheme="minorHAnsi"/>
          <w:kern w:val="0"/>
          <w:sz w:val="28"/>
          <w:szCs w:val="28"/>
        </w:rPr>
        <w:t>Совет</w:t>
      </w:r>
      <w:r w:rsidR="000C3EE5" w:rsidRPr="001F386D">
        <w:rPr>
          <w:rFonts w:eastAsiaTheme="minorHAnsi"/>
          <w:kern w:val="0"/>
          <w:sz w:val="28"/>
          <w:szCs w:val="28"/>
        </w:rPr>
        <w:t xml:space="preserve"> не позднее 1 мая текущего года.</w:t>
      </w:r>
    </w:p>
    <w:p w:rsidR="00134A10" w:rsidRPr="001F386D" w:rsidRDefault="00134A10" w:rsidP="00134A10">
      <w:pPr>
        <w:suppressAutoHyphens w:val="0"/>
        <w:autoSpaceDE w:val="0"/>
        <w:autoSpaceDN w:val="0"/>
        <w:adjustRightInd w:val="0"/>
        <w:ind w:firstLine="851"/>
        <w:jc w:val="both"/>
        <w:rPr>
          <w:rFonts w:eastAsia="Times New Roman"/>
          <w:kern w:val="0"/>
          <w:sz w:val="28"/>
          <w:szCs w:val="28"/>
          <w:lang w:eastAsia="ru-RU"/>
        </w:rPr>
      </w:pPr>
      <w:r w:rsidRPr="001F386D">
        <w:rPr>
          <w:sz w:val="28"/>
          <w:szCs w:val="28"/>
        </w:rPr>
        <w:t xml:space="preserve">10. </w:t>
      </w:r>
      <w:r w:rsidRPr="001F386D">
        <w:rPr>
          <w:rFonts w:eastAsia="Times New Roman"/>
          <w:kern w:val="0"/>
          <w:sz w:val="28"/>
          <w:szCs w:val="28"/>
          <w:lang w:eastAsia="ru-RU"/>
        </w:rPr>
        <w:t xml:space="preserve">Финансовый орган поселения представляет бюджетную отчетность в финансовый орган </w:t>
      </w:r>
      <w:r w:rsidRPr="001F386D">
        <w:rPr>
          <w:rFonts w:eastAsia="Calibri"/>
          <w:kern w:val="0"/>
          <w:sz w:val="28"/>
          <w:szCs w:val="28"/>
        </w:rPr>
        <w:t xml:space="preserve">муниципального образования </w:t>
      </w:r>
      <w:r w:rsidR="00D62568">
        <w:rPr>
          <w:rFonts w:eastAsia="Calibri"/>
          <w:kern w:val="0"/>
          <w:sz w:val="28"/>
          <w:szCs w:val="28"/>
        </w:rPr>
        <w:t>Кореновский</w:t>
      </w:r>
      <w:r w:rsidRPr="001F386D">
        <w:rPr>
          <w:rFonts w:eastAsia="Calibri"/>
          <w:kern w:val="0"/>
          <w:sz w:val="28"/>
          <w:szCs w:val="28"/>
        </w:rPr>
        <w:t xml:space="preserve"> район</w:t>
      </w:r>
      <w:r w:rsidRPr="001F386D">
        <w:rPr>
          <w:rFonts w:eastAsia="Times New Roman"/>
          <w:kern w:val="0"/>
          <w:sz w:val="28"/>
          <w:szCs w:val="28"/>
          <w:lang w:eastAsia="ru-RU"/>
        </w:rPr>
        <w:t>.</w:t>
      </w:r>
    </w:p>
    <w:p w:rsidR="009917B8" w:rsidRDefault="009917B8" w:rsidP="006668F4">
      <w:pPr>
        <w:pStyle w:val="ConsNormal"/>
        <w:ind w:left="851" w:firstLine="0"/>
        <w:jc w:val="both"/>
        <w:rPr>
          <w:rFonts w:ascii="Times New Roman" w:hAnsi="Times New Roman"/>
          <w:sz w:val="28"/>
        </w:rPr>
      </w:pPr>
    </w:p>
    <w:p w:rsidR="009917B8" w:rsidRDefault="009917B8" w:rsidP="0081350A">
      <w:pPr>
        <w:ind w:firstLine="851"/>
        <w:jc w:val="both"/>
        <w:rPr>
          <w:b/>
          <w:bCs/>
          <w:sz w:val="28"/>
          <w:szCs w:val="28"/>
        </w:rPr>
      </w:pPr>
      <w:r>
        <w:rPr>
          <w:b/>
          <w:bCs/>
          <w:sz w:val="28"/>
          <w:szCs w:val="28"/>
        </w:rPr>
        <w:t>Статья 7</w:t>
      </w:r>
      <w:r w:rsidR="008E3B10">
        <w:rPr>
          <w:b/>
          <w:bCs/>
          <w:sz w:val="28"/>
          <w:szCs w:val="28"/>
        </w:rPr>
        <w:t>3</w:t>
      </w:r>
      <w:r>
        <w:rPr>
          <w:b/>
          <w:bCs/>
          <w:sz w:val="28"/>
          <w:szCs w:val="28"/>
        </w:rPr>
        <w:t>. Управление муниципальным долгом</w:t>
      </w:r>
    </w:p>
    <w:p w:rsidR="009917B8" w:rsidRPr="00AB378E" w:rsidRDefault="009917B8" w:rsidP="00D34392">
      <w:pPr>
        <w:ind w:firstLine="851"/>
        <w:jc w:val="both"/>
        <w:rPr>
          <w:bCs/>
          <w:sz w:val="28"/>
          <w:szCs w:val="28"/>
        </w:rPr>
      </w:pPr>
      <w:r w:rsidRPr="00AB378E">
        <w:rPr>
          <w:bCs/>
          <w:sz w:val="28"/>
          <w:szCs w:val="28"/>
        </w:rPr>
        <w:t xml:space="preserve">1. Управление муниципальным долгом осуществляет </w:t>
      </w:r>
      <w:r w:rsidR="00421B41">
        <w:rPr>
          <w:bCs/>
          <w:sz w:val="28"/>
          <w:szCs w:val="28"/>
        </w:rPr>
        <w:t>а</w:t>
      </w:r>
      <w:r w:rsidRPr="00AB378E">
        <w:rPr>
          <w:bCs/>
          <w:sz w:val="28"/>
          <w:szCs w:val="28"/>
        </w:rPr>
        <w:t>дминистрация.</w:t>
      </w:r>
    </w:p>
    <w:p w:rsidR="009917B8" w:rsidRPr="00AB378E" w:rsidRDefault="009917B8" w:rsidP="00D34392">
      <w:pPr>
        <w:ind w:firstLine="851"/>
        <w:jc w:val="both"/>
        <w:rPr>
          <w:bCs/>
          <w:sz w:val="28"/>
          <w:szCs w:val="28"/>
        </w:rPr>
      </w:pPr>
      <w:r w:rsidRPr="00AB378E">
        <w:rPr>
          <w:bCs/>
          <w:sz w:val="28"/>
          <w:szCs w:val="28"/>
        </w:rPr>
        <w:t xml:space="preserve">2. Управление муниципальным долгом осуществляется с соблюдением требований, установленных в </w:t>
      </w:r>
      <w:r w:rsidRPr="003B5BD4">
        <w:rPr>
          <w:bCs/>
          <w:sz w:val="28"/>
          <w:szCs w:val="28"/>
        </w:rPr>
        <w:t>статьях</w:t>
      </w:r>
      <w:r w:rsidRPr="00AB378E">
        <w:rPr>
          <w:bCs/>
          <w:sz w:val="28"/>
          <w:szCs w:val="28"/>
        </w:rPr>
        <w:t>107 и 111 Бюджетного кодекса Российской Федерации.</w:t>
      </w:r>
    </w:p>
    <w:p w:rsidR="00994CA7" w:rsidRPr="00C53985" w:rsidRDefault="00994CA7" w:rsidP="00D34392">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 xml:space="preserve">Если при исполнении местного бюджета нарушаются предельные значения, указанные в </w:t>
      </w:r>
      <w:hyperlink r:id="rId31" w:history="1">
        <w:r w:rsidRPr="00C53985">
          <w:rPr>
            <w:rFonts w:eastAsiaTheme="minorHAnsi"/>
            <w:kern w:val="0"/>
            <w:sz w:val="28"/>
            <w:szCs w:val="28"/>
          </w:rPr>
          <w:t>статьях 107</w:t>
        </w:r>
      </w:hyperlink>
      <w:r w:rsidRPr="00C53985">
        <w:rPr>
          <w:rFonts w:eastAsiaTheme="minorHAnsi"/>
          <w:kern w:val="0"/>
          <w:sz w:val="28"/>
          <w:szCs w:val="28"/>
        </w:rPr>
        <w:t xml:space="preserve"> и </w:t>
      </w:r>
      <w:hyperlink r:id="rId32" w:history="1">
        <w:r w:rsidRPr="00C53985">
          <w:rPr>
            <w:rFonts w:eastAsiaTheme="minorHAnsi"/>
            <w:kern w:val="0"/>
            <w:sz w:val="28"/>
            <w:szCs w:val="28"/>
          </w:rPr>
          <w:t>111</w:t>
        </w:r>
      </w:hyperlink>
      <w:r w:rsidR="00981F15" w:rsidRPr="00C53985">
        <w:rPr>
          <w:rFonts w:eastAsiaTheme="minorHAnsi"/>
          <w:kern w:val="0"/>
          <w:sz w:val="28"/>
          <w:szCs w:val="28"/>
        </w:rPr>
        <w:t>Бюджетного кодекса Российской Федерации</w:t>
      </w:r>
      <w:r w:rsidRPr="00C53985">
        <w:rPr>
          <w:rFonts w:eastAsiaTheme="minorHAnsi"/>
          <w:kern w:val="0"/>
          <w:sz w:val="28"/>
          <w:szCs w:val="28"/>
        </w:rPr>
        <w:t>,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
    <w:p w:rsidR="009917B8" w:rsidRPr="00AB378E" w:rsidRDefault="009917B8" w:rsidP="00D34392">
      <w:pPr>
        <w:ind w:firstLine="851"/>
        <w:jc w:val="both"/>
        <w:rPr>
          <w:bCs/>
          <w:sz w:val="28"/>
          <w:szCs w:val="28"/>
        </w:rPr>
      </w:pPr>
      <w:r w:rsidRPr="00AB378E">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EF3482" w:rsidRPr="00C53985" w:rsidRDefault="00EF3482" w:rsidP="00D34392">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 xml:space="preserve">3. </w:t>
      </w:r>
      <w:r w:rsidRPr="00C53985">
        <w:rPr>
          <w:rFonts w:eastAsia="Times New Roman"/>
          <w:bCs/>
          <w:sz w:val="28"/>
          <w:szCs w:val="28"/>
        </w:rPr>
        <w:t>Финансовый орган поселения ведет муниципальную долговую книгу,</w:t>
      </w:r>
      <w:r w:rsidRPr="00C53985">
        <w:rPr>
          <w:rFonts w:eastAsiaTheme="minorHAnsi"/>
          <w:kern w:val="0"/>
          <w:sz w:val="28"/>
          <w:szCs w:val="28"/>
        </w:rPr>
        <w:t xml:space="preserve"> в которую вносятся сведения, </w:t>
      </w:r>
      <w:r w:rsidR="006E6EBD" w:rsidRPr="00C53985">
        <w:rPr>
          <w:rFonts w:eastAsiaTheme="minorHAnsi"/>
          <w:kern w:val="0"/>
          <w:sz w:val="28"/>
          <w:szCs w:val="28"/>
        </w:rPr>
        <w:t>определенные</w:t>
      </w:r>
      <w:r w:rsidR="00962C3B" w:rsidRPr="00C53985">
        <w:rPr>
          <w:rFonts w:eastAsiaTheme="minorHAnsi"/>
          <w:kern w:val="0"/>
          <w:sz w:val="28"/>
          <w:szCs w:val="28"/>
        </w:rPr>
        <w:t xml:space="preserve"> Бюджетным кодексом Российской </w:t>
      </w:r>
      <w:r w:rsidR="00962C3B" w:rsidRPr="00C53985">
        <w:rPr>
          <w:rFonts w:eastAsiaTheme="minorHAnsi"/>
          <w:kern w:val="0"/>
          <w:sz w:val="28"/>
          <w:szCs w:val="28"/>
        </w:rPr>
        <w:lastRenderedPageBreak/>
        <w:t>Федерации</w:t>
      </w:r>
      <w:r w:rsidRPr="00C53985">
        <w:rPr>
          <w:rFonts w:eastAsiaTheme="minorHAnsi"/>
          <w:kern w:val="0"/>
          <w:sz w:val="28"/>
          <w:szCs w:val="28"/>
        </w:rPr>
        <w:t>, а также другая информация, состав которой, порядок и срок ее внесения в муниципальную долговую книгу устанавливаются администрацией.</w:t>
      </w:r>
    </w:p>
    <w:p w:rsidR="009917B8" w:rsidRDefault="009917B8" w:rsidP="0081350A">
      <w:pPr>
        <w:pStyle w:val="22"/>
        <w:tabs>
          <w:tab w:val="left" w:pos="142"/>
        </w:tabs>
        <w:spacing w:before="0" w:after="0"/>
        <w:ind w:firstLine="851"/>
        <w:rPr>
          <w:rFonts w:eastAsia="Times New Roman"/>
        </w:rPr>
      </w:pPr>
    </w:p>
    <w:p w:rsidR="000C114B" w:rsidRDefault="000C114B" w:rsidP="0081350A">
      <w:pPr>
        <w:pStyle w:val="22"/>
        <w:tabs>
          <w:tab w:val="left" w:pos="142"/>
        </w:tabs>
        <w:spacing w:before="0" w:after="0"/>
        <w:ind w:firstLine="851"/>
        <w:rPr>
          <w:rFonts w:eastAsia="Times New Roman"/>
        </w:rPr>
      </w:pPr>
    </w:p>
    <w:p w:rsidR="009917B8" w:rsidRDefault="009917B8" w:rsidP="0081350A">
      <w:pPr>
        <w:tabs>
          <w:tab w:val="left" w:pos="142"/>
        </w:tabs>
        <w:ind w:firstLine="851"/>
        <w:jc w:val="both"/>
        <w:rPr>
          <w:rFonts w:eastAsia="Times New Roman"/>
          <w:b/>
          <w:caps/>
          <w:sz w:val="28"/>
        </w:rPr>
      </w:pPr>
      <w:r>
        <w:rPr>
          <w:rFonts w:eastAsia="Times New Roman"/>
          <w:b/>
          <w:caps/>
          <w:sz w:val="28"/>
        </w:rPr>
        <w:t xml:space="preserve">ГЛАВА </w:t>
      </w:r>
      <w:r w:rsidR="00B01C7E">
        <w:rPr>
          <w:rFonts w:eastAsia="Times New Roman"/>
          <w:b/>
          <w:caps/>
          <w:sz w:val="28"/>
        </w:rPr>
        <w:t>8</w:t>
      </w:r>
      <w:r>
        <w:rPr>
          <w:rFonts w:eastAsia="Times New Roman"/>
          <w:b/>
          <w:caps/>
          <w:sz w:val="28"/>
        </w:rPr>
        <w:t>. ОТВЕТСТВЕННОСТЬ ОРГАНОВ местного САМОУПРАВЛЕНИЯ И ДОЛЖНОСТНЫХ ЛИЦ местного самоуправления поселеНИЯ</w:t>
      </w:r>
    </w:p>
    <w:p w:rsidR="009917B8" w:rsidRDefault="009917B8" w:rsidP="0081350A">
      <w:pPr>
        <w:tabs>
          <w:tab w:val="left" w:pos="142"/>
        </w:tabs>
        <w:ind w:firstLine="851"/>
        <w:jc w:val="center"/>
        <w:rPr>
          <w:rFonts w:eastAsia="Times New Roman"/>
          <w:caps/>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8E3B10">
        <w:rPr>
          <w:rFonts w:ascii="Times New Roman" w:hAnsi="Times New Roman"/>
          <w:b/>
          <w:sz w:val="28"/>
        </w:rPr>
        <w:t>74</w:t>
      </w:r>
      <w:r>
        <w:rPr>
          <w:rFonts w:ascii="Times New Roman" w:hAnsi="Times New Roman"/>
          <w:b/>
          <w:sz w:val="28"/>
        </w:rPr>
        <w:t>.</w:t>
      </w:r>
      <w:r w:rsidR="00886382">
        <w:rPr>
          <w:rFonts w:ascii="Times New Roman" w:hAnsi="Times New Roman"/>
          <w:b/>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w:t>
      </w:r>
    </w:p>
    <w:p w:rsidR="009917B8" w:rsidRDefault="009917B8" w:rsidP="0081350A">
      <w:pPr>
        <w:pStyle w:val="22"/>
        <w:tabs>
          <w:tab w:val="left" w:pos="142"/>
        </w:tabs>
        <w:spacing w:before="0" w:after="0"/>
        <w:ind w:firstLine="851"/>
        <w:rPr>
          <w:rFonts w:eastAsia="Times New Roman"/>
        </w:rPr>
      </w:pPr>
      <w:r>
        <w:rPr>
          <w:rFonts w:eastAsia="Times New Roman"/>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8E3B10">
        <w:rPr>
          <w:rFonts w:ascii="Times New Roman" w:hAnsi="Times New Roman"/>
          <w:b/>
          <w:sz w:val="28"/>
        </w:rPr>
        <w:t>75</w:t>
      </w:r>
      <w:r>
        <w:rPr>
          <w:rFonts w:ascii="Times New Roman" w:hAnsi="Times New Roman"/>
          <w:b/>
          <w:sz w:val="28"/>
        </w:rPr>
        <w:t>.</w:t>
      </w:r>
      <w:r w:rsidR="00886382">
        <w:rPr>
          <w:rFonts w:ascii="Times New Roman" w:hAnsi="Times New Roman"/>
          <w:b/>
          <w:sz w:val="28"/>
        </w:rPr>
        <w:t xml:space="preserve"> </w:t>
      </w:r>
      <w:r>
        <w:rPr>
          <w:rFonts w:ascii="Times New Roman" w:hAnsi="Times New Roman"/>
          <w:b/>
          <w:sz w:val="28"/>
        </w:rPr>
        <w:t xml:space="preserve">Ответственность </w:t>
      </w:r>
      <w:r>
        <w:rPr>
          <w:rFonts w:ascii="Times New Roman" w:hAnsi="Times New Roman"/>
          <w:b/>
          <w:sz w:val="28"/>
          <w:szCs w:val="28"/>
        </w:rPr>
        <w:t>органов местного самоуправления</w:t>
      </w:r>
      <w:r>
        <w:rPr>
          <w:rFonts w:ascii="Times New Roman" w:hAnsi="Times New Roman"/>
          <w:b/>
          <w:sz w:val="28"/>
        </w:rPr>
        <w:t>, депутатов, главы поселения перед населением</w:t>
      </w:r>
    </w:p>
    <w:p w:rsidR="009917B8" w:rsidRDefault="009917B8" w:rsidP="0081350A">
      <w:pPr>
        <w:pStyle w:val="ConsNormal"/>
        <w:tabs>
          <w:tab w:val="left" w:pos="142"/>
          <w:tab w:val="left" w:pos="720"/>
        </w:tabs>
        <w:ind w:firstLine="851"/>
        <w:jc w:val="both"/>
        <w:rPr>
          <w:rFonts w:ascii="Times New Roman" w:hAnsi="Times New Roman"/>
          <w:sz w:val="28"/>
        </w:rPr>
      </w:pPr>
      <w:r>
        <w:rPr>
          <w:rFonts w:ascii="Times New Roman" w:hAnsi="Times New Roman"/>
          <w:sz w:val="28"/>
        </w:rPr>
        <w:t>Население поселения вправе отозвать депутатов,</w:t>
      </w:r>
      <w:r w:rsidR="000C114B">
        <w:rPr>
          <w:rFonts w:ascii="Times New Roman" w:hAnsi="Times New Roman"/>
          <w:sz w:val="28"/>
        </w:rPr>
        <w:t xml:space="preserve"> </w:t>
      </w:r>
      <w:r>
        <w:rPr>
          <w:rFonts w:ascii="Times New Roman" w:hAnsi="Times New Roman"/>
          <w:sz w:val="28"/>
        </w:rPr>
        <w:t>главу поселения в соответствии с федеральным законодательством и настоящим уставом.</w:t>
      </w:r>
    </w:p>
    <w:p w:rsidR="009917B8" w:rsidRDefault="009917B8" w:rsidP="0081350A">
      <w:pPr>
        <w:pStyle w:val="ConsNonformat"/>
        <w:tabs>
          <w:tab w:val="left" w:pos="142"/>
        </w:tabs>
        <w:ind w:firstLine="851"/>
        <w:rPr>
          <w:rFonts w:ascii="Times New Roman" w:hAnsi="Times New Roman"/>
          <w:sz w:val="28"/>
        </w:rPr>
      </w:pPr>
    </w:p>
    <w:p w:rsidR="009917B8" w:rsidRDefault="009917B8" w:rsidP="0081350A">
      <w:pPr>
        <w:pStyle w:val="22"/>
        <w:tabs>
          <w:tab w:val="left" w:pos="142"/>
        </w:tabs>
        <w:spacing w:before="0" w:after="0"/>
        <w:ind w:firstLine="851"/>
        <w:rPr>
          <w:rFonts w:eastAsia="Times New Roman"/>
          <w:b/>
        </w:rPr>
      </w:pPr>
      <w:r>
        <w:rPr>
          <w:rFonts w:eastAsia="Times New Roman"/>
          <w:b/>
        </w:rPr>
        <w:t xml:space="preserve">Статья </w:t>
      </w:r>
      <w:r w:rsidR="008E3B10">
        <w:rPr>
          <w:rFonts w:eastAsia="Times New Roman"/>
          <w:b/>
        </w:rPr>
        <w:t>76</w:t>
      </w:r>
      <w:r>
        <w:rPr>
          <w:rFonts w:eastAsia="Times New Roman"/>
          <w:b/>
        </w:rPr>
        <w:t>.</w:t>
      </w:r>
      <w:r w:rsidR="000C114B">
        <w:rPr>
          <w:rFonts w:eastAsia="Times New Roman"/>
          <w:b/>
        </w:rPr>
        <w:t xml:space="preserve"> </w:t>
      </w:r>
      <w:r>
        <w:rPr>
          <w:rFonts w:eastAsia="Times New Roman"/>
          <w:b/>
        </w:rPr>
        <w:t>Ответственность органов местного самоуправления и должностных лиц местного самоуправления поселения перед государством</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9917B8" w:rsidRDefault="009917B8" w:rsidP="0081350A">
      <w:pPr>
        <w:pStyle w:val="22"/>
        <w:tabs>
          <w:tab w:val="left" w:pos="142"/>
        </w:tabs>
        <w:spacing w:before="0" w:after="0"/>
        <w:ind w:firstLine="851"/>
        <w:rPr>
          <w:rFonts w:eastAsia="Times New Roman"/>
        </w:rPr>
      </w:pPr>
      <w:r>
        <w:rPr>
          <w:rFonts w:eastAsia="Times New Roman"/>
        </w:rPr>
        <w:t xml:space="preserve">Совет и глава поселения несут ответственность перед государством в порядке, установленном Федеральным законом </w:t>
      </w:r>
      <w:r w:rsidR="00D62568">
        <w:t>от 06.10.2003</w:t>
      </w:r>
      <w:r>
        <w:t xml:space="preserve"> № 131-ФЗ </w:t>
      </w:r>
      <w:r>
        <w:rPr>
          <w:rFonts w:eastAsia="Times New Roman"/>
        </w:rPr>
        <w:t xml:space="preserve"> «Об общих принципах организации местного самоуправления в Российской Федерации».</w:t>
      </w:r>
    </w:p>
    <w:p w:rsidR="002F3F83" w:rsidRDefault="002F3F83" w:rsidP="0081350A">
      <w:pPr>
        <w:ind w:firstLine="900"/>
        <w:jc w:val="both"/>
        <w:rPr>
          <w:b/>
          <w:sz w:val="28"/>
          <w:szCs w:val="28"/>
        </w:rPr>
      </w:pPr>
    </w:p>
    <w:p w:rsidR="009917B8" w:rsidRDefault="009917B8" w:rsidP="0081350A">
      <w:pPr>
        <w:ind w:firstLine="900"/>
        <w:jc w:val="both"/>
        <w:rPr>
          <w:b/>
          <w:sz w:val="28"/>
          <w:szCs w:val="28"/>
        </w:rPr>
      </w:pPr>
      <w:r>
        <w:rPr>
          <w:b/>
          <w:sz w:val="28"/>
          <w:szCs w:val="28"/>
        </w:rPr>
        <w:t xml:space="preserve">Статья </w:t>
      </w:r>
      <w:r w:rsidR="009431CF">
        <w:rPr>
          <w:b/>
          <w:sz w:val="28"/>
          <w:szCs w:val="28"/>
        </w:rPr>
        <w:t>77</w:t>
      </w:r>
      <w:r>
        <w:rPr>
          <w:b/>
          <w:sz w:val="28"/>
          <w:szCs w:val="28"/>
        </w:rPr>
        <w:t>. Удаление главы поселения в отставку</w:t>
      </w:r>
    </w:p>
    <w:p w:rsidR="009917B8" w:rsidRDefault="009917B8" w:rsidP="0081350A">
      <w:pPr>
        <w:ind w:firstLine="900"/>
        <w:jc w:val="both"/>
        <w:rPr>
          <w:sz w:val="28"/>
          <w:szCs w:val="28"/>
        </w:rPr>
      </w:pPr>
      <w:r>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9917B8" w:rsidRDefault="009917B8" w:rsidP="0081350A">
      <w:pPr>
        <w:ind w:firstLine="900"/>
        <w:jc w:val="both"/>
        <w:rPr>
          <w:sz w:val="28"/>
          <w:szCs w:val="28"/>
        </w:rPr>
      </w:pPr>
      <w:r>
        <w:rPr>
          <w:sz w:val="28"/>
          <w:szCs w:val="28"/>
        </w:rPr>
        <w:t>2. Основаниями для удаления главы поселения в отставку являются:</w:t>
      </w:r>
    </w:p>
    <w:p w:rsidR="009917B8" w:rsidRDefault="009917B8" w:rsidP="0081350A">
      <w:pPr>
        <w:ind w:firstLine="900"/>
        <w:jc w:val="both"/>
        <w:rPr>
          <w:sz w:val="28"/>
          <w:szCs w:val="28"/>
        </w:rPr>
      </w:pPr>
      <w:r>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9917B8" w:rsidRDefault="009917B8" w:rsidP="0081350A">
      <w:pPr>
        <w:ind w:firstLine="900"/>
        <w:jc w:val="both"/>
        <w:rPr>
          <w:sz w:val="28"/>
          <w:szCs w:val="28"/>
        </w:rPr>
      </w:pPr>
      <w:r>
        <w:rPr>
          <w:sz w:val="28"/>
          <w:szCs w:val="28"/>
        </w:rPr>
        <w:lastRenderedPageBreak/>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Pr="002F3F83" w:rsidRDefault="009917B8" w:rsidP="0081350A">
      <w:pPr>
        <w:ind w:firstLine="900"/>
        <w:jc w:val="both"/>
        <w:rPr>
          <w:sz w:val="28"/>
          <w:szCs w:val="28"/>
        </w:rPr>
      </w:pPr>
      <w:r>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00347695" w:rsidRPr="002F3F83">
        <w:rPr>
          <w:sz w:val="28"/>
          <w:szCs w:val="28"/>
        </w:rPr>
        <w:t>;</w:t>
      </w:r>
    </w:p>
    <w:p w:rsidR="00347695" w:rsidRPr="008A6D0D" w:rsidRDefault="00347695" w:rsidP="00347695">
      <w:pPr>
        <w:pStyle w:val="ConsPlusNormal"/>
        <w:ind w:firstLine="851"/>
        <w:jc w:val="both"/>
        <w:outlineLvl w:val="1"/>
        <w:rPr>
          <w:rFonts w:ascii="Times New Roman" w:eastAsiaTheme="minorHAnsi" w:hAnsi="Times New Roman" w:cs="Times New Roman"/>
          <w:kern w:val="0"/>
          <w:sz w:val="28"/>
          <w:szCs w:val="28"/>
          <w:lang w:eastAsia="en-US" w:bidi="ar-SA"/>
        </w:rPr>
      </w:pPr>
      <w:r w:rsidRPr="002F3F83">
        <w:rPr>
          <w:rFonts w:ascii="Times New Roman" w:hAnsi="Times New Roman" w:cs="Times New Roman"/>
          <w:sz w:val="28"/>
          <w:szCs w:val="28"/>
        </w:rPr>
        <w:t xml:space="preserve">4) </w:t>
      </w:r>
      <w:r w:rsidRPr="002F3F83">
        <w:rPr>
          <w:rFonts w:ascii="Times New Roman" w:eastAsiaTheme="minorHAnsi"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33" w:history="1">
        <w:r w:rsidRPr="002F3F83">
          <w:rPr>
            <w:rFonts w:ascii="Times New Roman" w:eastAsiaTheme="minorHAnsi" w:hAnsi="Times New Roman" w:cs="Times New Roman"/>
            <w:kern w:val="0"/>
            <w:sz w:val="28"/>
            <w:szCs w:val="28"/>
            <w:lang w:eastAsia="en-US" w:bidi="ar-SA"/>
          </w:rPr>
          <w:t>законом</w:t>
        </w:r>
      </w:hyperlink>
      <w:r w:rsidRPr="002F3F83">
        <w:rPr>
          <w:rFonts w:ascii="Times New Roman" w:eastAsiaTheme="minorHAnsi" w:hAnsi="Times New Roman" w:cs="Times New Roman"/>
          <w:kern w:val="0"/>
          <w:sz w:val="28"/>
          <w:szCs w:val="28"/>
          <w:lang w:eastAsia="en-US" w:bidi="ar-SA"/>
        </w:rPr>
        <w:t xml:space="preserve"> от 25.12.2008 № 273-ФЗ «О противодействии коррупции» и другими федеральными законами</w:t>
      </w:r>
      <w:r w:rsidR="00283BBB" w:rsidRPr="008A6D0D">
        <w:rPr>
          <w:rFonts w:ascii="Times New Roman" w:eastAsiaTheme="minorHAnsi" w:hAnsi="Times New Roman" w:cs="Times New Roman"/>
          <w:kern w:val="0"/>
          <w:sz w:val="28"/>
          <w:szCs w:val="28"/>
          <w:lang w:eastAsia="en-US" w:bidi="ar-SA"/>
        </w:rPr>
        <w:t>;</w:t>
      </w:r>
    </w:p>
    <w:p w:rsidR="00283BBB" w:rsidRPr="008A6D0D" w:rsidRDefault="00283BBB" w:rsidP="00283BBB">
      <w:pPr>
        <w:widowControl/>
        <w:suppressAutoHyphens w:val="0"/>
        <w:autoSpaceDE w:val="0"/>
        <w:autoSpaceDN w:val="0"/>
        <w:adjustRightInd w:val="0"/>
        <w:ind w:firstLine="851"/>
        <w:jc w:val="both"/>
        <w:rPr>
          <w:rFonts w:eastAsiaTheme="minorHAnsi"/>
          <w:bCs/>
          <w:kern w:val="0"/>
          <w:sz w:val="28"/>
          <w:szCs w:val="28"/>
        </w:rPr>
      </w:pPr>
      <w:r w:rsidRPr="008A6D0D">
        <w:rPr>
          <w:rFonts w:eastAsiaTheme="minorHAnsi"/>
          <w:bCs/>
          <w:kern w:val="0"/>
          <w:sz w:val="28"/>
          <w:szCs w:val="28"/>
        </w:rPr>
        <w:t xml:space="preserve">5) допущение главой </w:t>
      </w:r>
      <w:r w:rsidR="00584B2F" w:rsidRPr="008A6D0D">
        <w:rPr>
          <w:rFonts w:eastAsiaTheme="minorHAnsi"/>
          <w:bCs/>
          <w:kern w:val="0"/>
          <w:sz w:val="28"/>
          <w:szCs w:val="28"/>
        </w:rPr>
        <w:t>поселения</w:t>
      </w:r>
      <w:r w:rsidRPr="008A6D0D">
        <w:rPr>
          <w:rFonts w:eastAsiaTheme="minorHAnsi"/>
          <w:bCs/>
          <w:kern w:val="0"/>
          <w:sz w:val="28"/>
          <w:szCs w:val="28"/>
        </w:rPr>
        <w:t xml:space="preserve">, местной администрацией, иными органами и должностными лицами местного самоуправления </w:t>
      </w:r>
      <w:r w:rsidR="00584B2F" w:rsidRPr="008A6D0D">
        <w:rPr>
          <w:rFonts w:eastAsiaTheme="minorHAnsi"/>
          <w:bCs/>
          <w:kern w:val="0"/>
          <w:sz w:val="28"/>
          <w:szCs w:val="28"/>
        </w:rPr>
        <w:t>поселения</w:t>
      </w:r>
      <w:r w:rsidRPr="008A6D0D">
        <w:rPr>
          <w:rFonts w:eastAsiaTheme="minorHAnsi"/>
          <w:bCs/>
          <w:kern w:val="0"/>
          <w:sz w:val="28"/>
          <w:szCs w:val="28"/>
        </w:rPr>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917B8" w:rsidRDefault="009917B8" w:rsidP="00347695">
      <w:pPr>
        <w:ind w:firstLine="851"/>
        <w:jc w:val="both"/>
        <w:rPr>
          <w:sz w:val="28"/>
          <w:szCs w:val="28"/>
        </w:rPr>
      </w:pPr>
      <w:r>
        <w:rPr>
          <w:sz w:val="28"/>
          <w:szCs w:val="28"/>
        </w:rPr>
        <w:t>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9917B8" w:rsidRDefault="009917B8" w:rsidP="0081350A">
      <w:pPr>
        <w:autoSpaceDE w:val="0"/>
        <w:ind w:firstLine="900"/>
        <w:jc w:val="both"/>
        <w:rPr>
          <w:sz w:val="28"/>
          <w:szCs w:val="28"/>
        </w:rPr>
      </w:pPr>
      <w:r>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9917B8" w:rsidRDefault="009917B8" w:rsidP="0081350A">
      <w:pPr>
        <w:autoSpaceDE w:val="0"/>
        <w:ind w:firstLine="900"/>
        <w:jc w:val="both"/>
        <w:rPr>
          <w:sz w:val="28"/>
          <w:szCs w:val="28"/>
        </w:rPr>
      </w:pPr>
      <w:r>
        <w:rPr>
          <w:sz w:val="28"/>
          <w:szCs w:val="28"/>
        </w:rPr>
        <w:t xml:space="preserve">5. 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w:t>
      </w:r>
      <w:r>
        <w:rPr>
          <w:sz w:val="28"/>
          <w:szCs w:val="28"/>
        </w:rPr>
        <w:lastRenderedPageBreak/>
        <w:t>при согласии главы администрации (губернатора) Краснодарского края.</w:t>
      </w:r>
    </w:p>
    <w:p w:rsidR="009917B8" w:rsidRDefault="009917B8" w:rsidP="00D62568">
      <w:pPr>
        <w:autoSpaceDE w:val="0"/>
        <w:ind w:firstLine="851"/>
        <w:jc w:val="both"/>
        <w:rPr>
          <w:sz w:val="28"/>
          <w:szCs w:val="28"/>
        </w:rPr>
      </w:pPr>
      <w:r>
        <w:rPr>
          <w:sz w:val="28"/>
          <w:szCs w:val="28"/>
        </w:rPr>
        <w:t>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9917B8" w:rsidRDefault="009917B8" w:rsidP="00D62568">
      <w:pPr>
        <w:autoSpaceDE w:val="0"/>
        <w:ind w:firstLine="851"/>
        <w:jc w:val="both"/>
        <w:rPr>
          <w:sz w:val="28"/>
          <w:szCs w:val="28"/>
        </w:rPr>
      </w:pPr>
      <w:r>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9917B8" w:rsidRDefault="009917B8" w:rsidP="00D62568">
      <w:pPr>
        <w:autoSpaceDE w:val="0"/>
        <w:ind w:firstLine="851"/>
        <w:jc w:val="both"/>
        <w:rPr>
          <w:sz w:val="28"/>
          <w:szCs w:val="28"/>
        </w:rPr>
      </w:pPr>
      <w:r>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917B8" w:rsidRDefault="009917B8" w:rsidP="00D62568">
      <w:pPr>
        <w:autoSpaceDE w:val="0"/>
        <w:ind w:firstLine="851"/>
        <w:jc w:val="both"/>
        <w:rPr>
          <w:sz w:val="28"/>
          <w:szCs w:val="28"/>
        </w:rPr>
      </w:pPr>
      <w:r>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9917B8" w:rsidRDefault="009917B8" w:rsidP="00D62568">
      <w:pPr>
        <w:autoSpaceDE w:val="0"/>
        <w:ind w:firstLine="851"/>
        <w:jc w:val="both"/>
        <w:rPr>
          <w:sz w:val="28"/>
          <w:szCs w:val="28"/>
        </w:rPr>
      </w:pPr>
      <w:r>
        <w:rPr>
          <w:sz w:val="28"/>
          <w:szCs w:val="28"/>
        </w:rPr>
        <w:t>10. При рассмотрении и принятии Советом решения об удалении главы поселения в отставку должны быть обеспечены:</w:t>
      </w:r>
    </w:p>
    <w:p w:rsidR="009917B8" w:rsidRDefault="009917B8" w:rsidP="00D62568">
      <w:pPr>
        <w:autoSpaceDE w:val="0"/>
        <w:ind w:firstLine="851"/>
        <w:jc w:val="both"/>
        <w:rPr>
          <w:sz w:val="28"/>
          <w:szCs w:val="28"/>
        </w:rPr>
      </w:pPr>
      <w:r>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9917B8" w:rsidRDefault="009917B8" w:rsidP="00D62568">
      <w:pPr>
        <w:autoSpaceDE w:val="0"/>
        <w:ind w:firstLine="851"/>
        <w:jc w:val="both"/>
        <w:rPr>
          <w:sz w:val="28"/>
          <w:szCs w:val="28"/>
        </w:rPr>
      </w:pPr>
      <w:r>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9917B8" w:rsidRDefault="009917B8" w:rsidP="00D62568">
      <w:pPr>
        <w:autoSpaceDE w:val="0"/>
        <w:ind w:firstLine="851"/>
        <w:jc w:val="both"/>
        <w:rPr>
          <w:sz w:val="28"/>
          <w:szCs w:val="28"/>
        </w:rPr>
      </w:pPr>
      <w:r>
        <w:rPr>
          <w:sz w:val="28"/>
          <w:szCs w:val="28"/>
        </w:rPr>
        <w:t>11. 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9917B8" w:rsidRDefault="009917B8" w:rsidP="00D62568">
      <w:pPr>
        <w:autoSpaceDE w:val="0"/>
        <w:ind w:firstLine="851"/>
        <w:jc w:val="both"/>
        <w:rPr>
          <w:sz w:val="28"/>
          <w:szCs w:val="28"/>
        </w:rPr>
      </w:pPr>
      <w:r>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9917B8" w:rsidRDefault="009917B8" w:rsidP="00D62568">
      <w:pPr>
        <w:pStyle w:val="22"/>
        <w:tabs>
          <w:tab w:val="left" w:pos="142"/>
        </w:tabs>
        <w:spacing w:before="0" w:after="0"/>
        <w:ind w:firstLine="851"/>
        <w:rPr>
          <w:szCs w:val="28"/>
        </w:rPr>
      </w:pPr>
      <w:r>
        <w:rPr>
          <w:szCs w:val="28"/>
        </w:rPr>
        <w:t>13. В случае,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0C114B" w:rsidRDefault="004F3FA0" w:rsidP="00407B6B">
      <w:pPr>
        <w:suppressAutoHyphens w:val="0"/>
        <w:autoSpaceDE w:val="0"/>
        <w:autoSpaceDN w:val="0"/>
        <w:adjustRightInd w:val="0"/>
        <w:ind w:firstLine="851"/>
        <w:jc w:val="both"/>
        <w:rPr>
          <w:rFonts w:eastAsia="Times New Roman"/>
          <w:kern w:val="0"/>
          <w:sz w:val="28"/>
          <w:szCs w:val="28"/>
          <w:lang w:eastAsia="ru-RU"/>
        </w:rPr>
      </w:pPr>
      <w:r w:rsidRPr="00C53985">
        <w:rPr>
          <w:rFonts w:eastAsia="Times New Roman"/>
          <w:kern w:val="0"/>
          <w:sz w:val="28"/>
          <w:szCs w:val="28"/>
          <w:lang w:eastAsia="ru-RU"/>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407B6B" w:rsidRPr="00407B6B" w:rsidRDefault="00407B6B" w:rsidP="00407B6B">
      <w:pPr>
        <w:suppressAutoHyphens w:val="0"/>
        <w:autoSpaceDE w:val="0"/>
        <w:autoSpaceDN w:val="0"/>
        <w:adjustRightInd w:val="0"/>
        <w:ind w:firstLine="851"/>
        <w:jc w:val="both"/>
        <w:rPr>
          <w:rFonts w:eastAsia="Times New Roman"/>
          <w:kern w:val="0"/>
          <w:sz w:val="28"/>
          <w:szCs w:val="28"/>
          <w:lang w:eastAsia="ru-RU"/>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lastRenderedPageBreak/>
        <w:t xml:space="preserve">Статья </w:t>
      </w:r>
      <w:r w:rsidR="009431CF">
        <w:rPr>
          <w:rFonts w:ascii="Times New Roman" w:hAnsi="Times New Roman"/>
          <w:b/>
          <w:sz w:val="28"/>
        </w:rPr>
        <w:t>78</w:t>
      </w:r>
      <w:r>
        <w:rPr>
          <w:b/>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9917B8" w:rsidRDefault="009917B8" w:rsidP="0081350A">
      <w:pPr>
        <w:tabs>
          <w:tab w:val="left" w:pos="142"/>
        </w:tabs>
        <w:ind w:firstLine="851"/>
        <w:jc w:val="center"/>
        <w:rPr>
          <w:rFonts w:eastAsia="Times New Roman"/>
          <w:b/>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 xml:space="preserve">Статья </w:t>
      </w:r>
      <w:r w:rsidR="009431CF">
        <w:rPr>
          <w:rFonts w:eastAsia="Times New Roman"/>
          <w:b/>
          <w:sz w:val="28"/>
        </w:rPr>
        <w:t>79</w:t>
      </w:r>
      <w:r>
        <w:rPr>
          <w:rFonts w:eastAsia="Times New Roman"/>
          <w:b/>
          <w:sz w:val="28"/>
        </w:rPr>
        <w:t>. Контроль за деятельностью органов местного самоуправления и должностных лиц местного самоуправления</w:t>
      </w:r>
    </w:p>
    <w:p w:rsidR="009917B8" w:rsidRDefault="009917B8" w:rsidP="0081350A">
      <w:pPr>
        <w:pStyle w:val="WW-2"/>
        <w:tabs>
          <w:tab w:val="left" w:pos="142"/>
        </w:tabs>
      </w:pPr>
      <w:r>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9917B8" w:rsidRDefault="009917B8" w:rsidP="0081350A">
      <w:pPr>
        <w:pStyle w:val="ConsNormal"/>
        <w:tabs>
          <w:tab w:val="left" w:pos="142"/>
        </w:tabs>
        <w:ind w:firstLine="851"/>
        <w:jc w:val="center"/>
        <w:rPr>
          <w:rFonts w:ascii="Times New Roman" w:hAnsi="Times New Roman"/>
          <w:b/>
          <w:caps/>
          <w:sz w:val="28"/>
        </w:rPr>
      </w:pPr>
    </w:p>
    <w:p w:rsidR="009917B8" w:rsidRDefault="009917B8" w:rsidP="0081350A">
      <w:pPr>
        <w:pStyle w:val="ConsNormal"/>
        <w:tabs>
          <w:tab w:val="left" w:pos="142"/>
        </w:tabs>
        <w:ind w:firstLine="851"/>
        <w:jc w:val="center"/>
        <w:rPr>
          <w:rFonts w:ascii="Times New Roman" w:hAnsi="Times New Roman"/>
          <w:b/>
          <w:caps/>
          <w:sz w:val="28"/>
        </w:rPr>
      </w:pPr>
      <w:r>
        <w:rPr>
          <w:rFonts w:ascii="Times New Roman" w:hAnsi="Times New Roman"/>
          <w:b/>
          <w:caps/>
          <w:sz w:val="28"/>
        </w:rPr>
        <w:t xml:space="preserve">ГЛАВА </w:t>
      </w:r>
      <w:r w:rsidR="00B01C7E">
        <w:rPr>
          <w:rFonts w:ascii="Times New Roman" w:hAnsi="Times New Roman"/>
          <w:b/>
          <w:caps/>
          <w:sz w:val="28"/>
        </w:rPr>
        <w:t>9</w:t>
      </w:r>
      <w:r>
        <w:rPr>
          <w:rFonts w:ascii="Times New Roman" w:hAnsi="Times New Roman"/>
          <w:b/>
          <w:caps/>
          <w:sz w:val="28"/>
        </w:rPr>
        <w:t>. ЗАКЛЮЧИТЕЛЬНЫЕ ПОЛОЖЕНИЯ</w:t>
      </w:r>
    </w:p>
    <w:p w:rsidR="009917B8" w:rsidRDefault="009917B8" w:rsidP="0081350A">
      <w:pPr>
        <w:pStyle w:val="ConsNormal"/>
        <w:tabs>
          <w:tab w:val="left" w:pos="142"/>
        </w:tabs>
        <w:ind w:firstLine="851"/>
        <w:jc w:val="both"/>
        <w:rPr>
          <w:rFonts w:ascii="Times New Roman" w:hAnsi="Times New Roman"/>
          <w:caps/>
          <w:sz w:val="28"/>
        </w:rPr>
      </w:pPr>
    </w:p>
    <w:p w:rsidR="009667B7" w:rsidRPr="009667B7" w:rsidRDefault="009667B7" w:rsidP="009667B7">
      <w:pPr>
        <w:tabs>
          <w:tab w:val="left" w:pos="142"/>
        </w:tabs>
        <w:ind w:firstLine="851"/>
        <w:rPr>
          <w:rFonts w:eastAsia="Times New Roman"/>
          <w:b/>
          <w:sz w:val="28"/>
        </w:rPr>
      </w:pPr>
      <w:r w:rsidRPr="009667B7">
        <w:rPr>
          <w:rFonts w:eastAsia="Times New Roman"/>
          <w:b/>
          <w:sz w:val="28"/>
        </w:rPr>
        <w:t xml:space="preserve">Статья 80. </w:t>
      </w:r>
      <w:r w:rsidRPr="009667B7">
        <w:rPr>
          <w:b/>
          <w:sz w:val="28"/>
          <w:szCs w:val="28"/>
        </w:rPr>
        <w:t>Вступление в силу устава поселения</w:t>
      </w:r>
    </w:p>
    <w:p w:rsidR="009667B7" w:rsidRPr="009667B7" w:rsidRDefault="009667B7" w:rsidP="009667B7">
      <w:pPr>
        <w:suppressAutoHyphens w:val="0"/>
        <w:ind w:firstLine="851"/>
        <w:jc w:val="both"/>
        <w:rPr>
          <w:strike/>
          <w:sz w:val="28"/>
          <w:szCs w:val="28"/>
        </w:rPr>
      </w:pPr>
      <w:r w:rsidRPr="009667B7">
        <w:rPr>
          <w:sz w:val="28"/>
          <w:szCs w:val="28"/>
        </w:rPr>
        <w:t xml:space="preserve">Устав поселения </w:t>
      </w:r>
      <w:r w:rsidRPr="009667B7">
        <w:rPr>
          <w:rFonts w:eastAsia="Calibri"/>
          <w:kern w:val="0"/>
          <w:sz w:val="28"/>
          <w:szCs w:val="28"/>
          <w:lang w:eastAsia="ru-RU"/>
        </w:rPr>
        <w:t>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1E367F" w:rsidRDefault="001E367F" w:rsidP="0081350A">
      <w:pPr>
        <w:tabs>
          <w:tab w:val="left" w:pos="142"/>
        </w:tabs>
        <w:ind w:firstLine="851"/>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8</w:t>
      </w:r>
      <w:r w:rsidR="009431CF">
        <w:rPr>
          <w:rFonts w:eastAsia="Times New Roman"/>
          <w:b/>
          <w:sz w:val="28"/>
        </w:rPr>
        <w:t>1</w:t>
      </w:r>
      <w:r>
        <w:rPr>
          <w:rFonts w:eastAsia="Times New Roman"/>
          <w:sz w:val="28"/>
        </w:rPr>
        <w:t xml:space="preserve">. </w:t>
      </w:r>
      <w:r>
        <w:rPr>
          <w:rFonts w:eastAsia="Times New Roman"/>
          <w:b/>
          <w:sz w:val="28"/>
        </w:rPr>
        <w:t>О муниципальных правовых актах</w:t>
      </w:r>
    </w:p>
    <w:p w:rsidR="009917B8" w:rsidRDefault="009917B8" w:rsidP="0081350A">
      <w:pPr>
        <w:pStyle w:val="WW-2"/>
        <w:tabs>
          <w:tab w:val="left" w:pos="142"/>
        </w:tabs>
      </w:pPr>
      <w: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9917B8" w:rsidRDefault="009917B8" w:rsidP="0081350A">
      <w:pPr>
        <w:ind w:firstLine="851"/>
        <w:jc w:val="both"/>
        <w:rPr>
          <w:strike/>
          <w:sz w:val="28"/>
          <w:szCs w:val="28"/>
        </w:rPr>
      </w:pPr>
    </w:p>
    <w:p w:rsidR="009E3411" w:rsidRDefault="009E3411" w:rsidP="0081350A"/>
    <w:sectPr w:rsidR="009E3411" w:rsidSect="002F13D4">
      <w:headerReference w:type="default" r:id="rId34"/>
      <w:pgSz w:w="11905" w:h="16837"/>
      <w:pgMar w:top="1134" w:right="567"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40FF" w:rsidRDefault="00B240FF" w:rsidP="002F13D4">
      <w:r>
        <w:separator/>
      </w:r>
    </w:p>
  </w:endnote>
  <w:endnote w:type="continuationSeparator" w:id="1">
    <w:p w:rsidR="00B240FF" w:rsidRDefault="00B240FF" w:rsidP="002F13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ndale Sans UI">
    <w:altName w:val="Arial Unicode MS"/>
    <w:panose1 w:val="00000000000000000000"/>
    <w:charset w:val="00"/>
    <w:family w:val="auto"/>
    <w:notTrueType/>
    <w:pitch w:val="variable"/>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40FF" w:rsidRDefault="00B240FF" w:rsidP="002F13D4">
      <w:r>
        <w:separator/>
      </w:r>
    </w:p>
  </w:footnote>
  <w:footnote w:type="continuationSeparator" w:id="1">
    <w:p w:rsidR="00B240FF" w:rsidRDefault="00B240FF" w:rsidP="002F13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285115"/>
      <w:docPartObj>
        <w:docPartGallery w:val="Page Numbers (Top of Page)"/>
        <w:docPartUnique/>
      </w:docPartObj>
    </w:sdtPr>
    <w:sdtContent>
      <w:p w:rsidR="00407B6B" w:rsidRDefault="00407B6B">
        <w:pPr>
          <w:pStyle w:val="af3"/>
          <w:jc w:val="center"/>
        </w:pPr>
        <w:fldSimple w:instr="PAGE   \* MERGEFORMAT">
          <w:r w:rsidR="00C9406F">
            <w:rPr>
              <w:noProof/>
            </w:rPr>
            <w:t>30</w:t>
          </w:r>
        </w:fldSimple>
      </w:p>
    </w:sdtContent>
  </w:sdt>
  <w:p w:rsidR="00407B6B" w:rsidRDefault="00407B6B">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multilevel"/>
    <w:tmpl w:val="AD922D78"/>
    <w:name w:val="WW8Num3"/>
    <w:lvl w:ilvl="0">
      <w:start w:val="1"/>
      <w:numFmt w:val="decimal"/>
      <w:lvlText w:val="%1)"/>
      <w:lvlJc w:val="left"/>
      <w:pPr>
        <w:tabs>
          <w:tab w:val="num" w:pos="640"/>
        </w:tabs>
        <w:ind w:left="640" w:hanging="360"/>
      </w:pPr>
      <w:rPr>
        <w:b w:val="0"/>
        <w:i w:val="0"/>
        <w:strike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F4191"/>
    <w:rsid w:val="0000192E"/>
    <w:rsid w:val="0000434F"/>
    <w:rsid w:val="00004947"/>
    <w:rsid w:val="000111DE"/>
    <w:rsid w:val="000112EB"/>
    <w:rsid w:val="00011AA4"/>
    <w:rsid w:val="0001590E"/>
    <w:rsid w:val="00020872"/>
    <w:rsid w:val="00022709"/>
    <w:rsid w:val="00025581"/>
    <w:rsid w:val="00026181"/>
    <w:rsid w:val="000275B7"/>
    <w:rsid w:val="00027A78"/>
    <w:rsid w:val="00030334"/>
    <w:rsid w:val="0003127A"/>
    <w:rsid w:val="000327C8"/>
    <w:rsid w:val="00032D39"/>
    <w:rsid w:val="00033CBE"/>
    <w:rsid w:val="000347F9"/>
    <w:rsid w:val="000358F0"/>
    <w:rsid w:val="00036740"/>
    <w:rsid w:val="0003690A"/>
    <w:rsid w:val="00036D33"/>
    <w:rsid w:val="00037C59"/>
    <w:rsid w:val="00041441"/>
    <w:rsid w:val="00041DDB"/>
    <w:rsid w:val="00044091"/>
    <w:rsid w:val="00053692"/>
    <w:rsid w:val="00056CB0"/>
    <w:rsid w:val="00062173"/>
    <w:rsid w:val="00063D29"/>
    <w:rsid w:val="00070A14"/>
    <w:rsid w:val="00070BC6"/>
    <w:rsid w:val="00071660"/>
    <w:rsid w:val="000730F8"/>
    <w:rsid w:val="000746C4"/>
    <w:rsid w:val="00084529"/>
    <w:rsid w:val="000848B8"/>
    <w:rsid w:val="00086CCD"/>
    <w:rsid w:val="00087419"/>
    <w:rsid w:val="00090829"/>
    <w:rsid w:val="00091353"/>
    <w:rsid w:val="0009301C"/>
    <w:rsid w:val="00094BC3"/>
    <w:rsid w:val="0009600D"/>
    <w:rsid w:val="00097C0E"/>
    <w:rsid w:val="000A3508"/>
    <w:rsid w:val="000A3E43"/>
    <w:rsid w:val="000B1F06"/>
    <w:rsid w:val="000B365A"/>
    <w:rsid w:val="000B422B"/>
    <w:rsid w:val="000B6F47"/>
    <w:rsid w:val="000C114B"/>
    <w:rsid w:val="000C2261"/>
    <w:rsid w:val="000C3331"/>
    <w:rsid w:val="000C3EE5"/>
    <w:rsid w:val="000C6494"/>
    <w:rsid w:val="000D0630"/>
    <w:rsid w:val="000D2B69"/>
    <w:rsid w:val="000D46E3"/>
    <w:rsid w:val="000E7549"/>
    <w:rsid w:val="000F0153"/>
    <w:rsid w:val="000F1D12"/>
    <w:rsid w:val="000F1F52"/>
    <w:rsid w:val="000F66AD"/>
    <w:rsid w:val="00106EEA"/>
    <w:rsid w:val="001071D4"/>
    <w:rsid w:val="0010737B"/>
    <w:rsid w:val="00112960"/>
    <w:rsid w:val="001140A9"/>
    <w:rsid w:val="00117862"/>
    <w:rsid w:val="00123761"/>
    <w:rsid w:val="001252F4"/>
    <w:rsid w:val="00127528"/>
    <w:rsid w:val="00127C60"/>
    <w:rsid w:val="00130074"/>
    <w:rsid w:val="00130835"/>
    <w:rsid w:val="00130CBC"/>
    <w:rsid w:val="001340D3"/>
    <w:rsid w:val="00134A10"/>
    <w:rsid w:val="00137458"/>
    <w:rsid w:val="00141287"/>
    <w:rsid w:val="0014207E"/>
    <w:rsid w:val="00144650"/>
    <w:rsid w:val="00153B3A"/>
    <w:rsid w:val="001618D9"/>
    <w:rsid w:val="001658A4"/>
    <w:rsid w:val="00171C33"/>
    <w:rsid w:val="001733F7"/>
    <w:rsid w:val="00180E3D"/>
    <w:rsid w:val="0018636B"/>
    <w:rsid w:val="001905BC"/>
    <w:rsid w:val="00192031"/>
    <w:rsid w:val="0019268A"/>
    <w:rsid w:val="00194E8A"/>
    <w:rsid w:val="00196713"/>
    <w:rsid w:val="00197A4C"/>
    <w:rsid w:val="001A41DF"/>
    <w:rsid w:val="001B0D2C"/>
    <w:rsid w:val="001B2F94"/>
    <w:rsid w:val="001B3F43"/>
    <w:rsid w:val="001C0344"/>
    <w:rsid w:val="001C3AC9"/>
    <w:rsid w:val="001C6808"/>
    <w:rsid w:val="001C7C7C"/>
    <w:rsid w:val="001D7FA5"/>
    <w:rsid w:val="001E367F"/>
    <w:rsid w:val="001E3A56"/>
    <w:rsid w:val="001E446A"/>
    <w:rsid w:val="001E5444"/>
    <w:rsid w:val="001E6575"/>
    <w:rsid w:val="001F386D"/>
    <w:rsid w:val="001F3D6F"/>
    <w:rsid w:val="001F77B9"/>
    <w:rsid w:val="002000AE"/>
    <w:rsid w:val="002024C1"/>
    <w:rsid w:val="0020297F"/>
    <w:rsid w:val="002036F5"/>
    <w:rsid w:val="00203A3D"/>
    <w:rsid w:val="002048E2"/>
    <w:rsid w:val="00204CC6"/>
    <w:rsid w:val="002051E1"/>
    <w:rsid w:val="00210BFA"/>
    <w:rsid w:val="00230762"/>
    <w:rsid w:val="0023201C"/>
    <w:rsid w:val="00233FA7"/>
    <w:rsid w:val="00236A5C"/>
    <w:rsid w:val="00236F85"/>
    <w:rsid w:val="00237CB9"/>
    <w:rsid w:val="002421C5"/>
    <w:rsid w:val="00242C4C"/>
    <w:rsid w:val="00242FAF"/>
    <w:rsid w:val="00243961"/>
    <w:rsid w:val="0024590F"/>
    <w:rsid w:val="00247E36"/>
    <w:rsid w:val="00250586"/>
    <w:rsid w:val="0025198E"/>
    <w:rsid w:val="00253859"/>
    <w:rsid w:val="0025700C"/>
    <w:rsid w:val="002624C5"/>
    <w:rsid w:val="002641B9"/>
    <w:rsid w:val="00271CE7"/>
    <w:rsid w:val="002739DE"/>
    <w:rsid w:val="00276ACD"/>
    <w:rsid w:val="002809B8"/>
    <w:rsid w:val="0028180F"/>
    <w:rsid w:val="002820A2"/>
    <w:rsid w:val="00283BBB"/>
    <w:rsid w:val="00286E4A"/>
    <w:rsid w:val="00287BEE"/>
    <w:rsid w:val="002925E9"/>
    <w:rsid w:val="00292660"/>
    <w:rsid w:val="002968F8"/>
    <w:rsid w:val="002A2D9F"/>
    <w:rsid w:val="002A2DB7"/>
    <w:rsid w:val="002A5D0A"/>
    <w:rsid w:val="002A740D"/>
    <w:rsid w:val="002B21FB"/>
    <w:rsid w:val="002B26BF"/>
    <w:rsid w:val="002C01BD"/>
    <w:rsid w:val="002C0D3C"/>
    <w:rsid w:val="002C76F7"/>
    <w:rsid w:val="002D1102"/>
    <w:rsid w:val="002D13C6"/>
    <w:rsid w:val="002D2B9A"/>
    <w:rsid w:val="002D5A50"/>
    <w:rsid w:val="002D72D0"/>
    <w:rsid w:val="002E12E8"/>
    <w:rsid w:val="002E196F"/>
    <w:rsid w:val="002E3633"/>
    <w:rsid w:val="002E738D"/>
    <w:rsid w:val="002F13D4"/>
    <w:rsid w:val="002F3F83"/>
    <w:rsid w:val="002F696C"/>
    <w:rsid w:val="00301FB9"/>
    <w:rsid w:val="003041F9"/>
    <w:rsid w:val="00304D8E"/>
    <w:rsid w:val="003050E5"/>
    <w:rsid w:val="003103EB"/>
    <w:rsid w:val="00317FCC"/>
    <w:rsid w:val="003217F3"/>
    <w:rsid w:val="003222B8"/>
    <w:rsid w:val="0032618B"/>
    <w:rsid w:val="003276E7"/>
    <w:rsid w:val="003308F4"/>
    <w:rsid w:val="00330C7A"/>
    <w:rsid w:val="00340DA2"/>
    <w:rsid w:val="00344ABD"/>
    <w:rsid w:val="00345AAE"/>
    <w:rsid w:val="00345D1E"/>
    <w:rsid w:val="00346221"/>
    <w:rsid w:val="003469C8"/>
    <w:rsid w:val="00347695"/>
    <w:rsid w:val="00351499"/>
    <w:rsid w:val="00352ED7"/>
    <w:rsid w:val="003530BF"/>
    <w:rsid w:val="00353605"/>
    <w:rsid w:val="00354441"/>
    <w:rsid w:val="0035448E"/>
    <w:rsid w:val="003559E5"/>
    <w:rsid w:val="00357037"/>
    <w:rsid w:val="00361A6C"/>
    <w:rsid w:val="0036265D"/>
    <w:rsid w:val="003647B0"/>
    <w:rsid w:val="003657E1"/>
    <w:rsid w:val="00367CBB"/>
    <w:rsid w:val="00376173"/>
    <w:rsid w:val="00376546"/>
    <w:rsid w:val="003765F0"/>
    <w:rsid w:val="00376D37"/>
    <w:rsid w:val="003773B4"/>
    <w:rsid w:val="00387EA4"/>
    <w:rsid w:val="00391D2B"/>
    <w:rsid w:val="003939CB"/>
    <w:rsid w:val="003A191E"/>
    <w:rsid w:val="003A19B7"/>
    <w:rsid w:val="003A3296"/>
    <w:rsid w:val="003A39DA"/>
    <w:rsid w:val="003A7CBD"/>
    <w:rsid w:val="003B13E3"/>
    <w:rsid w:val="003B1896"/>
    <w:rsid w:val="003B300A"/>
    <w:rsid w:val="003B5BD4"/>
    <w:rsid w:val="003C0A98"/>
    <w:rsid w:val="003D029A"/>
    <w:rsid w:val="003D211B"/>
    <w:rsid w:val="003D3843"/>
    <w:rsid w:val="003D4ED9"/>
    <w:rsid w:val="003D627F"/>
    <w:rsid w:val="003D6917"/>
    <w:rsid w:val="003E05BA"/>
    <w:rsid w:val="003E2488"/>
    <w:rsid w:val="003E792A"/>
    <w:rsid w:val="003F17A4"/>
    <w:rsid w:val="003F52AC"/>
    <w:rsid w:val="003F5E9A"/>
    <w:rsid w:val="00400BD5"/>
    <w:rsid w:val="00401F9F"/>
    <w:rsid w:val="004030BA"/>
    <w:rsid w:val="00407B6B"/>
    <w:rsid w:val="00412469"/>
    <w:rsid w:val="00415211"/>
    <w:rsid w:val="004216E1"/>
    <w:rsid w:val="00421B41"/>
    <w:rsid w:val="004235DE"/>
    <w:rsid w:val="00423FE8"/>
    <w:rsid w:val="004249E7"/>
    <w:rsid w:val="0042700E"/>
    <w:rsid w:val="0043067D"/>
    <w:rsid w:val="00442744"/>
    <w:rsid w:val="00442CD3"/>
    <w:rsid w:val="00443233"/>
    <w:rsid w:val="00447994"/>
    <w:rsid w:val="00447CFB"/>
    <w:rsid w:val="00451A6E"/>
    <w:rsid w:val="00452E4B"/>
    <w:rsid w:val="00453E91"/>
    <w:rsid w:val="004564B9"/>
    <w:rsid w:val="00456524"/>
    <w:rsid w:val="00460648"/>
    <w:rsid w:val="00464885"/>
    <w:rsid w:val="00464BE8"/>
    <w:rsid w:val="00466F47"/>
    <w:rsid w:val="00467531"/>
    <w:rsid w:val="004707DF"/>
    <w:rsid w:val="00474F39"/>
    <w:rsid w:val="00475A1E"/>
    <w:rsid w:val="00475C04"/>
    <w:rsid w:val="00480620"/>
    <w:rsid w:val="00480763"/>
    <w:rsid w:val="00480AED"/>
    <w:rsid w:val="00482F04"/>
    <w:rsid w:val="00486D5B"/>
    <w:rsid w:val="00492931"/>
    <w:rsid w:val="00493892"/>
    <w:rsid w:val="004938F2"/>
    <w:rsid w:val="00493AE8"/>
    <w:rsid w:val="004950B1"/>
    <w:rsid w:val="004952AF"/>
    <w:rsid w:val="00496038"/>
    <w:rsid w:val="004A05BA"/>
    <w:rsid w:val="004A0836"/>
    <w:rsid w:val="004A2CFA"/>
    <w:rsid w:val="004A3D01"/>
    <w:rsid w:val="004A3D90"/>
    <w:rsid w:val="004B0652"/>
    <w:rsid w:val="004B0825"/>
    <w:rsid w:val="004B2447"/>
    <w:rsid w:val="004B2983"/>
    <w:rsid w:val="004B7DAC"/>
    <w:rsid w:val="004C1AFB"/>
    <w:rsid w:val="004C5FF4"/>
    <w:rsid w:val="004C6E21"/>
    <w:rsid w:val="004C7905"/>
    <w:rsid w:val="004D1C54"/>
    <w:rsid w:val="004D4FD1"/>
    <w:rsid w:val="004D51E0"/>
    <w:rsid w:val="004D60A9"/>
    <w:rsid w:val="004D76CC"/>
    <w:rsid w:val="004E34F8"/>
    <w:rsid w:val="004E3853"/>
    <w:rsid w:val="004E4258"/>
    <w:rsid w:val="004F3FA0"/>
    <w:rsid w:val="004F4590"/>
    <w:rsid w:val="00503C5D"/>
    <w:rsid w:val="005049BB"/>
    <w:rsid w:val="00506E17"/>
    <w:rsid w:val="00507A2D"/>
    <w:rsid w:val="00507D19"/>
    <w:rsid w:val="00511EB0"/>
    <w:rsid w:val="00516531"/>
    <w:rsid w:val="00516828"/>
    <w:rsid w:val="005208C1"/>
    <w:rsid w:val="00521237"/>
    <w:rsid w:val="005254E5"/>
    <w:rsid w:val="00526807"/>
    <w:rsid w:val="005276A1"/>
    <w:rsid w:val="0052796E"/>
    <w:rsid w:val="00535854"/>
    <w:rsid w:val="005403B1"/>
    <w:rsid w:val="005419A3"/>
    <w:rsid w:val="00544ECE"/>
    <w:rsid w:val="005455E3"/>
    <w:rsid w:val="00545961"/>
    <w:rsid w:val="00547877"/>
    <w:rsid w:val="005508B3"/>
    <w:rsid w:val="00550CF4"/>
    <w:rsid w:val="0055272B"/>
    <w:rsid w:val="00552C0D"/>
    <w:rsid w:val="00554A3B"/>
    <w:rsid w:val="0055642A"/>
    <w:rsid w:val="00561227"/>
    <w:rsid w:val="005634B1"/>
    <w:rsid w:val="00565289"/>
    <w:rsid w:val="00570E66"/>
    <w:rsid w:val="005733CF"/>
    <w:rsid w:val="00574A64"/>
    <w:rsid w:val="00577590"/>
    <w:rsid w:val="00581C1A"/>
    <w:rsid w:val="00581CA9"/>
    <w:rsid w:val="00584B2F"/>
    <w:rsid w:val="00585ADC"/>
    <w:rsid w:val="00587D6D"/>
    <w:rsid w:val="005901B1"/>
    <w:rsid w:val="005966B6"/>
    <w:rsid w:val="00597FA6"/>
    <w:rsid w:val="005A4C87"/>
    <w:rsid w:val="005B282F"/>
    <w:rsid w:val="005B2D9F"/>
    <w:rsid w:val="005B5496"/>
    <w:rsid w:val="005C222C"/>
    <w:rsid w:val="005D289A"/>
    <w:rsid w:val="005D40E2"/>
    <w:rsid w:val="005E18B5"/>
    <w:rsid w:val="005E20E9"/>
    <w:rsid w:val="005F285D"/>
    <w:rsid w:val="005F2D15"/>
    <w:rsid w:val="005F4AFD"/>
    <w:rsid w:val="005F72AB"/>
    <w:rsid w:val="005F7AF6"/>
    <w:rsid w:val="00600CBD"/>
    <w:rsid w:val="00600E2D"/>
    <w:rsid w:val="00602E83"/>
    <w:rsid w:val="00607D89"/>
    <w:rsid w:val="00610AD2"/>
    <w:rsid w:val="0061108B"/>
    <w:rsid w:val="006135AD"/>
    <w:rsid w:val="006135F7"/>
    <w:rsid w:val="006179CF"/>
    <w:rsid w:val="00620156"/>
    <w:rsid w:val="006204B2"/>
    <w:rsid w:val="006205CF"/>
    <w:rsid w:val="00622B16"/>
    <w:rsid w:val="0062740E"/>
    <w:rsid w:val="00627FB2"/>
    <w:rsid w:val="006316D3"/>
    <w:rsid w:val="006316D6"/>
    <w:rsid w:val="00632189"/>
    <w:rsid w:val="0063233B"/>
    <w:rsid w:val="00637F1C"/>
    <w:rsid w:val="00641823"/>
    <w:rsid w:val="00645581"/>
    <w:rsid w:val="00646C8D"/>
    <w:rsid w:val="006612C7"/>
    <w:rsid w:val="006631EF"/>
    <w:rsid w:val="006637AB"/>
    <w:rsid w:val="00664933"/>
    <w:rsid w:val="00665B58"/>
    <w:rsid w:val="006668F4"/>
    <w:rsid w:val="00667E68"/>
    <w:rsid w:val="0067306C"/>
    <w:rsid w:val="00673849"/>
    <w:rsid w:val="00673947"/>
    <w:rsid w:val="00674500"/>
    <w:rsid w:val="00675AF6"/>
    <w:rsid w:val="006776E6"/>
    <w:rsid w:val="00680FDB"/>
    <w:rsid w:val="0068261B"/>
    <w:rsid w:val="006838CA"/>
    <w:rsid w:val="0068584A"/>
    <w:rsid w:val="00685D43"/>
    <w:rsid w:val="00694A2B"/>
    <w:rsid w:val="0069791E"/>
    <w:rsid w:val="006A01E8"/>
    <w:rsid w:val="006A2CBE"/>
    <w:rsid w:val="006A65B4"/>
    <w:rsid w:val="006A7C6A"/>
    <w:rsid w:val="006B09AB"/>
    <w:rsid w:val="006B3941"/>
    <w:rsid w:val="006B59E2"/>
    <w:rsid w:val="006B6997"/>
    <w:rsid w:val="006C0C30"/>
    <w:rsid w:val="006C1C40"/>
    <w:rsid w:val="006C3AAD"/>
    <w:rsid w:val="006C4E22"/>
    <w:rsid w:val="006C61C3"/>
    <w:rsid w:val="006C6A0B"/>
    <w:rsid w:val="006C7D1A"/>
    <w:rsid w:val="006D02FD"/>
    <w:rsid w:val="006D0802"/>
    <w:rsid w:val="006D09DF"/>
    <w:rsid w:val="006D1F67"/>
    <w:rsid w:val="006D2F02"/>
    <w:rsid w:val="006D75F9"/>
    <w:rsid w:val="006E0D65"/>
    <w:rsid w:val="006E6EBD"/>
    <w:rsid w:val="006E7F95"/>
    <w:rsid w:val="006F0699"/>
    <w:rsid w:val="006F12AE"/>
    <w:rsid w:val="006F44DF"/>
    <w:rsid w:val="006F549D"/>
    <w:rsid w:val="00700F8F"/>
    <w:rsid w:val="00701967"/>
    <w:rsid w:val="00703AD0"/>
    <w:rsid w:val="00704B3D"/>
    <w:rsid w:val="0071044A"/>
    <w:rsid w:val="00712342"/>
    <w:rsid w:val="00713645"/>
    <w:rsid w:val="007140E3"/>
    <w:rsid w:val="00716AD0"/>
    <w:rsid w:val="00717435"/>
    <w:rsid w:val="00717F02"/>
    <w:rsid w:val="0072063B"/>
    <w:rsid w:val="00722D7E"/>
    <w:rsid w:val="00722E4F"/>
    <w:rsid w:val="00724C48"/>
    <w:rsid w:val="007251CB"/>
    <w:rsid w:val="00726578"/>
    <w:rsid w:val="007268FB"/>
    <w:rsid w:val="0073311B"/>
    <w:rsid w:val="00733EC3"/>
    <w:rsid w:val="00734AA2"/>
    <w:rsid w:val="00740F84"/>
    <w:rsid w:val="00742DC5"/>
    <w:rsid w:val="00746EB5"/>
    <w:rsid w:val="0074751A"/>
    <w:rsid w:val="007625C4"/>
    <w:rsid w:val="00764879"/>
    <w:rsid w:val="00764BF1"/>
    <w:rsid w:val="00766F82"/>
    <w:rsid w:val="007676FC"/>
    <w:rsid w:val="0077596A"/>
    <w:rsid w:val="00775F12"/>
    <w:rsid w:val="0077677B"/>
    <w:rsid w:val="00785C69"/>
    <w:rsid w:val="00793862"/>
    <w:rsid w:val="00797EC6"/>
    <w:rsid w:val="007A69A5"/>
    <w:rsid w:val="007A7678"/>
    <w:rsid w:val="007B1D68"/>
    <w:rsid w:val="007B2713"/>
    <w:rsid w:val="007C0F95"/>
    <w:rsid w:val="007C4EE8"/>
    <w:rsid w:val="007C5308"/>
    <w:rsid w:val="007C5C89"/>
    <w:rsid w:val="007D07F2"/>
    <w:rsid w:val="007D0CAE"/>
    <w:rsid w:val="007D10A2"/>
    <w:rsid w:val="007D2E90"/>
    <w:rsid w:val="007D4D60"/>
    <w:rsid w:val="007D743C"/>
    <w:rsid w:val="007E1CBC"/>
    <w:rsid w:val="007E236C"/>
    <w:rsid w:val="007E578C"/>
    <w:rsid w:val="007E6E4B"/>
    <w:rsid w:val="007E71BD"/>
    <w:rsid w:val="007F163F"/>
    <w:rsid w:val="007F2778"/>
    <w:rsid w:val="007F2FA9"/>
    <w:rsid w:val="007F3707"/>
    <w:rsid w:val="007F56B1"/>
    <w:rsid w:val="007F64D5"/>
    <w:rsid w:val="00800B3D"/>
    <w:rsid w:val="00803750"/>
    <w:rsid w:val="0080680C"/>
    <w:rsid w:val="00810483"/>
    <w:rsid w:val="00812702"/>
    <w:rsid w:val="0081350A"/>
    <w:rsid w:val="008151D8"/>
    <w:rsid w:val="00816510"/>
    <w:rsid w:val="00816636"/>
    <w:rsid w:val="00821B7E"/>
    <w:rsid w:val="0082633F"/>
    <w:rsid w:val="00835A88"/>
    <w:rsid w:val="0083768F"/>
    <w:rsid w:val="00842886"/>
    <w:rsid w:val="008437A0"/>
    <w:rsid w:val="00846EEB"/>
    <w:rsid w:val="0084735A"/>
    <w:rsid w:val="00851246"/>
    <w:rsid w:val="00853861"/>
    <w:rsid w:val="008571DE"/>
    <w:rsid w:val="00862F09"/>
    <w:rsid w:val="00865269"/>
    <w:rsid w:val="00870606"/>
    <w:rsid w:val="0087280D"/>
    <w:rsid w:val="0087331D"/>
    <w:rsid w:val="00877038"/>
    <w:rsid w:val="00877E14"/>
    <w:rsid w:val="00880CD6"/>
    <w:rsid w:val="008815D2"/>
    <w:rsid w:val="00886382"/>
    <w:rsid w:val="0088680C"/>
    <w:rsid w:val="008875E2"/>
    <w:rsid w:val="00890632"/>
    <w:rsid w:val="00893574"/>
    <w:rsid w:val="008A1815"/>
    <w:rsid w:val="008A6D0D"/>
    <w:rsid w:val="008B0454"/>
    <w:rsid w:val="008B0C69"/>
    <w:rsid w:val="008B2EEA"/>
    <w:rsid w:val="008B645D"/>
    <w:rsid w:val="008C1241"/>
    <w:rsid w:val="008C3DF2"/>
    <w:rsid w:val="008C4624"/>
    <w:rsid w:val="008C4B0B"/>
    <w:rsid w:val="008C5094"/>
    <w:rsid w:val="008C57F3"/>
    <w:rsid w:val="008D109C"/>
    <w:rsid w:val="008D20A1"/>
    <w:rsid w:val="008D468B"/>
    <w:rsid w:val="008D5128"/>
    <w:rsid w:val="008D70D1"/>
    <w:rsid w:val="008E0360"/>
    <w:rsid w:val="008E1BC1"/>
    <w:rsid w:val="008E3100"/>
    <w:rsid w:val="008E32B3"/>
    <w:rsid w:val="008E3300"/>
    <w:rsid w:val="008E3B10"/>
    <w:rsid w:val="008E43AC"/>
    <w:rsid w:val="008E480C"/>
    <w:rsid w:val="008F02B9"/>
    <w:rsid w:val="008F1BE8"/>
    <w:rsid w:val="008F2FC5"/>
    <w:rsid w:val="008F567D"/>
    <w:rsid w:val="009019BA"/>
    <w:rsid w:val="00906D30"/>
    <w:rsid w:val="00913E7D"/>
    <w:rsid w:val="00914ECB"/>
    <w:rsid w:val="00914F03"/>
    <w:rsid w:val="00915014"/>
    <w:rsid w:val="00917AB3"/>
    <w:rsid w:val="00920A5A"/>
    <w:rsid w:val="009239BC"/>
    <w:rsid w:val="00923CAF"/>
    <w:rsid w:val="00927170"/>
    <w:rsid w:val="009272DC"/>
    <w:rsid w:val="00931ED2"/>
    <w:rsid w:val="00935405"/>
    <w:rsid w:val="0094135B"/>
    <w:rsid w:val="00942563"/>
    <w:rsid w:val="009431CF"/>
    <w:rsid w:val="00950D7F"/>
    <w:rsid w:val="0095237A"/>
    <w:rsid w:val="009527B3"/>
    <w:rsid w:val="009534AE"/>
    <w:rsid w:val="00954699"/>
    <w:rsid w:val="009559B6"/>
    <w:rsid w:val="00962C3B"/>
    <w:rsid w:val="0096355E"/>
    <w:rsid w:val="0096388A"/>
    <w:rsid w:val="00963A80"/>
    <w:rsid w:val="00964370"/>
    <w:rsid w:val="009667B7"/>
    <w:rsid w:val="00971C97"/>
    <w:rsid w:val="00975249"/>
    <w:rsid w:val="00981F15"/>
    <w:rsid w:val="00982E89"/>
    <w:rsid w:val="00984171"/>
    <w:rsid w:val="0098585F"/>
    <w:rsid w:val="0098680D"/>
    <w:rsid w:val="0098691C"/>
    <w:rsid w:val="00987426"/>
    <w:rsid w:val="0098784B"/>
    <w:rsid w:val="009917B8"/>
    <w:rsid w:val="00994CA7"/>
    <w:rsid w:val="009A1534"/>
    <w:rsid w:val="009A3892"/>
    <w:rsid w:val="009A4095"/>
    <w:rsid w:val="009A41FD"/>
    <w:rsid w:val="009A4825"/>
    <w:rsid w:val="009B0C80"/>
    <w:rsid w:val="009C2354"/>
    <w:rsid w:val="009C265A"/>
    <w:rsid w:val="009C5A79"/>
    <w:rsid w:val="009C792D"/>
    <w:rsid w:val="009D3F4A"/>
    <w:rsid w:val="009D4A2C"/>
    <w:rsid w:val="009E13A6"/>
    <w:rsid w:val="009E234C"/>
    <w:rsid w:val="009E3411"/>
    <w:rsid w:val="009E5EFF"/>
    <w:rsid w:val="009F0CAB"/>
    <w:rsid w:val="009F1B42"/>
    <w:rsid w:val="009F2A42"/>
    <w:rsid w:val="009F2C30"/>
    <w:rsid w:val="009F364C"/>
    <w:rsid w:val="009F4F3F"/>
    <w:rsid w:val="00A019B9"/>
    <w:rsid w:val="00A0390A"/>
    <w:rsid w:val="00A03B53"/>
    <w:rsid w:val="00A11B28"/>
    <w:rsid w:val="00A13DAD"/>
    <w:rsid w:val="00A1620C"/>
    <w:rsid w:val="00A23091"/>
    <w:rsid w:val="00A258EF"/>
    <w:rsid w:val="00A25B92"/>
    <w:rsid w:val="00A25D54"/>
    <w:rsid w:val="00A26D3F"/>
    <w:rsid w:val="00A279E1"/>
    <w:rsid w:val="00A32C48"/>
    <w:rsid w:val="00A336AE"/>
    <w:rsid w:val="00A33C1B"/>
    <w:rsid w:val="00A33F58"/>
    <w:rsid w:val="00A43105"/>
    <w:rsid w:val="00A4327C"/>
    <w:rsid w:val="00A4421A"/>
    <w:rsid w:val="00A4487B"/>
    <w:rsid w:val="00A44C26"/>
    <w:rsid w:val="00A44C2E"/>
    <w:rsid w:val="00A5055C"/>
    <w:rsid w:val="00A50D29"/>
    <w:rsid w:val="00A52C35"/>
    <w:rsid w:val="00A531CF"/>
    <w:rsid w:val="00A569A5"/>
    <w:rsid w:val="00A572FC"/>
    <w:rsid w:val="00A61C98"/>
    <w:rsid w:val="00A64C15"/>
    <w:rsid w:val="00A75E3C"/>
    <w:rsid w:val="00A8139F"/>
    <w:rsid w:val="00A82B70"/>
    <w:rsid w:val="00A82D03"/>
    <w:rsid w:val="00A831D6"/>
    <w:rsid w:val="00A8761A"/>
    <w:rsid w:val="00A87C96"/>
    <w:rsid w:val="00A926F1"/>
    <w:rsid w:val="00A9569D"/>
    <w:rsid w:val="00A974C7"/>
    <w:rsid w:val="00AA4585"/>
    <w:rsid w:val="00AA7724"/>
    <w:rsid w:val="00AA7CA1"/>
    <w:rsid w:val="00AB4DC1"/>
    <w:rsid w:val="00AB6B40"/>
    <w:rsid w:val="00AC1A78"/>
    <w:rsid w:val="00AC1AE5"/>
    <w:rsid w:val="00AD7482"/>
    <w:rsid w:val="00AD7F0D"/>
    <w:rsid w:val="00AE0F31"/>
    <w:rsid w:val="00AE1D9B"/>
    <w:rsid w:val="00AE1F7F"/>
    <w:rsid w:val="00AF7A2E"/>
    <w:rsid w:val="00B00685"/>
    <w:rsid w:val="00B01C7E"/>
    <w:rsid w:val="00B02BD8"/>
    <w:rsid w:val="00B039E3"/>
    <w:rsid w:val="00B05C31"/>
    <w:rsid w:val="00B06E19"/>
    <w:rsid w:val="00B10AFC"/>
    <w:rsid w:val="00B13749"/>
    <w:rsid w:val="00B14C75"/>
    <w:rsid w:val="00B15A40"/>
    <w:rsid w:val="00B17C92"/>
    <w:rsid w:val="00B213F2"/>
    <w:rsid w:val="00B240FF"/>
    <w:rsid w:val="00B249FC"/>
    <w:rsid w:val="00B31DF4"/>
    <w:rsid w:val="00B33DE4"/>
    <w:rsid w:val="00B3686A"/>
    <w:rsid w:val="00B406E2"/>
    <w:rsid w:val="00B40AF4"/>
    <w:rsid w:val="00B41FF0"/>
    <w:rsid w:val="00B44CBF"/>
    <w:rsid w:val="00B46238"/>
    <w:rsid w:val="00B46A08"/>
    <w:rsid w:val="00B472D5"/>
    <w:rsid w:val="00B4752E"/>
    <w:rsid w:val="00B50E8B"/>
    <w:rsid w:val="00B523C7"/>
    <w:rsid w:val="00B53122"/>
    <w:rsid w:val="00B5338E"/>
    <w:rsid w:val="00B60159"/>
    <w:rsid w:val="00B66D62"/>
    <w:rsid w:val="00B67F5C"/>
    <w:rsid w:val="00B73AC7"/>
    <w:rsid w:val="00B757A6"/>
    <w:rsid w:val="00B81A6B"/>
    <w:rsid w:val="00B834B7"/>
    <w:rsid w:val="00B871DD"/>
    <w:rsid w:val="00B92D42"/>
    <w:rsid w:val="00B93190"/>
    <w:rsid w:val="00B93DD6"/>
    <w:rsid w:val="00BA2A23"/>
    <w:rsid w:val="00BB040B"/>
    <w:rsid w:val="00BB76CE"/>
    <w:rsid w:val="00BB7C9C"/>
    <w:rsid w:val="00BC0B63"/>
    <w:rsid w:val="00BC2F87"/>
    <w:rsid w:val="00BC3247"/>
    <w:rsid w:val="00BC526A"/>
    <w:rsid w:val="00BC779C"/>
    <w:rsid w:val="00BD020B"/>
    <w:rsid w:val="00BD0B0E"/>
    <w:rsid w:val="00BD1459"/>
    <w:rsid w:val="00BD3792"/>
    <w:rsid w:val="00BD5B34"/>
    <w:rsid w:val="00BD6E8F"/>
    <w:rsid w:val="00BE16A1"/>
    <w:rsid w:val="00BE177A"/>
    <w:rsid w:val="00BE52F4"/>
    <w:rsid w:val="00BE558E"/>
    <w:rsid w:val="00BE6CEB"/>
    <w:rsid w:val="00BF240B"/>
    <w:rsid w:val="00BF3C17"/>
    <w:rsid w:val="00BF4191"/>
    <w:rsid w:val="00BF483F"/>
    <w:rsid w:val="00C025D7"/>
    <w:rsid w:val="00C0355B"/>
    <w:rsid w:val="00C0663E"/>
    <w:rsid w:val="00C06876"/>
    <w:rsid w:val="00C073A9"/>
    <w:rsid w:val="00C07EF2"/>
    <w:rsid w:val="00C14694"/>
    <w:rsid w:val="00C27EA9"/>
    <w:rsid w:val="00C30DC7"/>
    <w:rsid w:val="00C32F1D"/>
    <w:rsid w:val="00C33E5B"/>
    <w:rsid w:val="00C3483B"/>
    <w:rsid w:val="00C35872"/>
    <w:rsid w:val="00C35D2C"/>
    <w:rsid w:val="00C36084"/>
    <w:rsid w:val="00C403F6"/>
    <w:rsid w:val="00C42640"/>
    <w:rsid w:val="00C44C71"/>
    <w:rsid w:val="00C5000A"/>
    <w:rsid w:val="00C53985"/>
    <w:rsid w:val="00C54D46"/>
    <w:rsid w:val="00C5593B"/>
    <w:rsid w:val="00C56C19"/>
    <w:rsid w:val="00C56C9D"/>
    <w:rsid w:val="00C619CA"/>
    <w:rsid w:val="00C66072"/>
    <w:rsid w:val="00C668C9"/>
    <w:rsid w:val="00C716C7"/>
    <w:rsid w:val="00C71751"/>
    <w:rsid w:val="00C747ED"/>
    <w:rsid w:val="00C81FFD"/>
    <w:rsid w:val="00C8265F"/>
    <w:rsid w:val="00C90400"/>
    <w:rsid w:val="00C91397"/>
    <w:rsid w:val="00C92BD2"/>
    <w:rsid w:val="00C93BEE"/>
    <w:rsid w:val="00C9406F"/>
    <w:rsid w:val="00CA0EBE"/>
    <w:rsid w:val="00CA45AC"/>
    <w:rsid w:val="00CA775C"/>
    <w:rsid w:val="00CC0F7B"/>
    <w:rsid w:val="00CC1CC3"/>
    <w:rsid w:val="00CC4FB3"/>
    <w:rsid w:val="00CD29C4"/>
    <w:rsid w:val="00CD4FF0"/>
    <w:rsid w:val="00CD5008"/>
    <w:rsid w:val="00CE0CEC"/>
    <w:rsid w:val="00CE2EE2"/>
    <w:rsid w:val="00CE4878"/>
    <w:rsid w:val="00CE541B"/>
    <w:rsid w:val="00CE6188"/>
    <w:rsid w:val="00CF06F4"/>
    <w:rsid w:val="00CF4536"/>
    <w:rsid w:val="00CF753A"/>
    <w:rsid w:val="00D0302C"/>
    <w:rsid w:val="00D15528"/>
    <w:rsid w:val="00D15590"/>
    <w:rsid w:val="00D23DC0"/>
    <w:rsid w:val="00D25095"/>
    <w:rsid w:val="00D30C40"/>
    <w:rsid w:val="00D3122E"/>
    <w:rsid w:val="00D31311"/>
    <w:rsid w:val="00D340DD"/>
    <w:rsid w:val="00D34392"/>
    <w:rsid w:val="00D343DD"/>
    <w:rsid w:val="00D420BB"/>
    <w:rsid w:val="00D424EE"/>
    <w:rsid w:val="00D475C6"/>
    <w:rsid w:val="00D512E9"/>
    <w:rsid w:val="00D513D2"/>
    <w:rsid w:val="00D53FA7"/>
    <w:rsid w:val="00D54875"/>
    <w:rsid w:val="00D54B3E"/>
    <w:rsid w:val="00D60455"/>
    <w:rsid w:val="00D61A89"/>
    <w:rsid w:val="00D62568"/>
    <w:rsid w:val="00D64814"/>
    <w:rsid w:val="00D64866"/>
    <w:rsid w:val="00D65396"/>
    <w:rsid w:val="00D70855"/>
    <w:rsid w:val="00D70D04"/>
    <w:rsid w:val="00D714A1"/>
    <w:rsid w:val="00D72575"/>
    <w:rsid w:val="00D7258D"/>
    <w:rsid w:val="00D74866"/>
    <w:rsid w:val="00D865A1"/>
    <w:rsid w:val="00D91176"/>
    <w:rsid w:val="00D920B8"/>
    <w:rsid w:val="00DA1D05"/>
    <w:rsid w:val="00DA3C2B"/>
    <w:rsid w:val="00DA5374"/>
    <w:rsid w:val="00DA561A"/>
    <w:rsid w:val="00DA602E"/>
    <w:rsid w:val="00DB27B0"/>
    <w:rsid w:val="00DB34E1"/>
    <w:rsid w:val="00DB6164"/>
    <w:rsid w:val="00DB787D"/>
    <w:rsid w:val="00DC0049"/>
    <w:rsid w:val="00DC1884"/>
    <w:rsid w:val="00DC3C4E"/>
    <w:rsid w:val="00DC4840"/>
    <w:rsid w:val="00DD2DE5"/>
    <w:rsid w:val="00DD5FD5"/>
    <w:rsid w:val="00DD605B"/>
    <w:rsid w:val="00DE0767"/>
    <w:rsid w:val="00DE1717"/>
    <w:rsid w:val="00DE30A3"/>
    <w:rsid w:val="00DE37D0"/>
    <w:rsid w:val="00DE3807"/>
    <w:rsid w:val="00DE610D"/>
    <w:rsid w:val="00DE6D1A"/>
    <w:rsid w:val="00DF1777"/>
    <w:rsid w:val="00DF2F36"/>
    <w:rsid w:val="00DF4928"/>
    <w:rsid w:val="00DF6038"/>
    <w:rsid w:val="00DF6330"/>
    <w:rsid w:val="00DF6A2F"/>
    <w:rsid w:val="00DF727E"/>
    <w:rsid w:val="00E000E0"/>
    <w:rsid w:val="00E008F4"/>
    <w:rsid w:val="00E01438"/>
    <w:rsid w:val="00E07904"/>
    <w:rsid w:val="00E1090D"/>
    <w:rsid w:val="00E137FE"/>
    <w:rsid w:val="00E166F0"/>
    <w:rsid w:val="00E2162E"/>
    <w:rsid w:val="00E26372"/>
    <w:rsid w:val="00E27341"/>
    <w:rsid w:val="00E31F35"/>
    <w:rsid w:val="00E33208"/>
    <w:rsid w:val="00E34A78"/>
    <w:rsid w:val="00E37E4F"/>
    <w:rsid w:val="00E4023F"/>
    <w:rsid w:val="00E43C8F"/>
    <w:rsid w:val="00E45042"/>
    <w:rsid w:val="00E47908"/>
    <w:rsid w:val="00E53A1D"/>
    <w:rsid w:val="00E56703"/>
    <w:rsid w:val="00E57476"/>
    <w:rsid w:val="00E5789D"/>
    <w:rsid w:val="00E60977"/>
    <w:rsid w:val="00E63B66"/>
    <w:rsid w:val="00E64CF2"/>
    <w:rsid w:val="00E706C9"/>
    <w:rsid w:val="00E7086E"/>
    <w:rsid w:val="00E73C6B"/>
    <w:rsid w:val="00E82211"/>
    <w:rsid w:val="00E83603"/>
    <w:rsid w:val="00E85113"/>
    <w:rsid w:val="00E8523C"/>
    <w:rsid w:val="00E869EB"/>
    <w:rsid w:val="00E93902"/>
    <w:rsid w:val="00E94535"/>
    <w:rsid w:val="00E96DB9"/>
    <w:rsid w:val="00E971B3"/>
    <w:rsid w:val="00EA11F7"/>
    <w:rsid w:val="00EA2078"/>
    <w:rsid w:val="00EA2364"/>
    <w:rsid w:val="00EB0B4E"/>
    <w:rsid w:val="00EB165D"/>
    <w:rsid w:val="00EB373E"/>
    <w:rsid w:val="00EB677C"/>
    <w:rsid w:val="00EB73A2"/>
    <w:rsid w:val="00EC4608"/>
    <w:rsid w:val="00EC7577"/>
    <w:rsid w:val="00EC7643"/>
    <w:rsid w:val="00ED2696"/>
    <w:rsid w:val="00ED308E"/>
    <w:rsid w:val="00ED7500"/>
    <w:rsid w:val="00EE0323"/>
    <w:rsid w:val="00EE194F"/>
    <w:rsid w:val="00EE20AD"/>
    <w:rsid w:val="00EE31C8"/>
    <w:rsid w:val="00EE3EC4"/>
    <w:rsid w:val="00EE64CC"/>
    <w:rsid w:val="00EE6D1F"/>
    <w:rsid w:val="00EE76B3"/>
    <w:rsid w:val="00EF13F5"/>
    <w:rsid w:val="00EF3482"/>
    <w:rsid w:val="00F03CFB"/>
    <w:rsid w:val="00F10AAB"/>
    <w:rsid w:val="00F1251A"/>
    <w:rsid w:val="00F12CB0"/>
    <w:rsid w:val="00F14031"/>
    <w:rsid w:val="00F16B1E"/>
    <w:rsid w:val="00F17348"/>
    <w:rsid w:val="00F200AE"/>
    <w:rsid w:val="00F21E5C"/>
    <w:rsid w:val="00F375B0"/>
    <w:rsid w:val="00F4073C"/>
    <w:rsid w:val="00F436A7"/>
    <w:rsid w:val="00F43C5E"/>
    <w:rsid w:val="00F43CEC"/>
    <w:rsid w:val="00F44A2D"/>
    <w:rsid w:val="00F46999"/>
    <w:rsid w:val="00F555C3"/>
    <w:rsid w:val="00F61263"/>
    <w:rsid w:val="00F65F44"/>
    <w:rsid w:val="00F701AF"/>
    <w:rsid w:val="00F7428D"/>
    <w:rsid w:val="00F744EF"/>
    <w:rsid w:val="00F75BCF"/>
    <w:rsid w:val="00F75E8E"/>
    <w:rsid w:val="00F7735B"/>
    <w:rsid w:val="00F77E30"/>
    <w:rsid w:val="00F81CDD"/>
    <w:rsid w:val="00F8290A"/>
    <w:rsid w:val="00F905D8"/>
    <w:rsid w:val="00F90794"/>
    <w:rsid w:val="00F90835"/>
    <w:rsid w:val="00F90B01"/>
    <w:rsid w:val="00F90F93"/>
    <w:rsid w:val="00F93BE2"/>
    <w:rsid w:val="00F954BC"/>
    <w:rsid w:val="00F96E17"/>
    <w:rsid w:val="00FA0BEE"/>
    <w:rsid w:val="00FA1071"/>
    <w:rsid w:val="00FA26A3"/>
    <w:rsid w:val="00FA2E38"/>
    <w:rsid w:val="00FA53D6"/>
    <w:rsid w:val="00FA6BD1"/>
    <w:rsid w:val="00FA7444"/>
    <w:rsid w:val="00FA7A24"/>
    <w:rsid w:val="00FB425E"/>
    <w:rsid w:val="00FB68B2"/>
    <w:rsid w:val="00FB6B6B"/>
    <w:rsid w:val="00FC553A"/>
    <w:rsid w:val="00FC5F35"/>
    <w:rsid w:val="00FC768D"/>
    <w:rsid w:val="00FD1AE7"/>
    <w:rsid w:val="00FD42DF"/>
    <w:rsid w:val="00FD7DF4"/>
    <w:rsid w:val="00FD7F06"/>
    <w:rsid w:val="00FE079C"/>
    <w:rsid w:val="00FE144E"/>
    <w:rsid w:val="00FE248A"/>
    <w:rsid w:val="00FE76CE"/>
    <w:rsid w:val="00FF1A6D"/>
    <w:rsid w:val="00FF4CAF"/>
    <w:rsid w:val="00FF6879"/>
    <w:rsid w:val="00FF6B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s>
</file>

<file path=word/webSettings.xml><?xml version="1.0" encoding="utf-8"?>
<w:webSettings xmlns:r="http://schemas.openxmlformats.org/officeDocument/2006/relationships" xmlns:w="http://schemas.openxmlformats.org/wordprocessingml/2006/main">
  <w:divs>
    <w:div w:id="486630732">
      <w:bodyDiv w:val="1"/>
      <w:marLeft w:val="0"/>
      <w:marRight w:val="0"/>
      <w:marTop w:val="0"/>
      <w:marBottom w:val="0"/>
      <w:divBdr>
        <w:top w:val="none" w:sz="0" w:space="0" w:color="auto"/>
        <w:left w:val="none" w:sz="0" w:space="0" w:color="auto"/>
        <w:bottom w:val="none" w:sz="0" w:space="0" w:color="auto"/>
        <w:right w:val="none" w:sz="0" w:space="0" w:color="auto"/>
      </w:divBdr>
    </w:div>
    <w:div w:id="504826774">
      <w:bodyDiv w:val="1"/>
      <w:marLeft w:val="0"/>
      <w:marRight w:val="0"/>
      <w:marTop w:val="0"/>
      <w:marBottom w:val="0"/>
      <w:divBdr>
        <w:top w:val="none" w:sz="0" w:space="0" w:color="auto"/>
        <w:left w:val="none" w:sz="0" w:space="0" w:color="auto"/>
        <w:bottom w:val="none" w:sz="0" w:space="0" w:color="auto"/>
        <w:right w:val="none" w:sz="0" w:space="0" w:color="auto"/>
      </w:divBdr>
    </w:div>
    <w:div w:id="736172019">
      <w:bodyDiv w:val="1"/>
      <w:marLeft w:val="0"/>
      <w:marRight w:val="0"/>
      <w:marTop w:val="0"/>
      <w:marBottom w:val="0"/>
      <w:divBdr>
        <w:top w:val="none" w:sz="0" w:space="0" w:color="auto"/>
        <w:left w:val="none" w:sz="0" w:space="0" w:color="auto"/>
        <w:bottom w:val="none" w:sz="0" w:space="0" w:color="auto"/>
        <w:right w:val="none" w:sz="0" w:space="0" w:color="auto"/>
      </w:divBdr>
    </w:div>
    <w:div w:id="1062632441">
      <w:bodyDiv w:val="1"/>
      <w:marLeft w:val="0"/>
      <w:marRight w:val="0"/>
      <w:marTop w:val="0"/>
      <w:marBottom w:val="0"/>
      <w:divBdr>
        <w:top w:val="none" w:sz="0" w:space="0" w:color="auto"/>
        <w:left w:val="none" w:sz="0" w:space="0" w:color="auto"/>
        <w:bottom w:val="none" w:sz="0" w:space="0" w:color="auto"/>
        <w:right w:val="none" w:sz="0" w:space="0" w:color="auto"/>
      </w:divBdr>
    </w:div>
    <w:div w:id="1222206651">
      <w:bodyDiv w:val="1"/>
      <w:marLeft w:val="0"/>
      <w:marRight w:val="0"/>
      <w:marTop w:val="0"/>
      <w:marBottom w:val="0"/>
      <w:divBdr>
        <w:top w:val="none" w:sz="0" w:space="0" w:color="auto"/>
        <w:left w:val="none" w:sz="0" w:space="0" w:color="auto"/>
        <w:bottom w:val="none" w:sz="0" w:space="0" w:color="auto"/>
        <w:right w:val="none" w:sz="0" w:space="0" w:color="auto"/>
      </w:divBdr>
    </w:div>
    <w:div w:id="1503426652">
      <w:bodyDiv w:val="1"/>
      <w:marLeft w:val="0"/>
      <w:marRight w:val="0"/>
      <w:marTop w:val="0"/>
      <w:marBottom w:val="0"/>
      <w:divBdr>
        <w:top w:val="none" w:sz="0" w:space="0" w:color="auto"/>
        <w:left w:val="none" w:sz="0" w:space="0" w:color="auto"/>
        <w:bottom w:val="none" w:sz="0" w:space="0" w:color="auto"/>
        <w:right w:val="none" w:sz="0" w:space="0" w:color="auto"/>
      </w:divBdr>
    </w:div>
    <w:div w:id="1599286102">
      <w:bodyDiv w:val="1"/>
      <w:marLeft w:val="0"/>
      <w:marRight w:val="0"/>
      <w:marTop w:val="0"/>
      <w:marBottom w:val="0"/>
      <w:divBdr>
        <w:top w:val="none" w:sz="0" w:space="0" w:color="auto"/>
        <w:left w:val="none" w:sz="0" w:space="0" w:color="auto"/>
        <w:bottom w:val="none" w:sz="0" w:space="0" w:color="auto"/>
        <w:right w:val="none" w:sz="0" w:space="0" w:color="auto"/>
      </w:divBdr>
    </w:div>
    <w:div w:id="1765105975">
      <w:bodyDiv w:val="1"/>
      <w:marLeft w:val="0"/>
      <w:marRight w:val="0"/>
      <w:marTop w:val="0"/>
      <w:marBottom w:val="0"/>
      <w:divBdr>
        <w:top w:val="none" w:sz="0" w:space="0" w:color="auto"/>
        <w:left w:val="none" w:sz="0" w:space="0" w:color="auto"/>
        <w:bottom w:val="none" w:sz="0" w:space="0" w:color="auto"/>
        <w:right w:val="none" w:sz="0" w:space="0" w:color="auto"/>
      </w:divBdr>
    </w:div>
    <w:div w:id="190109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9C0764A2C56E9D77E85DC31A032245769E3EFC7570E56C6CC12EDC718P8c3H" TargetMode="External"/><Relationship Id="rId13" Type="http://schemas.openxmlformats.org/officeDocument/2006/relationships/hyperlink" Target="consultantplus://offline/ref=AA86745B24B6FB50F7FA29AC8B5605872589DA1C66B7C0C2536AC1B382zDrBO" TargetMode="External"/><Relationship Id="rId18" Type="http://schemas.openxmlformats.org/officeDocument/2006/relationships/hyperlink" Target="consultantplus://offline/ref=D7763408C2A25C5A49CAB7ED0A76B38706C74D5643B777E134020625313E4D15F316B37B8AF46D1277TCM" TargetMode="External"/><Relationship Id="rId26" Type="http://schemas.openxmlformats.org/officeDocument/2006/relationships/hyperlink" Target="consultantplus://offline/ref=D7763408C2A25C5A49CAB7ED0A76B38706C74D5643B777E134020625313E4D15F316B37C8D7FT1M" TargetMode="External"/><Relationship Id="rId3" Type="http://schemas.openxmlformats.org/officeDocument/2006/relationships/styles" Target="styles.xml"/><Relationship Id="rId21" Type="http://schemas.openxmlformats.org/officeDocument/2006/relationships/hyperlink" Target="consultantplus://offline/ref=D7763408C2A25C5A49CAB7ED0A76B38706C74D5643B777E134020625313E4D15F316B37B8AF5681177T6M"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CF2075795604EAE03CAD8E3452D3E27B955D5ADC5A9EA133B4F61EAF06pDF3H" TargetMode="External"/><Relationship Id="rId17" Type="http://schemas.openxmlformats.org/officeDocument/2006/relationships/hyperlink" Target="consultantplus://offline/ref=D7763408C2A25C5A49CAB7ED0A76B38706C74D5643B777E134020625313E4D15F316B37B8AF46E1677TCM" TargetMode="External"/><Relationship Id="rId25" Type="http://schemas.openxmlformats.org/officeDocument/2006/relationships/hyperlink" Target="consultantplus://offline/ref=D7763408C2A25C5A49CAB7ED0A76B38706C74D5643B777E134020625313E4D15F316B37B8AF5691577T7M" TargetMode="External"/><Relationship Id="rId33" Type="http://schemas.openxmlformats.org/officeDocument/2006/relationships/hyperlink" Target="consultantplus://offline/ref=B52EC92D4FBEBD74F31AC969F0CB1814FBB503137674C50866F10342A9aAwCO" TargetMode="External"/><Relationship Id="rId2" Type="http://schemas.openxmlformats.org/officeDocument/2006/relationships/numbering" Target="numbering.xml"/><Relationship Id="rId16" Type="http://schemas.openxmlformats.org/officeDocument/2006/relationships/hyperlink" Target="consultantplus://offline/ref=CF2075795604EAE03CAD8E3452D3E27B955D5ADC5A9EA133B4F61EAF06pDF3H" TargetMode="External"/><Relationship Id="rId20" Type="http://schemas.openxmlformats.org/officeDocument/2006/relationships/hyperlink" Target="consultantplus://offline/ref=D7763408C2A25C5A49CAB7ED0A76B38706C74D5643B777E134020625313E4D15F316B37B8AF5681177T5M" TargetMode="External"/><Relationship Id="rId29" Type="http://schemas.openxmlformats.org/officeDocument/2006/relationships/hyperlink" Target="consultantplus://offline/ref=AB669C442A7E3E048E4B69D5BDA2D8E2CBCB74D56159E7538842823790ECF1A70855DA075ED2o8p5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2075795604EAE03CAD8E3452D3E27B955D5ADC5A9CA133B4F61EAF06pDF3H" TargetMode="External"/><Relationship Id="rId24" Type="http://schemas.openxmlformats.org/officeDocument/2006/relationships/hyperlink" Target="consultantplus://offline/ref=D7763408C2A25C5A49CAB7ED0A76B38706C74D5643B777E134020625313E4D15F316B37B8AF5691677TCM" TargetMode="External"/><Relationship Id="rId32" Type="http://schemas.openxmlformats.org/officeDocument/2006/relationships/hyperlink" Target="consultantplus://offline/ref=4877D9329D1ED507F78C7EB7FE26D5DB4F90AADD2DF0D9640986477D154531FAD5E464E6C1D4IAe8H" TargetMode="External"/><Relationship Id="rId5" Type="http://schemas.openxmlformats.org/officeDocument/2006/relationships/webSettings" Target="webSettings.xml"/><Relationship Id="rId15" Type="http://schemas.openxmlformats.org/officeDocument/2006/relationships/hyperlink" Target="consultantplus://offline/ref=CF2075795604EAE03CAD8E3452D3E27B955D5ADC5A9CA133B4F61EAF06pDF3H" TargetMode="External"/><Relationship Id="rId23" Type="http://schemas.openxmlformats.org/officeDocument/2006/relationships/hyperlink" Target="consultantplus://offline/ref=D7763408C2A25C5A49CAB7ED0A76B38706C74D5643B777E134020625313E4D15F316B37C8D7FT6M" TargetMode="External"/><Relationship Id="rId28" Type="http://schemas.openxmlformats.org/officeDocument/2006/relationships/hyperlink" Target="consultantplus://offline/ref=D7763408C2A25C5A49CAB7ED0A76B38706C74D5643B777E134020625313E4D15F316B37B8AF56B1E77T5M" TargetMode="External"/><Relationship Id="rId36" Type="http://schemas.openxmlformats.org/officeDocument/2006/relationships/theme" Target="theme/theme1.xml"/><Relationship Id="rId10" Type="http://schemas.openxmlformats.org/officeDocument/2006/relationships/hyperlink" Target="consultantplus://offline/ref=CF2075795604EAE03CAD8E3452D3E27B955D5ADC5A9BA133B4F61EAF06pDF3H" TargetMode="External"/><Relationship Id="rId19" Type="http://schemas.openxmlformats.org/officeDocument/2006/relationships/hyperlink" Target="consultantplus://offline/ref=D7763408C2A25C5A49CAB7ED0A76B38706C74D5643B777E134020625313E4D15F316B37B8AF5681277T2M" TargetMode="External"/><Relationship Id="rId31" Type="http://schemas.openxmlformats.org/officeDocument/2006/relationships/hyperlink" Target="consultantplus://offline/ref=4877D9329D1ED507F78C7EB7FE26D5DB4F90AADD2DF0D9640986477D154531FAD5E464E6CED6IAe9H" TargetMode="External"/><Relationship Id="rId4" Type="http://schemas.openxmlformats.org/officeDocument/2006/relationships/settings" Target="settings.xml"/><Relationship Id="rId9" Type="http://schemas.openxmlformats.org/officeDocument/2006/relationships/hyperlink" Target="consultantplus://offline/ref=F20F1095FF97913EA8E2196A46A0DD74CC958BDFFA37F37E86F641XFm5N" TargetMode="External"/><Relationship Id="rId14" Type="http://schemas.openxmlformats.org/officeDocument/2006/relationships/hyperlink" Target="consultantplus://offline/ref=CF2075795604EAE03CAD8E3452D3E27B955D5ADC5A9BA133B4F61EAF06pDF3H" TargetMode="External"/><Relationship Id="rId22" Type="http://schemas.openxmlformats.org/officeDocument/2006/relationships/hyperlink" Target="consultantplus://offline/ref=D7763408C2A25C5A49CAB7ED0A76B38706C74D5643B777E134020625313E4D15F316B37B8AF46E1077T4M" TargetMode="External"/><Relationship Id="rId27" Type="http://schemas.openxmlformats.org/officeDocument/2006/relationships/hyperlink" Target="consultantplus://offline/ref=D7763408C2A25C5A49CAB7ED0A76B38706C74D5643B777E134020625313E4D15F316B37B8AF56B1F77TCM" TargetMode="External"/><Relationship Id="rId30" Type="http://schemas.openxmlformats.org/officeDocument/2006/relationships/hyperlink" Target="consultantplus://offline/main?base=LAW;n=112715;fld=134;dst=100370"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BBFA6-3CCD-4FA7-BF38-D9494B767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5566</TotalTime>
  <Pages>1</Pages>
  <Words>26219</Words>
  <Characters>149450</Characters>
  <Application>Microsoft Office Word</Application>
  <DocSecurity>0</DocSecurity>
  <Lines>1245</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User</cp:lastModifiedBy>
  <cp:revision>605</cp:revision>
  <cp:lastPrinted>2017-02-21T06:49:00Z</cp:lastPrinted>
  <dcterms:created xsi:type="dcterms:W3CDTF">2011-08-03T10:01:00Z</dcterms:created>
  <dcterms:modified xsi:type="dcterms:W3CDTF">2017-03-15T07:13:00Z</dcterms:modified>
</cp:coreProperties>
</file>